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6711" w:type="dxa"/>
        <w:tblInd w:w="-517" w:type="dxa"/>
        <w:tblLayout w:type="fixed"/>
        <w:tblCellMar>
          <w:left w:w="113" w:type="dxa"/>
          <w:right w:w="113" w:type="dxa"/>
        </w:tblCellMar>
        <w:tblLook w:val="0000" w:firstRow="0" w:lastRow="0" w:firstColumn="0" w:lastColumn="0" w:noHBand="0" w:noVBand="0"/>
      </w:tblPr>
      <w:tblGrid>
        <w:gridCol w:w="60"/>
        <w:gridCol w:w="10947"/>
        <w:gridCol w:w="5396"/>
        <w:gridCol w:w="308"/>
      </w:tblGrid>
      <w:tr w:rsidR="00A97D30" w:rsidRPr="00A56B67" w14:paraId="73CB0B52" w14:textId="77777777" w:rsidTr="00A56B67">
        <w:trPr>
          <w:trHeight w:val="266"/>
        </w:trPr>
        <w:tc>
          <w:tcPr>
            <w:tcW w:w="11007" w:type="dxa"/>
            <w:gridSpan w:val="2"/>
            <w:vMerge w:val="restart"/>
          </w:tcPr>
          <w:p w14:paraId="59C56E84" w14:textId="7A67A84B" w:rsidR="00A97D30" w:rsidRPr="00A56B67" w:rsidRDefault="00F4335A">
            <w:pPr>
              <w:snapToGrid w:val="0"/>
              <w:jc w:val="center"/>
              <w:rPr>
                <w:rFonts w:ascii="Tahoma" w:hAnsi="Tahoma" w:cs="Tahoma"/>
                <w:b/>
                <w:sz w:val="19"/>
                <w:szCs w:val="19"/>
                <w:lang w:val="sr-Latn-RS"/>
              </w:rPr>
            </w:pPr>
            <w:r w:rsidRPr="00A56B67">
              <w:rPr>
                <w:rFonts w:ascii="Tahoma" w:hAnsi="Tahoma" w:cs="Tahoma"/>
                <w:b/>
                <w:sz w:val="19"/>
                <w:szCs w:val="19"/>
                <w:lang w:val="hr-HR"/>
              </w:rPr>
              <w:t>UG</w:t>
            </w:r>
            <w:r w:rsidR="00A97D30" w:rsidRPr="00A56B67">
              <w:rPr>
                <w:rFonts w:ascii="Tahoma" w:hAnsi="Tahoma" w:cs="Tahoma"/>
                <w:b/>
                <w:sz w:val="19"/>
                <w:szCs w:val="19"/>
                <w:lang w:val="hr-HR"/>
              </w:rPr>
              <w:t>O</w:t>
            </w:r>
            <w:r w:rsidRPr="00A56B67">
              <w:rPr>
                <w:rFonts w:ascii="Tahoma" w:hAnsi="Tahoma" w:cs="Tahoma"/>
                <w:b/>
                <w:sz w:val="19"/>
                <w:szCs w:val="19"/>
                <w:lang w:val="hr-HR"/>
              </w:rPr>
              <w:t>V</w:t>
            </w:r>
            <w:r w:rsidR="00A97D30" w:rsidRPr="00A56B67">
              <w:rPr>
                <w:rFonts w:ascii="Tahoma" w:hAnsi="Tahoma" w:cs="Tahoma"/>
                <w:b/>
                <w:sz w:val="19"/>
                <w:szCs w:val="19"/>
                <w:lang w:val="hr-HR"/>
              </w:rPr>
              <w:t>O</w:t>
            </w:r>
            <w:r w:rsidRPr="00A56B67">
              <w:rPr>
                <w:rFonts w:ascii="Tahoma" w:hAnsi="Tahoma" w:cs="Tahoma"/>
                <w:b/>
                <w:sz w:val="19"/>
                <w:szCs w:val="19"/>
                <w:lang w:val="hr-HR"/>
              </w:rPr>
              <w:t>R</w:t>
            </w:r>
            <w:r w:rsidR="00A97D30" w:rsidRPr="00A56B67">
              <w:rPr>
                <w:rFonts w:ascii="Tahoma" w:hAnsi="Tahoma" w:cs="Tahoma"/>
                <w:b/>
                <w:sz w:val="19"/>
                <w:szCs w:val="19"/>
                <w:lang w:val="hr-HR"/>
              </w:rPr>
              <w:t xml:space="preserve"> </w:t>
            </w:r>
            <w:r w:rsidRPr="00A56B67">
              <w:rPr>
                <w:rFonts w:ascii="Tahoma" w:hAnsi="Tahoma" w:cs="Tahoma"/>
                <w:b/>
                <w:sz w:val="19"/>
                <w:szCs w:val="19"/>
                <w:lang w:val="hr-HR"/>
              </w:rPr>
              <w:t>br</w:t>
            </w:r>
            <w:r w:rsidR="00A97D30" w:rsidRPr="00A56B67">
              <w:rPr>
                <w:rFonts w:ascii="Tahoma" w:hAnsi="Tahoma" w:cs="Tahoma"/>
                <w:b/>
                <w:sz w:val="19"/>
                <w:szCs w:val="19"/>
                <w:lang w:val="hr-HR"/>
              </w:rPr>
              <w:t>.</w:t>
            </w:r>
            <w:r w:rsidR="0004557F" w:rsidRPr="00A56B67">
              <w:rPr>
                <w:rFonts w:ascii="Tahoma" w:hAnsi="Tahoma" w:cs="Tahoma"/>
                <w:b/>
                <w:sz w:val="19"/>
                <w:szCs w:val="19"/>
                <w:lang w:val="hr-HR"/>
              </w:rPr>
              <w:t xml:space="preserve"> ___/20</w:t>
            </w:r>
            <w:r w:rsidR="00A44F65" w:rsidRPr="00A56B67">
              <w:rPr>
                <w:rFonts w:ascii="Tahoma" w:hAnsi="Tahoma" w:cs="Tahoma"/>
                <w:b/>
                <w:sz w:val="19"/>
                <w:szCs w:val="19"/>
                <w:lang w:val="sr-Cyrl-RS"/>
              </w:rPr>
              <w:t>2</w:t>
            </w:r>
            <w:r w:rsidR="00712DFC">
              <w:rPr>
                <w:rFonts w:ascii="Tahoma" w:hAnsi="Tahoma" w:cs="Tahoma"/>
                <w:b/>
                <w:sz w:val="19"/>
                <w:szCs w:val="19"/>
                <w:lang w:val="sr-Latn-RS"/>
              </w:rPr>
              <w:t>6</w:t>
            </w:r>
            <w:r w:rsidR="005444C9" w:rsidRPr="00A56B67">
              <w:rPr>
                <w:rFonts w:ascii="Tahoma" w:hAnsi="Tahoma" w:cs="Tahoma"/>
                <w:b/>
                <w:sz w:val="19"/>
                <w:szCs w:val="19"/>
                <w:lang w:val="hr-HR"/>
              </w:rPr>
              <w:t xml:space="preserve">; </w:t>
            </w:r>
          </w:p>
          <w:p w14:paraId="062DB6F7" w14:textId="77777777" w:rsidR="00A97D30" w:rsidRPr="00A56B67" w:rsidRDefault="00A97D30">
            <w:pPr>
              <w:rPr>
                <w:rFonts w:ascii="Tahoma" w:hAnsi="Tahoma" w:cs="Tahoma"/>
                <w:sz w:val="19"/>
                <w:szCs w:val="19"/>
                <w:lang w:val="hr-HR"/>
              </w:rPr>
            </w:pPr>
          </w:p>
          <w:p w14:paraId="2F96270F" w14:textId="5DDE8786" w:rsidR="00F4335A" w:rsidRPr="00A56B67" w:rsidRDefault="00F4335A" w:rsidP="00442354">
            <w:pPr>
              <w:rPr>
                <w:rFonts w:ascii="Tahoma" w:hAnsi="Tahoma" w:cs="Tahoma"/>
                <w:sz w:val="19"/>
                <w:szCs w:val="19"/>
                <w:lang w:val="hr-HR"/>
              </w:rPr>
            </w:pPr>
            <w:r w:rsidRPr="00A56B67">
              <w:rPr>
                <w:rFonts w:ascii="Tahoma" w:hAnsi="Tahoma" w:cs="Tahoma"/>
                <w:sz w:val="19"/>
                <w:szCs w:val="19"/>
                <w:lang w:val="en-US"/>
              </w:rPr>
              <w:t>Z</w:t>
            </w:r>
            <w:r w:rsidR="00C2790D" w:rsidRPr="00A56B67">
              <w:rPr>
                <w:rFonts w:ascii="Tahoma" w:hAnsi="Tahoma" w:cs="Tahoma"/>
                <w:sz w:val="19"/>
                <w:szCs w:val="19"/>
                <w:lang w:val="hr-HR"/>
              </w:rPr>
              <w:t>a</w:t>
            </w:r>
            <w:r w:rsidRPr="00A56B67">
              <w:rPr>
                <w:rFonts w:ascii="Tahoma" w:hAnsi="Tahoma" w:cs="Tahoma"/>
                <w:sz w:val="19"/>
                <w:szCs w:val="19"/>
                <w:lang w:val="en-US"/>
              </w:rPr>
              <w:t>klјu</w:t>
            </w:r>
            <w:r w:rsidRPr="00A56B67">
              <w:rPr>
                <w:rFonts w:ascii="Tahoma" w:hAnsi="Tahoma" w:cs="Tahoma"/>
                <w:sz w:val="19"/>
                <w:szCs w:val="19"/>
                <w:lang w:val="hr-HR"/>
              </w:rPr>
              <w:t>č</w:t>
            </w:r>
            <w:r w:rsidR="00C2790D" w:rsidRPr="00A56B67">
              <w:rPr>
                <w:rFonts w:ascii="Tahoma" w:hAnsi="Tahoma" w:cs="Tahoma"/>
                <w:sz w:val="19"/>
                <w:szCs w:val="19"/>
                <w:lang w:val="hr-HR"/>
              </w:rPr>
              <w:t>e</w:t>
            </w:r>
            <w:r w:rsidRPr="00A56B67">
              <w:rPr>
                <w:rFonts w:ascii="Tahoma" w:hAnsi="Tahoma" w:cs="Tahoma"/>
                <w:sz w:val="19"/>
                <w:szCs w:val="19"/>
                <w:lang w:val="en-US"/>
              </w:rPr>
              <w:t>n</w:t>
            </w:r>
            <w:r w:rsidR="00C2790D" w:rsidRPr="00A56B67">
              <w:rPr>
                <w:rFonts w:ascii="Tahoma" w:hAnsi="Tahoma" w:cs="Tahoma"/>
                <w:sz w:val="19"/>
                <w:szCs w:val="19"/>
                <w:lang w:val="hr-HR"/>
              </w:rPr>
              <w:t xml:space="preserve"> </w:t>
            </w:r>
            <w:r w:rsidRPr="00A56B67">
              <w:rPr>
                <w:rFonts w:ascii="Tahoma" w:hAnsi="Tahoma" w:cs="Tahoma"/>
                <w:sz w:val="19"/>
                <w:szCs w:val="19"/>
                <w:lang w:val="en-US"/>
              </w:rPr>
              <w:t>d</w:t>
            </w:r>
            <w:r w:rsidR="00C2790D" w:rsidRPr="00A56B67">
              <w:rPr>
                <w:rFonts w:ascii="Tahoma" w:hAnsi="Tahoma" w:cs="Tahoma"/>
                <w:sz w:val="19"/>
                <w:szCs w:val="19"/>
                <w:lang w:val="hr-HR"/>
              </w:rPr>
              <w:t>a</w:t>
            </w:r>
            <w:r w:rsidRPr="00A56B67">
              <w:rPr>
                <w:rFonts w:ascii="Tahoma" w:hAnsi="Tahoma" w:cs="Tahoma"/>
                <w:sz w:val="19"/>
                <w:szCs w:val="19"/>
                <w:lang w:val="en-US"/>
              </w:rPr>
              <w:t>n</w:t>
            </w:r>
            <w:r w:rsidR="00C2790D" w:rsidRPr="00A56B67">
              <w:rPr>
                <w:rFonts w:ascii="Tahoma" w:hAnsi="Tahoma" w:cs="Tahoma"/>
                <w:sz w:val="19"/>
                <w:szCs w:val="19"/>
                <w:lang w:val="hr-HR"/>
              </w:rPr>
              <w:t>a</w:t>
            </w:r>
            <w:r w:rsidR="005D24FD" w:rsidRPr="00A56B67">
              <w:rPr>
                <w:rFonts w:ascii="Tahoma" w:hAnsi="Tahoma" w:cs="Tahoma"/>
                <w:sz w:val="19"/>
                <w:szCs w:val="19"/>
                <w:lang w:val="sr-Latn-CS"/>
              </w:rPr>
              <w:t xml:space="preserve"> __.__.</w:t>
            </w:r>
            <w:r w:rsidR="005D24FD" w:rsidRPr="00A56B67">
              <w:rPr>
                <w:rFonts w:ascii="Tahoma" w:hAnsi="Tahoma" w:cs="Tahoma"/>
                <w:sz w:val="19"/>
                <w:szCs w:val="19"/>
                <w:lang w:val="hr-HR"/>
              </w:rPr>
              <w:t xml:space="preserve"> </w:t>
            </w:r>
            <w:r w:rsidR="00A97D30" w:rsidRPr="00A56B67">
              <w:rPr>
                <w:rFonts w:ascii="Tahoma" w:hAnsi="Tahoma" w:cs="Tahoma"/>
                <w:sz w:val="19"/>
                <w:szCs w:val="19"/>
                <w:lang w:val="hr-HR"/>
              </w:rPr>
              <w:t>20</w:t>
            </w:r>
            <w:r w:rsidR="00A44F65" w:rsidRPr="00A56B67">
              <w:rPr>
                <w:rFonts w:ascii="Tahoma" w:hAnsi="Tahoma" w:cs="Tahoma"/>
                <w:sz w:val="19"/>
                <w:szCs w:val="19"/>
                <w:lang w:val="sr-Cyrl-RS"/>
              </w:rPr>
              <w:t>2</w:t>
            </w:r>
            <w:r w:rsidR="00712DFC">
              <w:rPr>
                <w:rFonts w:ascii="Tahoma" w:hAnsi="Tahoma" w:cs="Tahoma"/>
                <w:sz w:val="19"/>
                <w:szCs w:val="19"/>
                <w:lang w:val="sr-Latn-RS"/>
              </w:rPr>
              <w:t>6</w:t>
            </w:r>
            <w:r w:rsidR="00C2790D" w:rsidRPr="00A56B67">
              <w:rPr>
                <w:rFonts w:ascii="Tahoma" w:hAnsi="Tahoma" w:cs="Tahoma"/>
                <w:sz w:val="19"/>
                <w:szCs w:val="19"/>
                <w:lang w:val="hr-HR"/>
              </w:rPr>
              <w:t>.</w:t>
            </w:r>
            <w:r w:rsidR="00D60E7B" w:rsidRPr="00A56B67">
              <w:rPr>
                <w:rFonts w:ascii="Tahoma" w:hAnsi="Tahoma" w:cs="Tahoma"/>
                <w:sz w:val="19"/>
                <w:szCs w:val="19"/>
                <w:lang w:val="hr-HR"/>
              </w:rPr>
              <w:t xml:space="preserve"> </w:t>
            </w:r>
            <w:r w:rsidRPr="00A56B67">
              <w:rPr>
                <w:rFonts w:ascii="Tahoma" w:hAnsi="Tahoma" w:cs="Tahoma"/>
                <w:sz w:val="19"/>
                <w:szCs w:val="19"/>
                <w:lang w:val="hr-HR"/>
              </w:rPr>
              <w:t>g</w:t>
            </w:r>
            <w:r w:rsidR="00C2790D" w:rsidRPr="00A56B67">
              <w:rPr>
                <w:rFonts w:ascii="Tahoma" w:hAnsi="Tahoma" w:cs="Tahoma"/>
                <w:sz w:val="19"/>
                <w:szCs w:val="19"/>
                <w:lang w:val="hr-HR"/>
              </w:rPr>
              <w:t>o</w:t>
            </w:r>
            <w:r w:rsidRPr="00A56B67">
              <w:rPr>
                <w:rFonts w:ascii="Tahoma" w:hAnsi="Tahoma" w:cs="Tahoma"/>
                <w:sz w:val="19"/>
                <w:szCs w:val="19"/>
                <w:lang w:val="hr-HR"/>
              </w:rPr>
              <w:t>din</w:t>
            </w:r>
            <w:r w:rsidR="00C2790D" w:rsidRPr="00A56B67">
              <w:rPr>
                <w:rFonts w:ascii="Tahoma" w:hAnsi="Tahoma" w:cs="Tahoma"/>
                <w:sz w:val="19"/>
                <w:szCs w:val="19"/>
                <w:lang w:val="hr-HR"/>
              </w:rPr>
              <w:t xml:space="preserve">e </w:t>
            </w:r>
            <w:r w:rsidRPr="00A56B67">
              <w:rPr>
                <w:rFonts w:ascii="Tahoma" w:hAnsi="Tahoma" w:cs="Tahoma"/>
                <w:sz w:val="19"/>
                <w:szCs w:val="19"/>
                <w:lang w:val="hr-HR"/>
              </w:rPr>
              <w:t>u</w:t>
            </w:r>
            <w:r w:rsidR="00A97D30" w:rsidRPr="00A56B67">
              <w:rPr>
                <w:rFonts w:ascii="Tahoma" w:hAnsi="Tahoma" w:cs="Tahoma"/>
                <w:sz w:val="19"/>
                <w:szCs w:val="19"/>
                <w:lang w:val="hr-HR"/>
              </w:rPr>
              <w:t xml:space="preserve"> </w:t>
            </w:r>
            <w:r w:rsidRPr="00A56B67">
              <w:rPr>
                <w:rFonts w:ascii="Tahoma" w:hAnsi="Tahoma" w:cs="Tahoma"/>
                <w:sz w:val="19"/>
                <w:szCs w:val="19"/>
                <w:lang w:val="hr-HR"/>
              </w:rPr>
              <w:t>Br</w:t>
            </w:r>
            <w:r w:rsidR="00C2790D" w:rsidRPr="00A56B67">
              <w:rPr>
                <w:rFonts w:ascii="Tahoma" w:hAnsi="Tahoma" w:cs="Tahoma"/>
                <w:sz w:val="19"/>
                <w:szCs w:val="19"/>
                <w:lang w:val="hr-HR"/>
              </w:rPr>
              <w:t>o</w:t>
            </w:r>
            <w:r w:rsidRPr="00A56B67">
              <w:rPr>
                <w:rFonts w:ascii="Tahoma" w:hAnsi="Tahoma" w:cs="Tahoma"/>
                <w:sz w:val="19"/>
                <w:szCs w:val="19"/>
                <w:lang w:val="hr-HR"/>
              </w:rPr>
              <w:t>du</w:t>
            </w:r>
            <w:r w:rsidR="00C2790D" w:rsidRPr="00A56B67">
              <w:rPr>
                <w:rFonts w:ascii="Tahoma" w:hAnsi="Tahoma" w:cs="Tahoma"/>
                <w:sz w:val="19"/>
                <w:szCs w:val="19"/>
                <w:lang w:val="hr-HR"/>
              </w:rPr>
              <w:t xml:space="preserve">, </w:t>
            </w:r>
            <w:r w:rsidRPr="00A56B67">
              <w:rPr>
                <w:rFonts w:ascii="Tahoma" w:hAnsi="Tahoma" w:cs="Tahoma"/>
                <w:sz w:val="19"/>
                <w:szCs w:val="19"/>
                <w:lang w:val="hr-HR"/>
              </w:rPr>
              <w:t>izm</w:t>
            </w:r>
            <w:r w:rsidR="00C2790D" w:rsidRPr="00A56B67">
              <w:rPr>
                <w:rFonts w:ascii="Tahoma" w:hAnsi="Tahoma" w:cs="Tahoma"/>
                <w:sz w:val="19"/>
                <w:szCs w:val="19"/>
                <w:lang w:val="hr-HR"/>
              </w:rPr>
              <w:t>e</w:t>
            </w:r>
            <w:r w:rsidRPr="00A56B67">
              <w:rPr>
                <w:rFonts w:ascii="Tahoma" w:hAnsi="Tahoma" w:cs="Tahoma"/>
                <w:sz w:val="19"/>
                <w:szCs w:val="19"/>
                <w:lang w:val="hr-HR"/>
              </w:rPr>
              <w:t>đu</w:t>
            </w:r>
            <w:r w:rsidR="00C2790D" w:rsidRPr="00A56B67">
              <w:rPr>
                <w:rFonts w:ascii="Tahoma" w:hAnsi="Tahoma" w:cs="Tahoma"/>
                <w:sz w:val="19"/>
                <w:szCs w:val="19"/>
                <w:lang w:val="hr-HR"/>
              </w:rPr>
              <w:t>:</w:t>
            </w:r>
          </w:p>
          <w:p w14:paraId="22D0E29F" w14:textId="0E0D4ED6" w:rsidR="00A97D30" w:rsidRPr="00A56B67" w:rsidRDefault="00A97D30" w:rsidP="00442354">
            <w:pPr>
              <w:rPr>
                <w:rFonts w:ascii="Tahoma" w:hAnsi="Tahoma" w:cs="Tahoma"/>
                <w:sz w:val="19"/>
                <w:szCs w:val="19"/>
                <w:lang w:val="sr-Cyrl-CS"/>
              </w:rPr>
            </w:pPr>
            <w:r w:rsidRPr="00A56B67">
              <w:rPr>
                <w:rFonts w:ascii="Tahoma" w:hAnsi="Tahoma" w:cs="Tahoma"/>
                <w:sz w:val="19"/>
                <w:szCs w:val="19"/>
                <w:lang w:val="hr-HR"/>
              </w:rPr>
              <w:t xml:space="preserve">          </w:t>
            </w:r>
            <w:r w:rsidR="00C2790D" w:rsidRPr="00A56B67">
              <w:rPr>
                <w:rFonts w:ascii="Tahoma" w:hAnsi="Tahoma" w:cs="Tahoma"/>
                <w:sz w:val="19"/>
                <w:szCs w:val="19"/>
                <w:lang w:val="hr-HR"/>
              </w:rPr>
              <w:t xml:space="preserve">             </w:t>
            </w:r>
            <w:r w:rsidRPr="00A56B67">
              <w:rPr>
                <w:rFonts w:ascii="Tahoma" w:hAnsi="Tahoma" w:cs="Tahoma"/>
                <w:sz w:val="19"/>
                <w:szCs w:val="19"/>
                <w:lang w:val="hr-HR"/>
              </w:rPr>
              <w:t xml:space="preserve"> </w:t>
            </w:r>
          </w:p>
        </w:tc>
        <w:tc>
          <w:tcPr>
            <w:tcW w:w="5704" w:type="dxa"/>
            <w:gridSpan w:val="2"/>
            <w:vMerge w:val="restart"/>
          </w:tcPr>
          <w:p w14:paraId="6E314904" w14:textId="77777777" w:rsidR="00A97D30" w:rsidRPr="00A56B67" w:rsidRDefault="00A97D30">
            <w:pPr>
              <w:widowControl w:val="0"/>
              <w:rPr>
                <w:rFonts w:ascii="Tahoma" w:hAnsi="Tahoma" w:cs="Tahoma"/>
                <w:sz w:val="19"/>
                <w:szCs w:val="19"/>
                <w:lang w:val="sr-Cyrl-CS"/>
              </w:rPr>
            </w:pPr>
          </w:p>
        </w:tc>
      </w:tr>
      <w:tr w:rsidR="00A97D30" w:rsidRPr="00A56B67" w14:paraId="08F08A55" w14:textId="77777777" w:rsidTr="00A56B67">
        <w:trPr>
          <w:trHeight w:val="266"/>
        </w:trPr>
        <w:tc>
          <w:tcPr>
            <w:tcW w:w="11007" w:type="dxa"/>
            <w:gridSpan w:val="2"/>
            <w:vMerge/>
          </w:tcPr>
          <w:p w14:paraId="4F7E4625" w14:textId="77777777" w:rsidR="00A97D30" w:rsidRPr="00A56B67" w:rsidRDefault="00A97D30">
            <w:pPr>
              <w:rPr>
                <w:rFonts w:ascii="Tahoma" w:hAnsi="Tahoma" w:cs="Tahoma"/>
                <w:sz w:val="19"/>
                <w:szCs w:val="19"/>
                <w:lang w:val="hr-HR"/>
              </w:rPr>
            </w:pPr>
          </w:p>
        </w:tc>
        <w:tc>
          <w:tcPr>
            <w:tcW w:w="5704" w:type="dxa"/>
            <w:gridSpan w:val="2"/>
            <w:vMerge/>
          </w:tcPr>
          <w:p w14:paraId="3A55CEEF" w14:textId="77777777" w:rsidR="00A97D30" w:rsidRPr="00A56B67" w:rsidRDefault="00A97D30">
            <w:pPr>
              <w:rPr>
                <w:rFonts w:ascii="Tahoma" w:hAnsi="Tahoma" w:cs="Tahoma"/>
                <w:sz w:val="19"/>
                <w:szCs w:val="19"/>
                <w:lang w:val="hr-HR"/>
              </w:rPr>
            </w:pPr>
          </w:p>
        </w:tc>
      </w:tr>
      <w:tr w:rsidR="00A97D30" w:rsidRPr="00A56B67" w14:paraId="49A08CC6" w14:textId="77777777" w:rsidTr="00A56B67">
        <w:trPr>
          <w:trHeight w:val="266"/>
        </w:trPr>
        <w:tc>
          <w:tcPr>
            <w:tcW w:w="11007" w:type="dxa"/>
            <w:gridSpan w:val="2"/>
            <w:vMerge w:val="restart"/>
          </w:tcPr>
          <w:p w14:paraId="0EF79AC0" w14:textId="66679DCE" w:rsidR="00AE25B5" w:rsidRPr="00A56B67" w:rsidRDefault="00662F38" w:rsidP="00662F38">
            <w:pPr>
              <w:snapToGrid w:val="0"/>
              <w:jc w:val="both"/>
              <w:rPr>
                <w:rFonts w:ascii="Tahoma" w:hAnsi="Tahoma" w:cs="Tahoma"/>
                <w:sz w:val="19"/>
                <w:szCs w:val="19"/>
                <w:lang w:val="hr-HR"/>
              </w:rPr>
            </w:pPr>
            <w:r w:rsidRPr="00A56B67">
              <w:rPr>
                <w:rFonts w:ascii="Tahoma" w:hAnsi="Tahoma" w:cs="Tahoma"/>
                <w:b/>
                <w:bCs/>
                <w:sz w:val="19"/>
                <w:szCs w:val="19"/>
                <w:lang w:val="sr-Latn-CS"/>
              </w:rPr>
              <w:t>„</w:t>
            </w:r>
            <w:r w:rsidR="00F4335A" w:rsidRPr="00A56B67">
              <w:rPr>
                <w:rFonts w:ascii="Tahoma" w:hAnsi="Tahoma" w:cs="Tahoma"/>
                <w:b/>
                <w:bCs/>
                <w:sz w:val="19"/>
                <w:szCs w:val="19"/>
                <w:lang w:val="sr-Latn-CS"/>
              </w:rPr>
              <w:t>Rafinerij</w:t>
            </w:r>
            <w:r w:rsidR="00442354" w:rsidRPr="00A56B67">
              <w:rPr>
                <w:rFonts w:ascii="Tahoma" w:hAnsi="Tahoma" w:cs="Tahoma"/>
                <w:b/>
                <w:bCs/>
                <w:sz w:val="19"/>
                <w:szCs w:val="19"/>
                <w:lang w:val="sr-Latn-CS"/>
              </w:rPr>
              <w:t>e</w:t>
            </w:r>
            <w:r w:rsidRPr="00A56B67">
              <w:rPr>
                <w:rFonts w:ascii="Tahoma" w:hAnsi="Tahoma" w:cs="Tahoma"/>
                <w:b/>
                <w:bCs/>
                <w:sz w:val="19"/>
                <w:szCs w:val="19"/>
                <w:lang w:val="sr-Latn-CS"/>
              </w:rPr>
              <w:t xml:space="preserve"> </w:t>
            </w:r>
            <w:r w:rsidR="00F4335A" w:rsidRPr="00A56B67">
              <w:rPr>
                <w:rFonts w:ascii="Tahoma" w:hAnsi="Tahoma" w:cs="Tahoma"/>
                <w:b/>
                <w:bCs/>
                <w:sz w:val="19"/>
                <w:szCs w:val="19"/>
                <w:lang w:val="sr-Latn-CS"/>
              </w:rPr>
              <w:t>nafte</w:t>
            </w:r>
            <w:r w:rsidRPr="00A56B67">
              <w:rPr>
                <w:rFonts w:ascii="Tahoma" w:hAnsi="Tahoma" w:cs="Tahoma"/>
                <w:b/>
                <w:bCs/>
                <w:sz w:val="19"/>
                <w:szCs w:val="19"/>
                <w:lang w:val="sr-Latn-CS"/>
              </w:rPr>
              <w:t xml:space="preserve"> </w:t>
            </w:r>
            <w:r w:rsidR="00F4335A" w:rsidRPr="00A56B67">
              <w:rPr>
                <w:rFonts w:ascii="Tahoma" w:hAnsi="Tahoma" w:cs="Tahoma"/>
                <w:b/>
                <w:bCs/>
                <w:sz w:val="19"/>
                <w:szCs w:val="19"/>
                <w:lang w:val="sr-Latn-CS"/>
              </w:rPr>
              <w:t>Brod</w:t>
            </w:r>
            <w:r w:rsidRPr="00A56B67">
              <w:rPr>
                <w:rFonts w:ascii="Tahoma" w:hAnsi="Tahoma" w:cs="Tahoma"/>
                <w:b/>
                <w:bCs/>
                <w:sz w:val="19"/>
                <w:szCs w:val="19"/>
                <w:lang w:val="sr-Latn-CS"/>
              </w:rPr>
              <w:t>“</w:t>
            </w:r>
            <w:r w:rsidR="00F4335A" w:rsidRPr="00A56B67">
              <w:rPr>
                <w:rFonts w:ascii="Tahoma" w:hAnsi="Tahoma" w:cs="Tahoma"/>
                <w:b/>
                <w:bCs/>
                <w:sz w:val="19"/>
                <w:szCs w:val="19"/>
                <w:lang w:val="sr-Latn-CS"/>
              </w:rPr>
              <w:t>a</w:t>
            </w:r>
            <w:r w:rsidRPr="00A56B67">
              <w:rPr>
                <w:rFonts w:ascii="Tahoma" w:hAnsi="Tahoma" w:cs="Tahoma"/>
                <w:b/>
                <w:bCs/>
                <w:sz w:val="19"/>
                <w:szCs w:val="19"/>
                <w:lang w:val="sr-Latn-CS"/>
              </w:rPr>
              <w:t>.</w:t>
            </w:r>
            <w:r w:rsidR="00F4335A" w:rsidRPr="00A56B67">
              <w:rPr>
                <w:rFonts w:ascii="Tahoma" w:hAnsi="Tahoma" w:cs="Tahoma"/>
                <w:b/>
                <w:bCs/>
                <w:sz w:val="19"/>
                <w:szCs w:val="19"/>
                <w:lang w:val="sr-Latn-CS"/>
              </w:rPr>
              <w:t>d</w:t>
            </w:r>
            <w:r w:rsidRPr="00A56B67">
              <w:rPr>
                <w:rFonts w:ascii="Tahoma" w:hAnsi="Tahoma" w:cs="Tahoma"/>
                <w:b/>
                <w:bCs/>
                <w:sz w:val="19"/>
                <w:szCs w:val="19"/>
                <w:lang w:val="sr-Latn-CS"/>
              </w:rPr>
              <w:t xml:space="preserve">. </w:t>
            </w:r>
            <w:r w:rsidR="00F4335A" w:rsidRPr="00A56B67">
              <w:rPr>
                <w:rFonts w:ascii="Tahoma" w:hAnsi="Tahoma" w:cs="Tahoma"/>
                <w:bCs/>
                <w:sz w:val="19"/>
                <w:szCs w:val="19"/>
                <w:lang w:val="sr-Latn-CS"/>
              </w:rPr>
              <w:t>sa</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sjedištem</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u</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Brodu</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Svetog</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Save</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br</w:t>
            </w:r>
            <w:r w:rsidRPr="00A56B67">
              <w:rPr>
                <w:rFonts w:ascii="Tahoma" w:hAnsi="Tahoma" w:cs="Tahoma"/>
                <w:bCs/>
                <w:sz w:val="19"/>
                <w:szCs w:val="19"/>
                <w:lang w:val="sr-Latn-CS"/>
              </w:rPr>
              <w:t xml:space="preserve">. 106, </w:t>
            </w:r>
            <w:r w:rsidR="00F4335A" w:rsidRPr="00A56B67">
              <w:rPr>
                <w:rFonts w:ascii="Tahoma" w:hAnsi="Tahoma" w:cs="Tahoma"/>
                <w:bCs/>
                <w:sz w:val="19"/>
                <w:szCs w:val="19"/>
                <w:lang w:val="sr-Latn-CS"/>
              </w:rPr>
              <w:t>JIB</w:t>
            </w:r>
            <w:r w:rsidRPr="00A56B67">
              <w:rPr>
                <w:rFonts w:ascii="Tahoma" w:hAnsi="Tahoma" w:cs="Tahoma"/>
                <w:bCs/>
                <w:sz w:val="19"/>
                <w:szCs w:val="19"/>
                <w:lang w:val="sr-Latn-CS"/>
              </w:rPr>
              <w:t xml:space="preserve">: 4400130910001, </w:t>
            </w:r>
            <w:r w:rsidR="00F4335A" w:rsidRPr="00A56B67">
              <w:rPr>
                <w:rFonts w:ascii="Tahoma" w:hAnsi="Tahoma" w:cs="Tahoma"/>
                <w:bCs/>
                <w:sz w:val="19"/>
                <w:szCs w:val="19"/>
                <w:lang w:val="sr-Latn-CS"/>
              </w:rPr>
              <w:t>PDV</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broj</w:t>
            </w:r>
            <w:r w:rsidRPr="00A56B67">
              <w:rPr>
                <w:rFonts w:ascii="Tahoma" w:hAnsi="Tahoma" w:cs="Tahoma"/>
                <w:bCs/>
                <w:sz w:val="19"/>
                <w:szCs w:val="19"/>
                <w:lang w:val="sr-Latn-CS"/>
              </w:rPr>
              <w:t xml:space="preserve">: 400130910001, </w:t>
            </w:r>
            <w:r w:rsidR="00F4335A" w:rsidRPr="00A56B67">
              <w:rPr>
                <w:rFonts w:ascii="Tahoma" w:hAnsi="Tahoma" w:cs="Tahoma"/>
                <w:bCs/>
                <w:sz w:val="19"/>
                <w:szCs w:val="19"/>
                <w:lang w:val="sr-Latn-CS"/>
              </w:rPr>
              <w:t>koga</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zastupa</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Generalni</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direktor</w:t>
            </w:r>
            <w:r w:rsidRPr="00A56B67">
              <w:rPr>
                <w:rFonts w:ascii="Tahoma" w:hAnsi="Tahoma" w:cs="Tahoma"/>
                <w:bCs/>
                <w:sz w:val="19"/>
                <w:szCs w:val="19"/>
                <w:lang w:val="sr-Latn-CS"/>
              </w:rPr>
              <w:t xml:space="preserve"> </w:t>
            </w:r>
            <w:r w:rsidR="00F4335A" w:rsidRPr="00A56B67">
              <w:rPr>
                <w:rFonts w:ascii="Tahoma" w:hAnsi="Tahoma" w:cs="Tahoma"/>
                <w:b/>
                <w:bCs/>
                <w:sz w:val="19"/>
                <w:szCs w:val="19"/>
                <w:lang w:val="sr-Latn-CS"/>
              </w:rPr>
              <w:t>Karalјus</w:t>
            </w:r>
            <w:r w:rsidRPr="00A56B67">
              <w:rPr>
                <w:rFonts w:ascii="Tahoma" w:hAnsi="Tahoma" w:cs="Tahoma"/>
                <w:b/>
                <w:bCs/>
                <w:sz w:val="19"/>
                <w:szCs w:val="19"/>
                <w:lang w:val="sr-Latn-CS"/>
              </w:rPr>
              <w:t xml:space="preserve"> </w:t>
            </w:r>
            <w:r w:rsidR="00F4335A" w:rsidRPr="00A56B67">
              <w:rPr>
                <w:rFonts w:ascii="Tahoma" w:hAnsi="Tahoma" w:cs="Tahoma"/>
                <w:b/>
                <w:bCs/>
                <w:sz w:val="19"/>
                <w:szCs w:val="19"/>
                <w:lang w:val="sr-Latn-CS"/>
              </w:rPr>
              <w:t>Anatolij</w:t>
            </w:r>
            <w:r w:rsidRPr="00A56B67">
              <w:rPr>
                <w:rFonts w:ascii="Tahoma" w:hAnsi="Tahoma" w:cs="Tahoma"/>
                <w:b/>
                <w:bCs/>
                <w:sz w:val="19"/>
                <w:szCs w:val="19"/>
                <w:lang w:val="sr-Latn-CS"/>
              </w:rPr>
              <w:t xml:space="preserve"> </w:t>
            </w:r>
            <w:r w:rsidR="00F4335A" w:rsidRPr="00A56B67">
              <w:rPr>
                <w:rFonts w:ascii="Tahoma" w:hAnsi="Tahoma" w:cs="Tahoma"/>
                <w:b/>
                <w:bCs/>
                <w:sz w:val="19"/>
                <w:szCs w:val="19"/>
                <w:lang w:val="sr-Latn-CS"/>
              </w:rPr>
              <w:t>Vaclavič</w:t>
            </w:r>
            <w:r w:rsidR="00335F6B" w:rsidRPr="00A56B67">
              <w:rPr>
                <w:rFonts w:ascii="Tahoma" w:hAnsi="Tahoma" w:cs="Tahoma"/>
                <w:sz w:val="19"/>
                <w:szCs w:val="19"/>
              </w:rPr>
              <w:t xml:space="preserve"> </w:t>
            </w:r>
            <w:r w:rsidR="00F4335A" w:rsidRPr="00A56B67">
              <w:rPr>
                <w:rFonts w:ascii="Tahoma" w:hAnsi="Tahoma" w:cs="Tahoma"/>
                <w:bCs/>
                <w:sz w:val="19"/>
                <w:szCs w:val="19"/>
                <w:lang w:val="sr-Latn-CS"/>
              </w:rPr>
              <w:t>po</w:t>
            </w:r>
            <w:r w:rsidR="00335F6B"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osnovu</w:t>
            </w:r>
            <w:r w:rsidR="00335F6B"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statuta</w:t>
            </w:r>
            <w:r w:rsidR="00335F6B"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Društva</w:t>
            </w:r>
            <w:r w:rsidR="00D6447A" w:rsidRPr="00A56B67">
              <w:rPr>
                <w:rFonts w:ascii="Tahoma" w:hAnsi="Tahoma" w:cs="Tahoma"/>
                <w:bCs/>
                <w:sz w:val="19"/>
                <w:szCs w:val="19"/>
                <w:lang w:val="sr-Cyrl-BA"/>
              </w:rPr>
              <w:t xml:space="preserve"> </w:t>
            </w:r>
            <w:r w:rsidRPr="00A56B67">
              <w:rPr>
                <w:rFonts w:ascii="Tahoma" w:hAnsi="Tahoma" w:cs="Tahoma"/>
                <w:bCs/>
                <w:sz w:val="19"/>
                <w:szCs w:val="19"/>
                <w:lang w:val="sr-Latn-CS"/>
              </w:rPr>
              <w:t>(</w:t>
            </w:r>
            <w:r w:rsidR="00F4335A" w:rsidRPr="00A56B67">
              <w:rPr>
                <w:rFonts w:ascii="Tahoma" w:hAnsi="Tahoma" w:cs="Tahoma"/>
                <w:bCs/>
                <w:sz w:val="19"/>
                <w:szCs w:val="19"/>
                <w:lang w:val="sr-Latn-CS"/>
              </w:rPr>
              <w:t>u</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dalјem</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tekstu</w:t>
            </w:r>
            <w:r w:rsidRPr="00A56B67">
              <w:rPr>
                <w:rFonts w:ascii="Tahoma" w:hAnsi="Tahoma" w:cs="Tahoma"/>
                <w:bCs/>
                <w:sz w:val="19"/>
                <w:szCs w:val="19"/>
                <w:lang w:val="sr-Latn-CS"/>
              </w:rPr>
              <w:t xml:space="preserve">: </w:t>
            </w:r>
            <w:r w:rsidR="00F4335A" w:rsidRPr="00A56B67">
              <w:rPr>
                <w:rFonts w:ascii="Tahoma" w:hAnsi="Tahoma" w:cs="Tahoma"/>
                <w:b/>
                <w:bCs/>
                <w:sz w:val="19"/>
                <w:szCs w:val="19"/>
                <w:lang w:val="sr-Latn-CS"/>
              </w:rPr>
              <w:t>Naručilac</w:t>
            </w:r>
            <w:r w:rsidRPr="00A56B67">
              <w:rPr>
                <w:rFonts w:ascii="Tahoma" w:hAnsi="Tahoma" w:cs="Tahoma"/>
                <w:bCs/>
                <w:sz w:val="19"/>
                <w:szCs w:val="19"/>
                <w:lang w:val="sr-Latn-CS"/>
              </w:rPr>
              <w:t>),</w:t>
            </w:r>
            <w:r w:rsidR="00D6447A" w:rsidRPr="00A56B67">
              <w:rPr>
                <w:rFonts w:ascii="Tahoma" w:hAnsi="Tahoma" w:cs="Tahoma"/>
                <w:bCs/>
                <w:sz w:val="19"/>
                <w:szCs w:val="19"/>
                <w:lang w:val="sr-Cyrl-BA"/>
              </w:rPr>
              <w:t xml:space="preserve"> </w:t>
            </w:r>
            <w:r w:rsidR="00F4335A" w:rsidRPr="00A56B67">
              <w:rPr>
                <w:rFonts w:ascii="Tahoma" w:hAnsi="Tahoma" w:cs="Tahoma"/>
                <w:bCs/>
                <w:sz w:val="19"/>
                <w:szCs w:val="19"/>
                <w:lang w:val="sr-Latn-CS"/>
              </w:rPr>
              <w:t>sa</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jedne</w:t>
            </w:r>
            <w:r w:rsidRPr="00A56B67">
              <w:rPr>
                <w:rFonts w:ascii="Tahoma" w:hAnsi="Tahoma" w:cs="Tahoma"/>
                <w:bCs/>
                <w:sz w:val="19"/>
                <w:szCs w:val="19"/>
                <w:lang w:val="sr-Latn-CS"/>
              </w:rPr>
              <w:t xml:space="preserve"> </w:t>
            </w:r>
            <w:r w:rsidR="00F4335A" w:rsidRPr="00A56B67">
              <w:rPr>
                <w:rFonts w:ascii="Tahoma" w:hAnsi="Tahoma" w:cs="Tahoma"/>
                <w:bCs/>
                <w:sz w:val="19"/>
                <w:szCs w:val="19"/>
                <w:lang w:val="sr-Latn-CS"/>
              </w:rPr>
              <w:t>strane</w:t>
            </w:r>
            <w:r w:rsidRPr="00A56B67">
              <w:rPr>
                <w:rFonts w:ascii="Tahoma" w:hAnsi="Tahoma" w:cs="Tahoma"/>
                <w:bCs/>
                <w:sz w:val="19"/>
                <w:szCs w:val="19"/>
                <w:lang w:val="sr-Latn-CS"/>
              </w:rPr>
              <w:t xml:space="preserve">, </w:t>
            </w:r>
            <w:r w:rsidR="00F4335A" w:rsidRPr="00A56B67">
              <w:rPr>
                <w:rFonts w:ascii="Tahoma" w:hAnsi="Tahoma" w:cs="Tahoma"/>
                <w:sz w:val="19"/>
                <w:szCs w:val="19"/>
                <w:lang w:val="hr-HR"/>
              </w:rPr>
              <w:t>i</w:t>
            </w:r>
          </w:p>
          <w:p w14:paraId="4BF8703F" w14:textId="77777777" w:rsidR="00662F38" w:rsidRPr="00A56B67" w:rsidRDefault="00662F38" w:rsidP="00662F38">
            <w:pPr>
              <w:snapToGrid w:val="0"/>
              <w:jc w:val="both"/>
              <w:rPr>
                <w:rFonts w:ascii="Tahoma" w:hAnsi="Tahoma" w:cs="Tahoma"/>
                <w:sz w:val="19"/>
                <w:szCs w:val="19"/>
                <w:lang w:val="hr-HR"/>
              </w:rPr>
            </w:pPr>
          </w:p>
          <w:p w14:paraId="14F6F915" w14:textId="4E6CEBDF" w:rsidR="00A97D30" w:rsidRPr="00A56B67" w:rsidRDefault="00712DFC" w:rsidP="00712DFC">
            <w:pPr>
              <w:jc w:val="both"/>
              <w:rPr>
                <w:rFonts w:ascii="Tahoma" w:hAnsi="Tahoma" w:cs="Tahoma"/>
                <w:sz w:val="19"/>
                <w:szCs w:val="19"/>
                <w:lang w:val="hr-HR"/>
              </w:rPr>
            </w:pPr>
            <w:r>
              <w:rPr>
                <w:rFonts w:ascii="Tahoma" w:hAnsi="Tahoma" w:cs="Tahoma"/>
                <w:b/>
                <w:sz w:val="19"/>
                <w:szCs w:val="19"/>
                <w:lang w:val="sr-Latn-CS"/>
              </w:rPr>
              <w:t>__________________________</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k</w:t>
            </w:r>
            <w:r w:rsidR="00CB0645" w:rsidRPr="00A56B67">
              <w:rPr>
                <w:rFonts w:ascii="Tahoma" w:hAnsi="Tahoma" w:cs="Tahoma"/>
                <w:sz w:val="19"/>
                <w:szCs w:val="19"/>
                <w:lang w:val="hr-HR"/>
              </w:rPr>
              <w:t xml:space="preserve">oje je </w:t>
            </w:r>
            <w:r w:rsidR="00F4335A" w:rsidRPr="00A56B67">
              <w:rPr>
                <w:rFonts w:ascii="Tahoma" w:hAnsi="Tahoma" w:cs="Tahoma"/>
                <w:sz w:val="19"/>
                <w:szCs w:val="19"/>
                <w:lang w:val="hr-HR"/>
              </w:rPr>
              <w:t>pr</w:t>
            </w:r>
            <w:r w:rsidR="00CB0645" w:rsidRPr="00A56B67">
              <w:rPr>
                <w:rFonts w:ascii="Tahoma" w:hAnsi="Tahoma" w:cs="Tahoma"/>
                <w:sz w:val="19"/>
                <w:szCs w:val="19"/>
                <w:lang w:val="hr-HR"/>
              </w:rPr>
              <w:t>a</w:t>
            </w:r>
            <w:r w:rsidR="00F4335A" w:rsidRPr="00A56B67">
              <w:rPr>
                <w:rFonts w:ascii="Tahoma" w:hAnsi="Tahoma" w:cs="Tahoma"/>
                <w:sz w:val="19"/>
                <w:szCs w:val="19"/>
                <w:lang w:val="hr-HR"/>
              </w:rPr>
              <w:t>vn</w:t>
            </w:r>
            <w:r w:rsidR="00CB0645" w:rsidRPr="00A56B67">
              <w:rPr>
                <w:rFonts w:ascii="Tahoma" w:hAnsi="Tahoma" w:cs="Tahoma"/>
                <w:sz w:val="19"/>
                <w:szCs w:val="19"/>
                <w:lang w:val="hr-HR"/>
              </w:rPr>
              <w:t xml:space="preserve">o </w:t>
            </w:r>
            <w:r w:rsidR="00F4335A" w:rsidRPr="00A56B67">
              <w:rPr>
                <w:rFonts w:ascii="Tahoma" w:hAnsi="Tahoma" w:cs="Tahoma"/>
                <w:sz w:val="19"/>
                <w:szCs w:val="19"/>
                <w:lang w:val="hr-HR"/>
              </w:rPr>
              <w:t>lic</w:t>
            </w:r>
            <w:r w:rsidR="00CB0645" w:rsidRPr="00A56B67">
              <w:rPr>
                <w:rFonts w:ascii="Tahoma" w:hAnsi="Tahoma" w:cs="Tahoma"/>
                <w:sz w:val="19"/>
                <w:szCs w:val="19"/>
                <w:lang w:val="hr-HR"/>
              </w:rPr>
              <w:t xml:space="preserve">e </w:t>
            </w:r>
            <w:r w:rsidR="00F4335A" w:rsidRPr="00A56B67">
              <w:rPr>
                <w:rFonts w:ascii="Tahoma" w:hAnsi="Tahoma" w:cs="Tahoma"/>
                <w:sz w:val="19"/>
                <w:szCs w:val="19"/>
                <w:lang w:val="hr-HR"/>
              </w:rPr>
              <w:t>pr</w:t>
            </w:r>
            <w:r w:rsidR="00CB0645" w:rsidRPr="00A56B67">
              <w:rPr>
                <w:rFonts w:ascii="Tahoma" w:hAnsi="Tahoma" w:cs="Tahoma"/>
                <w:sz w:val="19"/>
                <w:szCs w:val="19"/>
                <w:lang w:val="hr-HR"/>
              </w:rPr>
              <w:t>e</w:t>
            </w:r>
            <w:r w:rsidR="00F4335A" w:rsidRPr="00A56B67">
              <w:rPr>
                <w:rFonts w:ascii="Tahoma" w:hAnsi="Tahoma" w:cs="Tahoma"/>
                <w:sz w:val="19"/>
                <w:szCs w:val="19"/>
                <w:lang w:val="hr-HR"/>
              </w:rPr>
              <w:t>m</w:t>
            </w:r>
            <w:r w:rsidR="00CB0645" w:rsidRPr="00A56B67">
              <w:rPr>
                <w:rFonts w:ascii="Tahoma" w:hAnsi="Tahoma" w:cs="Tahoma"/>
                <w:sz w:val="19"/>
                <w:szCs w:val="19"/>
                <w:lang w:val="hr-HR"/>
              </w:rPr>
              <w:t xml:space="preserve">a </w:t>
            </w:r>
            <w:r w:rsidR="00F4335A" w:rsidRPr="00A56B67">
              <w:rPr>
                <w:rFonts w:ascii="Tahoma" w:hAnsi="Tahoma" w:cs="Tahoma"/>
                <w:sz w:val="19"/>
                <w:szCs w:val="19"/>
                <w:lang w:val="hr-HR"/>
              </w:rPr>
              <w:t>z</w:t>
            </w:r>
            <w:r w:rsidR="00CB0645" w:rsidRPr="00A56B67">
              <w:rPr>
                <w:rFonts w:ascii="Tahoma" w:hAnsi="Tahoma" w:cs="Tahoma"/>
                <w:sz w:val="19"/>
                <w:szCs w:val="19"/>
                <w:lang w:val="hr-HR"/>
              </w:rPr>
              <w:t>a</w:t>
            </w:r>
            <w:r w:rsidR="00F4335A" w:rsidRPr="00A56B67">
              <w:rPr>
                <w:rFonts w:ascii="Tahoma" w:hAnsi="Tahoma" w:cs="Tahoma"/>
                <w:sz w:val="19"/>
                <w:szCs w:val="19"/>
                <w:lang w:val="hr-HR"/>
              </w:rPr>
              <w:t>k</w:t>
            </w:r>
            <w:r w:rsidR="00CB0645" w:rsidRPr="00A56B67">
              <w:rPr>
                <w:rFonts w:ascii="Tahoma" w:hAnsi="Tahoma" w:cs="Tahoma"/>
                <w:sz w:val="19"/>
                <w:szCs w:val="19"/>
                <w:lang w:val="hr-HR"/>
              </w:rPr>
              <w:t>o</w:t>
            </w:r>
            <w:r w:rsidR="00F4335A" w:rsidRPr="00A56B67">
              <w:rPr>
                <w:rFonts w:ascii="Tahoma" w:hAnsi="Tahoma" w:cs="Tahoma"/>
                <w:sz w:val="19"/>
                <w:szCs w:val="19"/>
                <w:lang w:val="hr-HR"/>
              </w:rPr>
              <w:t>n</w:t>
            </w:r>
            <w:r w:rsidR="00F4335A" w:rsidRPr="00A56B67">
              <w:rPr>
                <w:rFonts w:ascii="Tahoma" w:hAnsi="Tahoma" w:cs="Tahoma"/>
                <w:sz w:val="19"/>
                <w:szCs w:val="19"/>
                <w:lang w:val="sr-Cyrl-CS"/>
              </w:rPr>
              <w:t>ima</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R</w:t>
            </w:r>
            <w:r w:rsidR="00CB0645" w:rsidRPr="00A56B67">
              <w:rPr>
                <w:rFonts w:ascii="Tahoma" w:hAnsi="Tahoma" w:cs="Tahoma"/>
                <w:sz w:val="19"/>
                <w:szCs w:val="19"/>
                <w:lang w:val="hr-HR"/>
              </w:rPr>
              <w:t>e</w:t>
            </w:r>
            <w:r w:rsidR="00F4335A" w:rsidRPr="00A56B67">
              <w:rPr>
                <w:rFonts w:ascii="Tahoma" w:hAnsi="Tahoma" w:cs="Tahoma"/>
                <w:sz w:val="19"/>
                <w:szCs w:val="19"/>
                <w:lang w:val="hr-HR"/>
              </w:rPr>
              <w:t>publik</w:t>
            </w:r>
            <w:r w:rsidR="00CB0645" w:rsidRPr="00A56B67">
              <w:rPr>
                <w:rFonts w:ascii="Tahoma" w:hAnsi="Tahoma" w:cs="Tahoma"/>
                <w:sz w:val="19"/>
                <w:szCs w:val="19"/>
                <w:lang w:val="hr-HR"/>
              </w:rPr>
              <w:t xml:space="preserve">e </w:t>
            </w:r>
            <w:r w:rsidR="00F4335A" w:rsidRPr="00A56B67">
              <w:rPr>
                <w:rFonts w:ascii="Tahoma" w:hAnsi="Tahoma" w:cs="Tahoma"/>
                <w:sz w:val="19"/>
                <w:szCs w:val="19"/>
                <w:lang w:val="hr-HR"/>
              </w:rPr>
              <w:t>Srpsk</w:t>
            </w:r>
            <w:r w:rsidR="00CB0645" w:rsidRPr="00A56B67">
              <w:rPr>
                <w:rFonts w:ascii="Tahoma" w:hAnsi="Tahoma" w:cs="Tahoma"/>
                <w:sz w:val="19"/>
                <w:szCs w:val="19"/>
                <w:lang w:val="hr-HR"/>
              </w:rPr>
              <w:t xml:space="preserve">e, </w:t>
            </w:r>
            <w:r w:rsidR="00F4335A" w:rsidRPr="00A56B67">
              <w:rPr>
                <w:rFonts w:ascii="Tahoma" w:hAnsi="Tahoma" w:cs="Tahoma"/>
                <w:sz w:val="19"/>
                <w:szCs w:val="19"/>
                <w:lang w:val="hr-HR"/>
              </w:rPr>
              <w:t>B</w:t>
            </w:r>
            <w:r w:rsidR="00CB0645" w:rsidRPr="00A56B67">
              <w:rPr>
                <w:rFonts w:ascii="Tahoma" w:hAnsi="Tahoma" w:cs="Tahoma"/>
                <w:sz w:val="19"/>
                <w:szCs w:val="19"/>
                <w:lang w:val="hr-HR"/>
              </w:rPr>
              <w:t>o</w:t>
            </w:r>
            <w:r w:rsidR="00F4335A" w:rsidRPr="00A56B67">
              <w:rPr>
                <w:rFonts w:ascii="Tahoma" w:hAnsi="Tahoma" w:cs="Tahoma"/>
                <w:sz w:val="19"/>
                <w:szCs w:val="19"/>
                <w:lang w:val="hr-HR"/>
              </w:rPr>
              <w:t>sn</w:t>
            </w:r>
            <w:r w:rsidR="00CB0645" w:rsidRPr="00A56B67">
              <w:rPr>
                <w:rFonts w:ascii="Tahoma" w:hAnsi="Tahoma" w:cs="Tahoma"/>
                <w:sz w:val="19"/>
                <w:szCs w:val="19"/>
                <w:lang w:val="hr-HR"/>
              </w:rPr>
              <w:t xml:space="preserve">e </w:t>
            </w:r>
            <w:r w:rsidR="00F4335A" w:rsidRPr="00A56B67">
              <w:rPr>
                <w:rFonts w:ascii="Tahoma" w:hAnsi="Tahoma" w:cs="Tahoma"/>
                <w:sz w:val="19"/>
                <w:szCs w:val="19"/>
                <w:lang w:val="hr-HR"/>
              </w:rPr>
              <w:t>i</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H</w:t>
            </w:r>
            <w:r w:rsidR="00CB0645" w:rsidRPr="00A56B67">
              <w:rPr>
                <w:rFonts w:ascii="Tahoma" w:hAnsi="Tahoma" w:cs="Tahoma"/>
                <w:sz w:val="19"/>
                <w:szCs w:val="19"/>
                <w:lang w:val="hr-HR"/>
              </w:rPr>
              <w:t>e</w:t>
            </w:r>
            <w:r w:rsidR="00F4335A" w:rsidRPr="00A56B67">
              <w:rPr>
                <w:rFonts w:ascii="Tahoma" w:hAnsi="Tahoma" w:cs="Tahoma"/>
                <w:sz w:val="19"/>
                <w:szCs w:val="19"/>
                <w:lang w:val="hr-HR"/>
              </w:rPr>
              <w:t>rc</w:t>
            </w:r>
            <w:r w:rsidR="00CB0645" w:rsidRPr="00A56B67">
              <w:rPr>
                <w:rFonts w:ascii="Tahoma" w:hAnsi="Tahoma" w:cs="Tahoma"/>
                <w:sz w:val="19"/>
                <w:szCs w:val="19"/>
                <w:lang w:val="hr-HR"/>
              </w:rPr>
              <w:t>e</w:t>
            </w:r>
            <w:r w:rsidR="00F4335A" w:rsidRPr="00A56B67">
              <w:rPr>
                <w:rFonts w:ascii="Tahoma" w:hAnsi="Tahoma" w:cs="Tahoma"/>
                <w:sz w:val="19"/>
                <w:szCs w:val="19"/>
                <w:lang w:val="hr-HR"/>
              </w:rPr>
              <w:t>g</w:t>
            </w:r>
            <w:r w:rsidR="00CB0645" w:rsidRPr="00A56B67">
              <w:rPr>
                <w:rFonts w:ascii="Tahoma" w:hAnsi="Tahoma" w:cs="Tahoma"/>
                <w:sz w:val="19"/>
                <w:szCs w:val="19"/>
                <w:lang w:val="hr-HR"/>
              </w:rPr>
              <w:t>o</w:t>
            </w:r>
            <w:r w:rsidR="00F4335A" w:rsidRPr="00A56B67">
              <w:rPr>
                <w:rFonts w:ascii="Tahoma" w:hAnsi="Tahoma" w:cs="Tahoma"/>
                <w:sz w:val="19"/>
                <w:szCs w:val="19"/>
                <w:lang w:val="hr-HR"/>
              </w:rPr>
              <w:t>vin</w:t>
            </w:r>
            <w:r w:rsidR="00CB0645" w:rsidRPr="00A56B67">
              <w:rPr>
                <w:rFonts w:ascii="Tahoma" w:hAnsi="Tahoma" w:cs="Tahoma"/>
                <w:sz w:val="19"/>
                <w:szCs w:val="19"/>
                <w:lang w:val="hr-HR"/>
              </w:rPr>
              <w:t>e (</w:t>
            </w:r>
            <w:r w:rsidR="00F4335A" w:rsidRPr="00A56B67">
              <w:rPr>
                <w:rFonts w:ascii="Tahoma" w:hAnsi="Tahoma" w:cs="Tahoma"/>
                <w:sz w:val="19"/>
                <w:szCs w:val="19"/>
                <w:lang w:val="hr-HR"/>
              </w:rPr>
              <w:t>u</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d</w:t>
            </w:r>
            <w:r w:rsidR="00CB0645" w:rsidRPr="00A56B67">
              <w:rPr>
                <w:rFonts w:ascii="Tahoma" w:hAnsi="Tahoma" w:cs="Tahoma"/>
                <w:sz w:val="19"/>
                <w:szCs w:val="19"/>
                <w:lang w:val="hr-HR"/>
              </w:rPr>
              <w:t>a</w:t>
            </w:r>
            <w:r w:rsidR="00F4335A" w:rsidRPr="00A56B67">
              <w:rPr>
                <w:rFonts w:ascii="Tahoma" w:hAnsi="Tahoma" w:cs="Tahoma"/>
                <w:sz w:val="19"/>
                <w:szCs w:val="19"/>
                <w:lang w:val="hr-HR"/>
              </w:rPr>
              <w:t>lј</w:t>
            </w:r>
            <w:r w:rsidR="00CB0645" w:rsidRPr="00A56B67">
              <w:rPr>
                <w:rFonts w:ascii="Tahoma" w:hAnsi="Tahoma" w:cs="Tahoma"/>
                <w:sz w:val="19"/>
                <w:szCs w:val="19"/>
                <w:lang w:val="hr-HR"/>
              </w:rPr>
              <w:t>e</w:t>
            </w:r>
            <w:r w:rsidR="00F4335A" w:rsidRPr="00A56B67">
              <w:rPr>
                <w:rFonts w:ascii="Tahoma" w:hAnsi="Tahoma" w:cs="Tahoma"/>
                <w:sz w:val="19"/>
                <w:szCs w:val="19"/>
                <w:lang w:val="hr-HR"/>
              </w:rPr>
              <w:t>m</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t</w:t>
            </w:r>
            <w:r w:rsidR="00CB0645" w:rsidRPr="00A56B67">
              <w:rPr>
                <w:rFonts w:ascii="Tahoma" w:hAnsi="Tahoma" w:cs="Tahoma"/>
                <w:sz w:val="19"/>
                <w:szCs w:val="19"/>
                <w:lang w:val="hr-HR"/>
              </w:rPr>
              <w:t>e</w:t>
            </w:r>
            <w:r w:rsidR="00F4335A" w:rsidRPr="00A56B67">
              <w:rPr>
                <w:rFonts w:ascii="Tahoma" w:hAnsi="Tahoma" w:cs="Tahoma"/>
                <w:sz w:val="19"/>
                <w:szCs w:val="19"/>
                <w:lang w:val="hr-HR"/>
              </w:rPr>
              <w:t>kstu</w:t>
            </w:r>
            <w:r w:rsidR="00CB0645" w:rsidRPr="00A56B67">
              <w:rPr>
                <w:rFonts w:ascii="Tahoma" w:hAnsi="Tahoma" w:cs="Tahoma"/>
                <w:sz w:val="19"/>
                <w:szCs w:val="19"/>
                <w:lang w:val="hr-HR"/>
              </w:rPr>
              <w:t xml:space="preserve"> </w:t>
            </w:r>
            <w:r w:rsidR="00F4335A" w:rsidRPr="00A56B67">
              <w:rPr>
                <w:rFonts w:ascii="Tahoma" w:hAnsi="Tahoma" w:cs="Tahoma"/>
                <w:b/>
                <w:sz w:val="19"/>
                <w:szCs w:val="19"/>
                <w:lang w:val="hr-HR"/>
              </w:rPr>
              <w:t>Izvršil</w:t>
            </w:r>
            <w:r w:rsidR="00CB0645" w:rsidRPr="00A56B67">
              <w:rPr>
                <w:rFonts w:ascii="Tahoma" w:hAnsi="Tahoma" w:cs="Tahoma"/>
                <w:b/>
                <w:sz w:val="19"/>
                <w:szCs w:val="19"/>
                <w:lang w:val="hr-HR"/>
              </w:rPr>
              <w:t>a</w:t>
            </w:r>
            <w:r w:rsidR="00F4335A" w:rsidRPr="00A56B67">
              <w:rPr>
                <w:rFonts w:ascii="Tahoma" w:hAnsi="Tahoma" w:cs="Tahoma"/>
                <w:b/>
                <w:sz w:val="19"/>
                <w:szCs w:val="19"/>
                <w:lang w:val="hr-HR"/>
              </w:rPr>
              <w:t>c</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k</w:t>
            </w:r>
            <w:r w:rsidR="00CB0645" w:rsidRPr="00A56B67">
              <w:rPr>
                <w:rFonts w:ascii="Tahoma" w:hAnsi="Tahoma" w:cs="Tahoma"/>
                <w:sz w:val="19"/>
                <w:szCs w:val="19"/>
                <w:lang w:val="hr-HR"/>
              </w:rPr>
              <w:t>o</w:t>
            </w:r>
            <w:r w:rsidR="00F4335A" w:rsidRPr="00A56B67">
              <w:rPr>
                <w:rFonts w:ascii="Tahoma" w:hAnsi="Tahoma" w:cs="Tahoma"/>
                <w:sz w:val="19"/>
                <w:szCs w:val="19"/>
                <w:lang w:val="hr-HR"/>
              </w:rPr>
              <w:t>g</w:t>
            </w:r>
            <w:r w:rsidR="00CB0645" w:rsidRPr="00A56B67">
              <w:rPr>
                <w:rFonts w:ascii="Tahoma" w:hAnsi="Tahoma" w:cs="Tahoma"/>
                <w:sz w:val="19"/>
                <w:szCs w:val="19"/>
                <w:lang w:val="hr-HR"/>
              </w:rPr>
              <w:t xml:space="preserve">a </w:t>
            </w:r>
            <w:r w:rsidR="00F4335A" w:rsidRPr="00A56B67">
              <w:rPr>
                <w:rFonts w:ascii="Tahoma" w:hAnsi="Tahoma" w:cs="Tahoma"/>
                <w:sz w:val="19"/>
                <w:szCs w:val="19"/>
                <w:lang w:val="hr-HR"/>
              </w:rPr>
              <w:t>z</w:t>
            </w:r>
            <w:r w:rsidR="00CB0645" w:rsidRPr="00A56B67">
              <w:rPr>
                <w:rFonts w:ascii="Tahoma" w:hAnsi="Tahoma" w:cs="Tahoma"/>
                <w:sz w:val="19"/>
                <w:szCs w:val="19"/>
                <w:lang w:val="hr-HR"/>
              </w:rPr>
              <w:t>a</w:t>
            </w:r>
            <w:r w:rsidR="00F4335A" w:rsidRPr="00A56B67">
              <w:rPr>
                <w:rFonts w:ascii="Tahoma" w:hAnsi="Tahoma" w:cs="Tahoma"/>
                <w:sz w:val="19"/>
                <w:szCs w:val="19"/>
                <w:lang w:val="hr-HR"/>
              </w:rPr>
              <w:t>stup</w:t>
            </w:r>
            <w:r w:rsidR="00CB0645" w:rsidRPr="00A56B67">
              <w:rPr>
                <w:rFonts w:ascii="Tahoma" w:hAnsi="Tahoma" w:cs="Tahoma"/>
                <w:sz w:val="19"/>
                <w:szCs w:val="19"/>
                <w:lang w:val="hr-HR"/>
              </w:rPr>
              <w:t xml:space="preserve">a </w:t>
            </w:r>
            <w:r w:rsidR="00F4335A" w:rsidRPr="00A56B67">
              <w:rPr>
                <w:rFonts w:ascii="Tahoma" w:hAnsi="Tahoma" w:cs="Tahoma"/>
                <w:sz w:val="19"/>
                <w:szCs w:val="19"/>
                <w:lang w:val="sr-Cyrl-CS"/>
              </w:rPr>
              <w:t>direktor</w:t>
            </w:r>
            <w:r>
              <w:rPr>
                <w:rFonts w:ascii="Tahoma" w:hAnsi="Tahoma" w:cs="Tahoma"/>
                <w:sz w:val="19"/>
                <w:szCs w:val="19"/>
                <w:lang w:val="sr-Latn-RS"/>
              </w:rPr>
              <w:t xml:space="preserve"> ___________________</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p</w:t>
            </w:r>
            <w:r w:rsidR="00335F6B" w:rsidRPr="00A56B67">
              <w:rPr>
                <w:rFonts w:ascii="Tahoma" w:hAnsi="Tahoma" w:cs="Tahoma"/>
                <w:sz w:val="19"/>
                <w:szCs w:val="19"/>
                <w:lang w:val="hr-HR"/>
              </w:rPr>
              <w:t>o o</w:t>
            </w:r>
            <w:r w:rsidR="00F4335A" w:rsidRPr="00A56B67">
              <w:rPr>
                <w:rFonts w:ascii="Tahoma" w:hAnsi="Tahoma" w:cs="Tahoma"/>
                <w:sz w:val="19"/>
                <w:szCs w:val="19"/>
                <w:lang w:val="hr-HR"/>
              </w:rPr>
              <w:t>sn</w:t>
            </w:r>
            <w:r w:rsidR="00335F6B" w:rsidRPr="00A56B67">
              <w:rPr>
                <w:rFonts w:ascii="Tahoma" w:hAnsi="Tahoma" w:cs="Tahoma"/>
                <w:sz w:val="19"/>
                <w:szCs w:val="19"/>
                <w:lang w:val="hr-HR"/>
              </w:rPr>
              <w:t>o</w:t>
            </w:r>
            <w:r w:rsidR="00F4335A" w:rsidRPr="00A56B67">
              <w:rPr>
                <w:rFonts w:ascii="Tahoma" w:hAnsi="Tahoma" w:cs="Tahoma"/>
                <w:sz w:val="19"/>
                <w:szCs w:val="19"/>
                <w:lang w:val="hr-HR"/>
              </w:rPr>
              <w:t>vu</w:t>
            </w:r>
            <w:r w:rsidR="00335F6B" w:rsidRPr="00A56B67">
              <w:rPr>
                <w:rFonts w:ascii="Tahoma" w:hAnsi="Tahoma" w:cs="Tahoma"/>
                <w:sz w:val="19"/>
                <w:szCs w:val="19"/>
                <w:lang w:val="hr-HR"/>
              </w:rPr>
              <w:t xml:space="preserve"> </w:t>
            </w:r>
            <w:r w:rsidR="00F4335A" w:rsidRPr="00A56B67">
              <w:rPr>
                <w:rFonts w:ascii="Tahoma" w:hAnsi="Tahoma" w:cs="Tahoma"/>
                <w:sz w:val="19"/>
                <w:szCs w:val="19"/>
                <w:lang w:val="hr-HR"/>
              </w:rPr>
              <w:t>St</w:t>
            </w:r>
            <w:r w:rsidR="00335F6B" w:rsidRPr="00A56B67">
              <w:rPr>
                <w:rFonts w:ascii="Tahoma" w:hAnsi="Tahoma" w:cs="Tahoma"/>
                <w:sz w:val="19"/>
                <w:szCs w:val="19"/>
                <w:lang w:val="hr-HR"/>
              </w:rPr>
              <w:t>a</w:t>
            </w:r>
            <w:r w:rsidR="00F4335A" w:rsidRPr="00A56B67">
              <w:rPr>
                <w:rFonts w:ascii="Tahoma" w:hAnsi="Tahoma" w:cs="Tahoma"/>
                <w:sz w:val="19"/>
                <w:szCs w:val="19"/>
                <w:lang w:val="hr-HR"/>
              </w:rPr>
              <w:t>tut</w:t>
            </w:r>
            <w:r w:rsidR="00335F6B" w:rsidRPr="00A56B67">
              <w:rPr>
                <w:rFonts w:ascii="Tahoma" w:hAnsi="Tahoma" w:cs="Tahoma"/>
                <w:sz w:val="19"/>
                <w:szCs w:val="19"/>
                <w:lang w:val="hr-HR"/>
              </w:rPr>
              <w:t xml:space="preserve">a </w:t>
            </w:r>
            <w:r w:rsidR="00F4335A" w:rsidRPr="00A56B67">
              <w:rPr>
                <w:rFonts w:ascii="Tahoma" w:hAnsi="Tahoma" w:cs="Tahoma"/>
                <w:sz w:val="19"/>
                <w:szCs w:val="19"/>
                <w:lang w:val="sr-Cyrl-BA"/>
              </w:rPr>
              <w:t>Društva</w:t>
            </w:r>
            <w:r w:rsidR="00335F6B" w:rsidRPr="00A56B67">
              <w:rPr>
                <w:rFonts w:ascii="Tahoma" w:hAnsi="Tahoma" w:cs="Tahoma"/>
                <w:sz w:val="19"/>
                <w:szCs w:val="19"/>
                <w:lang w:val="hr-HR"/>
              </w:rPr>
              <w:t>,</w:t>
            </w:r>
            <w:r w:rsidR="00D6447A" w:rsidRPr="00A56B67">
              <w:rPr>
                <w:rFonts w:ascii="Tahoma" w:hAnsi="Tahoma" w:cs="Tahoma"/>
                <w:sz w:val="19"/>
                <w:szCs w:val="19"/>
                <w:lang w:val="sr-Cyrl-BA"/>
              </w:rPr>
              <w:t xml:space="preserve"> </w:t>
            </w:r>
            <w:r w:rsidR="00F4335A" w:rsidRPr="00A56B67">
              <w:rPr>
                <w:rFonts w:ascii="Tahoma" w:hAnsi="Tahoma" w:cs="Tahoma"/>
                <w:sz w:val="19"/>
                <w:szCs w:val="19"/>
                <w:lang w:val="hr-HR"/>
              </w:rPr>
              <w:t>s</w:t>
            </w:r>
            <w:r w:rsidR="00CB0645" w:rsidRPr="00A56B67">
              <w:rPr>
                <w:rFonts w:ascii="Tahoma" w:hAnsi="Tahoma" w:cs="Tahoma"/>
                <w:sz w:val="19"/>
                <w:szCs w:val="19"/>
                <w:lang w:val="hr-HR"/>
              </w:rPr>
              <w:t xml:space="preserve"> </w:t>
            </w:r>
            <w:r w:rsidR="00F4335A" w:rsidRPr="00A56B67">
              <w:rPr>
                <w:rFonts w:ascii="Tahoma" w:hAnsi="Tahoma" w:cs="Tahoma"/>
                <w:sz w:val="19"/>
                <w:szCs w:val="19"/>
                <w:lang w:val="hr-HR"/>
              </w:rPr>
              <w:t>drug</w:t>
            </w:r>
            <w:r w:rsidR="00CB0645" w:rsidRPr="00A56B67">
              <w:rPr>
                <w:rFonts w:ascii="Tahoma" w:hAnsi="Tahoma" w:cs="Tahoma"/>
                <w:sz w:val="19"/>
                <w:szCs w:val="19"/>
                <w:lang w:val="hr-HR"/>
              </w:rPr>
              <w:t xml:space="preserve">e </w:t>
            </w:r>
            <w:r w:rsidR="00F4335A" w:rsidRPr="00A56B67">
              <w:rPr>
                <w:rFonts w:ascii="Tahoma" w:hAnsi="Tahoma" w:cs="Tahoma"/>
                <w:sz w:val="19"/>
                <w:szCs w:val="19"/>
                <w:lang w:val="hr-HR"/>
              </w:rPr>
              <w:t>str</w:t>
            </w:r>
            <w:r w:rsidR="00CB0645" w:rsidRPr="00A56B67">
              <w:rPr>
                <w:rFonts w:ascii="Tahoma" w:hAnsi="Tahoma" w:cs="Tahoma"/>
                <w:sz w:val="19"/>
                <w:szCs w:val="19"/>
                <w:lang w:val="hr-HR"/>
              </w:rPr>
              <w:t>a</w:t>
            </w:r>
            <w:r w:rsidR="00F4335A" w:rsidRPr="00A56B67">
              <w:rPr>
                <w:rFonts w:ascii="Tahoma" w:hAnsi="Tahoma" w:cs="Tahoma"/>
                <w:sz w:val="19"/>
                <w:szCs w:val="19"/>
                <w:lang w:val="hr-HR"/>
              </w:rPr>
              <w:t>n</w:t>
            </w:r>
            <w:r w:rsidR="00CB0645" w:rsidRPr="00A56B67">
              <w:rPr>
                <w:rFonts w:ascii="Tahoma" w:hAnsi="Tahoma" w:cs="Tahoma"/>
                <w:sz w:val="19"/>
                <w:szCs w:val="19"/>
                <w:lang w:val="hr-HR"/>
              </w:rPr>
              <w:t>e.</w:t>
            </w:r>
          </w:p>
        </w:tc>
        <w:tc>
          <w:tcPr>
            <w:tcW w:w="5704" w:type="dxa"/>
            <w:gridSpan w:val="2"/>
            <w:vMerge w:val="restart"/>
          </w:tcPr>
          <w:p w14:paraId="5B93A151" w14:textId="456A45A1" w:rsidR="00A97D30" w:rsidRPr="00A56B67" w:rsidRDefault="00A97D30" w:rsidP="005444C9">
            <w:pPr>
              <w:widowControl w:val="0"/>
              <w:jc w:val="both"/>
              <w:rPr>
                <w:rFonts w:ascii="Tahoma" w:hAnsi="Tahoma" w:cs="Tahoma"/>
                <w:sz w:val="19"/>
                <w:szCs w:val="19"/>
              </w:rPr>
            </w:pPr>
          </w:p>
        </w:tc>
      </w:tr>
      <w:tr w:rsidR="00A97D30" w:rsidRPr="00A56B67" w14:paraId="4A822103" w14:textId="77777777" w:rsidTr="00A56B67">
        <w:trPr>
          <w:trHeight w:val="266"/>
        </w:trPr>
        <w:tc>
          <w:tcPr>
            <w:tcW w:w="11007" w:type="dxa"/>
            <w:gridSpan w:val="2"/>
            <w:vMerge/>
          </w:tcPr>
          <w:p w14:paraId="2F45546F" w14:textId="77777777" w:rsidR="00A97D30" w:rsidRPr="00A56B67" w:rsidRDefault="00A97D30">
            <w:pPr>
              <w:rPr>
                <w:rFonts w:ascii="Tahoma" w:hAnsi="Tahoma" w:cs="Tahoma"/>
                <w:sz w:val="19"/>
                <w:szCs w:val="19"/>
              </w:rPr>
            </w:pPr>
          </w:p>
        </w:tc>
        <w:tc>
          <w:tcPr>
            <w:tcW w:w="5704" w:type="dxa"/>
            <w:gridSpan w:val="2"/>
            <w:vMerge/>
          </w:tcPr>
          <w:p w14:paraId="11C4EB43" w14:textId="77777777" w:rsidR="00A97D30" w:rsidRPr="00A56B67" w:rsidRDefault="00A97D30">
            <w:pPr>
              <w:rPr>
                <w:rFonts w:ascii="Tahoma" w:hAnsi="Tahoma" w:cs="Tahoma"/>
                <w:sz w:val="19"/>
                <w:szCs w:val="19"/>
              </w:rPr>
            </w:pPr>
          </w:p>
        </w:tc>
      </w:tr>
      <w:tr w:rsidR="00A97D30" w:rsidRPr="00A56B67" w14:paraId="362F9F1D" w14:textId="77777777" w:rsidTr="00A56B67">
        <w:trPr>
          <w:trHeight w:val="266"/>
        </w:trPr>
        <w:tc>
          <w:tcPr>
            <w:tcW w:w="11007" w:type="dxa"/>
            <w:gridSpan w:val="2"/>
            <w:vMerge/>
          </w:tcPr>
          <w:p w14:paraId="7D39485A" w14:textId="77777777" w:rsidR="00A97D30" w:rsidRPr="00A56B67" w:rsidRDefault="00A97D30">
            <w:pPr>
              <w:rPr>
                <w:rFonts w:ascii="Tahoma" w:hAnsi="Tahoma" w:cs="Tahoma"/>
                <w:sz w:val="19"/>
                <w:szCs w:val="19"/>
              </w:rPr>
            </w:pPr>
          </w:p>
        </w:tc>
        <w:tc>
          <w:tcPr>
            <w:tcW w:w="5704" w:type="dxa"/>
            <w:gridSpan w:val="2"/>
            <w:vMerge/>
          </w:tcPr>
          <w:p w14:paraId="1999A3DA" w14:textId="77777777" w:rsidR="00A97D30" w:rsidRPr="00A56B67" w:rsidRDefault="00A97D30">
            <w:pPr>
              <w:rPr>
                <w:rFonts w:ascii="Tahoma" w:hAnsi="Tahoma" w:cs="Tahoma"/>
                <w:sz w:val="19"/>
                <w:szCs w:val="19"/>
              </w:rPr>
            </w:pPr>
          </w:p>
        </w:tc>
      </w:tr>
      <w:tr w:rsidR="00A97D30" w:rsidRPr="00A56B67" w14:paraId="1E5D0183" w14:textId="77777777" w:rsidTr="00A56B67">
        <w:trPr>
          <w:trHeight w:val="266"/>
        </w:trPr>
        <w:tc>
          <w:tcPr>
            <w:tcW w:w="11007" w:type="dxa"/>
            <w:gridSpan w:val="2"/>
            <w:vMerge/>
          </w:tcPr>
          <w:p w14:paraId="5BF7E8DC" w14:textId="77777777" w:rsidR="00A97D30" w:rsidRPr="00A56B67" w:rsidRDefault="00A97D30">
            <w:pPr>
              <w:rPr>
                <w:rFonts w:ascii="Tahoma" w:hAnsi="Tahoma" w:cs="Tahoma"/>
                <w:sz w:val="19"/>
                <w:szCs w:val="19"/>
              </w:rPr>
            </w:pPr>
          </w:p>
        </w:tc>
        <w:tc>
          <w:tcPr>
            <w:tcW w:w="5704" w:type="dxa"/>
            <w:gridSpan w:val="2"/>
            <w:vMerge/>
          </w:tcPr>
          <w:p w14:paraId="50AD2B25" w14:textId="77777777" w:rsidR="00A97D30" w:rsidRPr="00A56B67" w:rsidRDefault="00A97D30">
            <w:pPr>
              <w:rPr>
                <w:rFonts w:ascii="Tahoma" w:hAnsi="Tahoma" w:cs="Tahoma"/>
                <w:sz w:val="19"/>
                <w:szCs w:val="19"/>
              </w:rPr>
            </w:pPr>
          </w:p>
        </w:tc>
      </w:tr>
      <w:tr w:rsidR="00A97D30" w:rsidRPr="00A56B67" w14:paraId="06A6F982" w14:textId="77777777" w:rsidTr="00A56B67">
        <w:trPr>
          <w:trHeight w:val="266"/>
        </w:trPr>
        <w:tc>
          <w:tcPr>
            <w:tcW w:w="11007" w:type="dxa"/>
            <w:gridSpan w:val="2"/>
            <w:vMerge/>
          </w:tcPr>
          <w:p w14:paraId="710FB49C" w14:textId="77777777" w:rsidR="00A97D30" w:rsidRPr="00A56B67" w:rsidRDefault="00A97D30">
            <w:pPr>
              <w:rPr>
                <w:rFonts w:ascii="Tahoma" w:hAnsi="Tahoma" w:cs="Tahoma"/>
                <w:sz w:val="19"/>
                <w:szCs w:val="19"/>
              </w:rPr>
            </w:pPr>
          </w:p>
        </w:tc>
        <w:tc>
          <w:tcPr>
            <w:tcW w:w="5704" w:type="dxa"/>
            <w:gridSpan w:val="2"/>
            <w:vMerge/>
          </w:tcPr>
          <w:p w14:paraId="0290C374" w14:textId="77777777" w:rsidR="00A97D30" w:rsidRPr="00A56B67" w:rsidRDefault="00A97D30">
            <w:pPr>
              <w:rPr>
                <w:rFonts w:ascii="Tahoma" w:hAnsi="Tahoma" w:cs="Tahoma"/>
                <w:sz w:val="19"/>
                <w:szCs w:val="19"/>
              </w:rPr>
            </w:pPr>
          </w:p>
        </w:tc>
      </w:tr>
      <w:tr w:rsidR="00A97D30" w:rsidRPr="00A56B67" w14:paraId="093D49DA" w14:textId="77777777" w:rsidTr="00A56B67">
        <w:trPr>
          <w:trHeight w:val="266"/>
        </w:trPr>
        <w:tc>
          <w:tcPr>
            <w:tcW w:w="11007" w:type="dxa"/>
            <w:gridSpan w:val="2"/>
            <w:vMerge/>
          </w:tcPr>
          <w:p w14:paraId="4EBEA4D4" w14:textId="77777777" w:rsidR="00A97D30" w:rsidRPr="00A56B67" w:rsidRDefault="00A97D30">
            <w:pPr>
              <w:rPr>
                <w:rFonts w:ascii="Tahoma" w:hAnsi="Tahoma" w:cs="Tahoma"/>
                <w:sz w:val="19"/>
                <w:szCs w:val="19"/>
              </w:rPr>
            </w:pPr>
          </w:p>
        </w:tc>
        <w:tc>
          <w:tcPr>
            <w:tcW w:w="5704" w:type="dxa"/>
            <w:gridSpan w:val="2"/>
            <w:vMerge/>
          </w:tcPr>
          <w:p w14:paraId="02C6371F" w14:textId="77777777" w:rsidR="00A97D30" w:rsidRPr="00A56B67" w:rsidRDefault="00A97D30">
            <w:pPr>
              <w:rPr>
                <w:rFonts w:ascii="Tahoma" w:hAnsi="Tahoma" w:cs="Tahoma"/>
                <w:sz w:val="19"/>
                <w:szCs w:val="19"/>
              </w:rPr>
            </w:pPr>
          </w:p>
        </w:tc>
      </w:tr>
      <w:tr w:rsidR="00A97D30" w:rsidRPr="00A56B67" w14:paraId="1EAB47DA" w14:textId="77777777" w:rsidTr="00A56B67">
        <w:tc>
          <w:tcPr>
            <w:tcW w:w="11007" w:type="dxa"/>
            <w:gridSpan w:val="2"/>
          </w:tcPr>
          <w:p w14:paraId="0F46DC69" w14:textId="77777777" w:rsidR="00A97D30" w:rsidRPr="00A56B67" w:rsidRDefault="00A97D30">
            <w:pPr>
              <w:widowControl w:val="0"/>
              <w:snapToGrid w:val="0"/>
              <w:rPr>
                <w:rFonts w:ascii="Tahoma" w:hAnsi="Tahoma" w:cs="Tahoma"/>
                <w:sz w:val="19"/>
                <w:szCs w:val="19"/>
              </w:rPr>
            </w:pPr>
          </w:p>
        </w:tc>
        <w:tc>
          <w:tcPr>
            <w:tcW w:w="5704" w:type="dxa"/>
            <w:gridSpan w:val="2"/>
          </w:tcPr>
          <w:p w14:paraId="2C8252B2" w14:textId="77777777" w:rsidR="00C83201" w:rsidRPr="00A56B67" w:rsidRDefault="00C83201">
            <w:pPr>
              <w:widowControl w:val="0"/>
              <w:snapToGrid w:val="0"/>
              <w:rPr>
                <w:rFonts w:ascii="Tahoma" w:hAnsi="Tahoma" w:cs="Tahoma"/>
                <w:sz w:val="19"/>
                <w:szCs w:val="19"/>
              </w:rPr>
            </w:pPr>
          </w:p>
        </w:tc>
      </w:tr>
      <w:tr w:rsidR="00A97D30" w:rsidRPr="00A56B67" w14:paraId="6FCF66B3" w14:textId="77777777" w:rsidTr="00A56B67">
        <w:tc>
          <w:tcPr>
            <w:tcW w:w="11007" w:type="dxa"/>
            <w:gridSpan w:val="2"/>
          </w:tcPr>
          <w:p w14:paraId="2BF03579" w14:textId="47475537" w:rsidR="00A97D30" w:rsidRPr="00A56B67" w:rsidRDefault="00A97D30">
            <w:pPr>
              <w:widowControl w:val="0"/>
              <w:snapToGrid w:val="0"/>
              <w:jc w:val="both"/>
              <w:rPr>
                <w:rFonts w:ascii="Tahoma" w:hAnsi="Tahoma" w:cs="Tahoma"/>
                <w:b/>
                <w:sz w:val="19"/>
                <w:szCs w:val="19"/>
                <w:lang w:val="hr-HR"/>
              </w:rPr>
            </w:pPr>
            <w:r w:rsidRPr="00A56B67">
              <w:rPr>
                <w:rFonts w:ascii="Tahoma" w:hAnsi="Tahoma" w:cs="Tahoma"/>
                <w:b/>
                <w:sz w:val="19"/>
                <w:szCs w:val="19"/>
                <w:lang w:val="hr-HR"/>
              </w:rPr>
              <w:t>1.</w:t>
            </w:r>
            <w:r w:rsidRPr="00A56B67">
              <w:rPr>
                <w:rFonts w:ascii="Tahoma" w:hAnsi="Tahoma" w:cs="Tahoma"/>
                <w:b/>
                <w:sz w:val="19"/>
                <w:szCs w:val="19"/>
              </w:rPr>
              <w:t xml:space="preserve"> </w:t>
            </w:r>
            <w:r w:rsidR="00F4335A" w:rsidRPr="00A56B67">
              <w:rPr>
                <w:rFonts w:ascii="Tahoma" w:hAnsi="Tahoma" w:cs="Tahoma"/>
                <w:b/>
                <w:sz w:val="19"/>
                <w:szCs w:val="19"/>
                <w:lang w:val="hr-HR"/>
              </w:rPr>
              <w:t>PR</w:t>
            </w:r>
            <w:r w:rsidRPr="00A56B67">
              <w:rPr>
                <w:rFonts w:ascii="Tahoma" w:hAnsi="Tahoma" w:cs="Tahoma"/>
                <w:b/>
                <w:sz w:val="19"/>
                <w:szCs w:val="19"/>
                <w:lang w:val="hr-HR"/>
              </w:rPr>
              <w:t>E</w:t>
            </w:r>
            <w:r w:rsidR="00F4335A" w:rsidRPr="00A56B67">
              <w:rPr>
                <w:rFonts w:ascii="Tahoma" w:hAnsi="Tahoma" w:cs="Tahoma"/>
                <w:b/>
                <w:sz w:val="19"/>
                <w:szCs w:val="19"/>
                <w:lang w:val="hr-HR"/>
              </w:rPr>
              <w:t>D</w:t>
            </w:r>
            <w:r w:rsidRPr="00A56B67">
              <w:rPr>
                <w:rFonts w:ascii="Tahoma" w:hAnsi="Tahoma" w:cs="Tahoma"/>
                <w:b/>
                <w:sz w:val="19"/>
                <w:szCs w:val="19"/>
                <w:lang w:val="hr-HR"/>
              </w:rPr>
              <w:t xml:space="preserve">MET </w:t>
            </w:r>
            <w:r w:rsidR="00F4335A" w:rsidRPr="00A56B67">
              <w:rPr>
                <w:rFonts w:ascii="Tahoma" w:hAnsi="Tahoma" w:cs="Tahoma"/>
                <w:b/>
                <w:sz w:val="19"/>
                <w:szCs w:val="19"/>
                <w:lang w:val="hr-HR"/>
              </w:rPr>
              <w:t>UG</w:t>
            </w:r>
            <w:r w:rsidRPr="00A56B67">
              <w:rPr>
                <w:rFonts w:ascii="Tahoma" w:hAnsi="Tahoma" w:cs="Tahoma"/>
                <w:b/>
                <w:sz w:val="19"/>
                <w:szCs w:val="19"/>
                <w:lang w:val="hr-HR"/>
              </w:rPr>
              <w:t>O</w:t>
            </w:r>
            <w:r w:rsidR="00F4335A" w:rsidRPr="00A56B67">
              <w:rPr>
                <w:rFonts w:ascii="Tahoma" w:hAnsi="Tahoma" w:cs="Tahoma"/>
                <w:b/>
                <w:sz w:val="19"/>
                <w:szCs w:val="19"/>
                <w:lang w:val="hr-HR"/>
              </w:rPr>
              <w:t>V</w:t>
            </w:r>
            <w:r w:rsidRPr="00A56B67">
              <w:rPr>
                <w:rFonts w:ascii="Tahoma" w:hAnsi="Tahoma" w:cs="Tahoma"/>
                <w:b/>
                <w:sz w:val="19"/>
                <w:szCs w:val="19"/>
                <w:lang w:val="hr-HR"/>
              </w:rPr>
              <w:t>O</w:t>
            </w:r>
            <w:r w:rsidR="00F4335A" w:rsidRPr="00A56B67">
              <w:rPr>
                <w:rFonts w:ascii="Tahoma" w:hAnsi="Tahoma" w:cs="Tahoma"/>
                <w:b/>
                <w:sz w:val="19"/>
                <w:szCs w:val="19"/>
                <w:lang w:val="hr-HR"/>
              </w:rPr>
              <w:t>R</w:t>
            </w:r>
            <w:r w:rsidRPr="00A56B67">
              <w:rPr>
                <w:rFonts w:ascii="Tahoma" w:hAnsi="Tahoma" w:cs="Tahoma"/>
                <w:b/>
                <w:sz w:val="19"/>
                <w:szCs w:val="19"/>
                <w:lang w:val="hr-HR"/>
              </w:rPr>
              <w:t>A</w:t>
            </w:r>
          </w:p>
        </w:tc>
        <w:tc>
          <w:tcPr>
            <w:tcW w:w="5704" w:type="dxa"/>
            <w:gridSpan w:val="2"/>
          </w:tcPr>
          <w:p w14:paraId="394038CA" w14:textId="18FE14B2" w:rsidR="00A97D30" w:rsidRPr="00A56B67" w:rsidRDefault="00A97D30">
            <w:pPr>
              <w:widowControl w:val="0"/>
              <w:snapToGrid w:val="0"/>
              <w:jc w:val="both"/>
              <w:rPr>
                <w:rFonts w:ascii="Tahoma" w:hAnsi="Tahoma" w:cs="Tahoma"/>
                <w:b/>
                <w:sz w:val="19"/>
                <w:szCs w:val="19"/>
              </w:rPr>
            </w:pPr>
          </w:p>
        </w:tc>
      </w:tr>
      <w:tr w:rsidR="00A97D30" w:rsidRPr="00A56B67" w14:paraId="686773E2" w14:textId="77777777" w:rsidTr="00A56B67">
        <w:tc>
          <w:tcPr>
            <w:tcW w:w="11007" w:type="dxa"/>
            <w:gridSpan w:val="2"/>
          </w:tcPr>
          <w:p w14:paraId="7463A8D0" w14:textId="3088FAE0" w:rsidR="002D3117" w:rsidRPr="00A56B67" w:rsidRDefault="00D842A0" w:rsidP="00F87363">
            <w:pPr>
              <w:widowControl w:val="0"/>
              <w:snapToGrid w:val="0"/>
              <w:jc w:val="both"/>
              <w:rPr>
                <w:rFonts w:ascii="Tahoma" w:eastAsia="Calibri" w:hAnsi="Tahoma" w:cs="Tahoma"/>
                <w:sz w:val="19"/>
                <w:szCs w:val="19"/>
                <w:highlight w:val="yellow"/>
                <w:shd w:val="clear" w:color="auto" w:fill="FFFFFF"/>
                <w:lang w:val="sr-Cyrl-RS" w:eastAsia="en-US"/>
              </w:rPr>
            </w:pPr>
            <w:r w:rsidRPr="00A56B67">
              <w:rPr>
                <w:rFonts w:ascii="Tahoma" w:hAnsi="Tahoma" w:cs="Tahoma"/>
                <w:sz w:val="19"/>
                <w:szCs w:val="19"/>
                <w:lang w:val="hr-HR"/>
              </w:rPr>
              <w:t>1.1.</w:t>
            </w:r>
            <w:bookmarkStart w:id="0" w:name="OLE_LINK188"/>
            <w:bookmarkStart w:id="1" w:name="OLE_LINK189"/>
            <w:bookmarkStart w:id="2" w:name="OLE_LINK135"/>
            <w:bookmarkStart w:id="3" w:name="OLE_LINK136"/>
            <w:r w:rsidR="003E799A" w:rsidRPr="00A56B67">
              <w:rPr>
                <w:rFonts w:ascii="Tahoma" w:hAnsi="Tahoma" w:cs="Tahoma"/>
                <w:sz w:val="19"/>
                <w:szCs w:val="19"/>
              </w:rPr>
              <w:t xml:space="preserve"> </w:t>
            </w:r>
            <w:bookmarkEnd w:id="0"/>
            <w:bookmarkEnd w:id="1"/>
            <w:bookmarkEnd w:id="2"/>
            <w:bookmarkEnd w:id="3"/>
            <w:r w:rsidR="00F4335A" w:rsidRPr="00A56B67">
              <w:rPr>
                <w:rFonts w:ascii="Tahoma" w:hAnsi="Tahoma" w:cs="Tahoma"/>
                <w:sz w:val="19"/>
                <w:szCs w:val="19"/>
              </w:rPr>
              <w:t>Predmet</w:t>
            </w:r>
            <w:r w:rsidR="00F87363" w:rsidRPr="00A56B67">
              <w:rPr>
                <w:rFonts w:ascii="Tahoma" w:hAnsi="Tahoma" w:cs="Tahoma"/>
                <w:sz w:val="19"/>
                <w:szCs w:val="19"/>
              </w:rPr>
              <w:t xml:space="preserve"> </w:t>
            </w:r>
            <w:r w:rsidR="00F4335A" w:rsidRPr="00A56B67">
              <w:rPr>
                <w:rFonts w:ascii="Tahoma" w:hAnsi="Tahoma" w:cs="Tahoma"/>
                <w:sz w:val="19"/>
                <w:szCs w:val="19"/>
              </w:rPr>
              <w:t>ovog</w:t>
            </w:r>
            <w:r w:rsidR="00F87363" w:rsidRPr="00A56B67">
              <w:rPr>
                <w:rFonts w:ascii="Tahoma" w:hAnsi="Tahoma" w:cs="Tahoma"/>
                <w:sz w:val="19"/>
                <w:szCs w:val="19"/>
              </w:rPr>
              <w:t xml:space="preserve"> </w:t>
            </w:r>
            <w:r w:rsidR="00F4335A" w:rsidRPr="00A56B67">
              <w:rPr>
                <w:rFonts w:ascii="Tahoma" w:hAnsi="Tahoma" w:cs="Tahoma"/>
                <w:sz w:val="19"/>
                <w:szCs w:val="19"/>
              </w:rPr>
              <w:t>Ugovora</w:t>
            </w:r>
            <w:r w:rsidR="00F87363" w:rsidRPr="00A56B67">
              <w:rPr>
                <w:rFonts w:ascii="Tahoma" w:hAnsi="Tahoma" w:cs="Tahoma"/>
                <w:sz w:val="19"/>
                <w:szCs w:val="19"/>
              </w:rPr>
              <w:t xml:space="preserve"> </w:t>
            </w:r>
            <w:r w:rsidR="00F4335A" w:rsidRPr="00A56B67">
              <w:rPr>
                <w:rFonts w:ascii="Tahoma" w:hAnsi="Tahoma" w:cs="Tahoma"/>
                <w:sz w:val="19"/>
                <w:szCs w:val="19"/>
              </w:rPr>
              <w:t>obuhvata</w:t>
            </w:r>
            <w:r w:rsidR="00F87363" w:rsidRPr="00A56B67">
              <w:rPr>
                <w:rFonts w:ascii="Tahoma" w:hAnsi="Tahoma" w:cs="Tahoma"/>
                <w:sz w:val="19"/>
                <w:szCs w:val="19"/>
              </w:rPr>
              <w:t xml:space="preserve"> </w:t>
            </w:r>
            <w:proofErr w:type="gramStart"/>
            <w:r w:rsidR="00F4335A" w:rsidRPr="00A56B67">
              <w:rPr>
                <w:rFonts w:ascii="Tahoma" w:hAnsi="Tahoma" w:cs="Tahoma"/>
                <w:sz w:val="19"/>
                <w:szCs w:val="19"/>
                <w:lang w:val="sr-Cyrl-BA"/>
              </w:rPr>
              <w:t>usluge</w:t>
            </w:r>
            <w:r w:rsidR="00F87363" w:rsidRPr="00A56B67">
              <w:rPr>
                <w:rFonts w:ascii="Tahoma" w:hAnsi="Tahoma" w:cs="Tahoma"/>
                <w:sz w:val="19"/>
                <w:szCs w:val="19"/>
              </w:rPr>
              <w:t xml:space="preserve">  </w:t>
            </w:r>
            <w:r w:rsidR="00F4335A" w:rsidRPr="00A56B67">
              <w:rPr>
                <w:rFonts w:ascii="Tahoma" w:hAnsi="Tahoma" w:cs="Tahoma"/>
                <w:sz w:val="19"/>
                <w:szCs w:val="19"/>
              </w:rPr>
              <w:t>redovnog</w:t>
            </w:r>
            <w:proofErr w:type="gramEnd"/>
            <w:r w:rsidR="00F87363" w:rsidRPr="00A56B67">
              <w:rPr>
                <w:rFonts w:ascii="Tahoma" w:hAnsi="Tahoma" w:cs="Tahoma"/>
                <w:sz w:val="19"/>
                <w:szCs w:val="19"/>
              </w:rPr>
              <w:t xml:space="preserve"> </w:t>
            </w:r>
            <w:r w:rsidR="00F4335A" w:rsidRPr="00A56B67">
              <w:rPr>
                <w:rFonts w:ascii="Tahoma" w:hAnsi="Tahoma" w:cs="Tahoma"/>
                <w:sz w:val="19"/>
                <w:szCs w:val="19"/>
              </w:rPr>
              <w:t>servisiranja</w:t>
            </w:r>
            <w:r w:rsidR="00F87363" w:rsidRPr="00A56B67">
              <w:rPr>
                <w:rFonts w:ascii="Tahoma" w:hAnsi="Tahoma" w:cs="Tahoma"/>
                <w:sz w:val="19"/>
                <w:szCs w:val="19"/>
              </w:rPr>
              <w:t xml:space="preserve"> </w:t>
            </w:r>
            <w:r w:rsidR="00F4335A" w:rsidRPr="00A56B67">
              <w:rPr>
                <w:rFonts w:ascii="Tahoma" w:hAnsi="Tahoma" w:cs="Tahoma"/>
                <w:sz w:val="19"/>
                <w:szCs w:val="19"/>
              </w:rPr>
              <w:t>i</w:t>
            </w:r>
            <w:r w:rsidR="00F87363" w:rsidRPr="00A56B67">
              <w:rPr>
                <w:rFonts w:ascii="Tahoma" w:hAnsi="Tahoma" w:cs="Tahoma"/>
                <w:sz w:val="19"/>
                <w:szCs w:val="19"/>
              </w:rPr>
              <w:t xml:space="preserve"> </w:t>
            </w:r>
            <w:r w:rsidR="00F4335A" w:rsidRPr="00A56B67">
              <w:rPr>
                <w:rFonts w:ascii="Tahoma" w:hAnsi="Tahoma" w:cs="Tahoma"/>
                <w:sz w:val="19"/>
                <w:szCs w:val="19"/>
              </w:rPr>
              <w:t>održavanja</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opreme</w:t>
            </w:r>
            <w:r w:rsidR="00F87363" w:rsidRPr="00A56B67">
              <w:rPr>
                <w:rFonts w:ascii="Tahoma" w:hAnsi="Tahoma" w:cs="Tahoma"/>
                <w:sz w:val="19"/>
                <w:szCs w:val="19"/>
              </w:rPr>
              <w:t xml:space="preserve"> </w:t>
            </w:r>
            <w:r w:rsidR="00F4335A" w:rsidRPr="00A56B67">
              <w:rPr>
                <w:rFonts w:ascii="Tahoma" w:hAnsi="Tahoma" w:cs="Tahoma"/>
                <w:sz w:val="19"/>
                <w:szCs w:val="19"/>
              </w:rPr>
              <w:t>dvomosnih</w:t>
            </w:r>
            <w:r w:rsidR="00F87363" w:rsidRPr="00A56B67">
              <w:rPr>
                <w:rFonts w:ascii="Tahoma" w:hAnsi="Tahoma" w:cs="Tahoma"/>
                <w:sz w:val="19"/>
                <w:szCs w:val="19"/>
              </w:rPr>
              <w:t xml:space="preserve"> </w:t>
            </w:r>
            <w:r w:rsidR="00F4335A" w:rsidRPr="00A56B67">
              <w:rPr>
                <w:rFonts w:ascii="Tahoma" w:hAnsi="Tahoma" w:cs="Tahoma"/>
                <w:sz w:val="19"/>
                <w:szCs w:val="19"/>
              </w:rPr>
              <w:t>električnih</w:t>
            </w:r>
            <w:r w:rsidR="00F87363" w:rsidRPr="00A56B67">
              <w:rPr>
                <w:rFonts w:ascii="Tahoma" w:hAnsi="Tahoma" w:cs="Tahoma"/>
                <w:sz w:val="19"/>
                <w:szCs w:val="19"/>
              </w:rPr>
              <w:t xml:space="preserve"> </w:t>
            </w:r>
            <w:r w:rsidR="00F4335A" w:rsidRPr="00A56B67">
              <w:rPr>
                <w:rFonts w:ascii="Tahoma" w:hAnsi="Tahoma" w:cs="Tahoma"/>
                <w:sz w:val="19"/>
                <w:szCs w:val="19"/>
              </w:rPr>
              <w:t>dizalica</w:t>
            </w:r>
            <w:r w:rsidR="00F87363" w:rsidRPr="00A56B67">
              <w:rPr>
                <w:rFonts w:ascii="Tahoma" w:hAnsi="Tahoma" w:cs="Tahoma"/>
                <w:sz w:val="19"/>
                <w:szCs w:val="19"/>
              </w:rPr>
              <w:t>,</w:t>
            </w:r>
            <w:r w:rsidR="00F87363" w:rsidRPr="00A56B67">
              <w:rPr>
                <w:rFonts w:ascii="Tahoma" w:hAnsi="Tahoma" w:cs="Tahoma"/>
                <w:sz w:val="19"/>
                <w:szCs w:val="19"/>
                <w:lang w:val="sr-Cyrl-BA"/>
              </w:rPr>
              <w:t xml:space="preserve"> </w:t>
            </w:r>
            <w:r w:rsidR="00F4335A" w:rsidRPr="00A56B67">
              <w:rPr>
                <w:rFonts w:ascii="Tahoma" w:hAnsi="Tahoma" w:cs="Tahoma"/>
                <w:sz w:val="19"/>
                <w:szCs w:val="19"/>
              </w:rPr>
              <w:t>dvomosnihlančanih</w:t>
            </w:r>
            <w:r w:rsidR="00F87363" w:rsidRPr="00A56B67">
              <w:rPr>
                <w:rFonts w:ascii="Tahoma" w:hAnsi="Tahoma" w:cs="Tahoma"/>
                <w:sz w:val="19"/>
                <w:szCs w:val="19"/>
              </w:rPr>
              <w:t xml:space="preserve"> </w:t>
            </w:r>
            <w:r w:rsidR="00F4335A" w:rsidRPr="00A56B67">
              <w:rPr>
                <w:rFonts w:ascii="Tahoma" w:hAnsi="Tahoma" w:cs="Tahoma"/>
                <w:sz w:val="19"/>
                <w:szCs w:val="19"/>
              </w:rPr>
              <w:t>ručnih</w:t>
            </w:r>
            <w:r w:rsidR="00F87363" w:rsidRPr="00A56B67">
              <w:rPr>
                <w:rFonts w:ascii="Tahoma" w:hAnsi="Tahoma" w:cs="Tahoma"/>
                <w:sz w:val="19"/>
                <w:szCs w:val="19"/>
              </w:rPr>
              <w:t xml:space="preserve"> </w:t>
            </w:r>
            <w:r w:rsidR="00F4335A" w:rsidRPr="00A56B67">
              <w:rPr>
                <w:rFonts w:ascii="Tahoma" w:hAnsi="Tahoma" w:cs="Tahoma"/>
                <w:sz w:val="19"/>
                <w:szCs w:val="19"/>
              </w:rPr>
              <w:t>dizalica</w:t>
            </w:r>
            <w:r w:rsidR="00F87363" w:rsidRPr="00A56B67">
              <w:rPr>
                <w:rFonts w:ascii="Tahoma" w:hAnsi="Tahoma" w:cs="Tahoma"/>
                <w:sz w:val="19"/>
                <w:szCs w:val="19"/>
              </w:rPr>
              <w:t xml:space="preserve">, </w:t>
            </w:r>
            <w:r w:rsidR="00F4335A" w:rsidRPr="00A56B67">
              <w:rPr>
                <w:rFonts w:ascii="Tahoma" w:hAnsi="Tahoma" w:cs="Tahoma"/>
                <w:sz w:val="19"/>
                <w:szCs w:val="19"/>
              </w:rPr>
              <w:t>električnih</w:t>
            </w:r>
            <w:r w:rsidR="00F87363" w:rsidRPr="00A56B67">
              <w:rPr>
                <w:rFonts w:ascii="Tahoma" w:hAnsi="Tahoma" w:cs="Tahoma"/>
                <w:sz w:val="19"/>
                <w:szCs w:val="19"/>
              </w:rPr>
              <w:t xml:space="preserve"> </w:t>
            </w:r>
            <w:r w:rsidR="00F4335A" w:rsidRPr="00A56B67">
              <w:rPr>
                <w:rFonts w:ascii="Tahoma" w:hAnsi="Tahoma" w:cs="Tahoma"/>
                <w:sz w:val="19"/>
                <w:szCs w:val="19"/>
              </w:rPr>
              <w:t>na</w:t>
            </w:r>
            <w:r w:rsidR="00F87363" w:rsidRPr="00A56B67">
              <w:rPr>
                <w:rFonts w:ascii="Tahoma" w:hAnsi="Tahoma" w:cs="Tahoma"/>
                <w:sz w:val="19"/>
                <w:szCs w:val="19"/>
              </w:rPr>
              <w:t xml:space="preserve"> </w:t>
            </w:r>
            <w:r w:rsidR="00F4335A" w:rsidRPr="00A56B67">
              <w:rPr>
                <w:rFonts w:ascii="Tahoma" w:hAnsi="Tahoma" w:cs="Tahoma"/>
                <w:sz w:val="19"/>
                <w:szCs w:val="19"/>
              </w:rPr>
              <w:t>monor</w:t>
            </w:r>
            <w:r w:rsidR="00F4335A" w:rsidRPr="00A56B67">
              <w:rPr>
                <w:rFonts w:ascii="Tahoma" w:hAnsi="Tahoma" w:cs="Tahoma"/>
                <w:sz w:val="19"/>
                <w:szCs w:val="19"/>
                <w:lang w:val="sr-Cyrl-BA"/>
              </w:rPr>
              <w:t>e</w:t>
            </w:r>
            <w:r w:rsidR="00F4335A" w:rsidRPr="00A56B67">
              <w:rPr>
                <w:rFonts w:ascii="Tahoma" w:hAnsi="Tahoma" w:cs="Tahoma"/>
                <w:sz w:val="19"/>
                <w:szCs w:val="19"/>
              </w:rPr>
              <w:t>l</w:t>
            </w:r>
            <w:r w:rsidR="00F87363" w:rsidRPr="00A56B67">
              <w:rPr>
                <w:rFonts w:ascii="Tahoma" w:hAnsi="Tahoma" w:cs="Tahoma"/>
                <w:sz w:val="19"/>
                <w:szCs w:val="19"/>
              </w:rPr>
              <w:t xml:space="preserve"> </w:t>
            </w:r>
            <w:r w:rsidR="00F4335A" w:rsidRPr="00A56B67">
              <w:rPr>
                <w:rFonts w:ascii="Tahoma" w:hAnsi="Tahoma" w:cs="Tahoma"/>
                <w:sz w:val="19"/>
                <w:szCs w:val="19"/>
              </w:rPr>
              <w:t>stazi</w:t>
            </w:r>
            <w:r w:rsidR="00F87363" w:rsidRPr="00A56B67">
              <w:rPr>
                <w:rFonts w:ascii="Tahoma" w:hAnsi="Tahoma" w:cs="Tahoma"/>
                <w:sz w:val="19"/>
                <w:szCs w:val="19"/>
              </w:rPr>
              <w:t xml:space="preserve"> </w:t>
            </w:r>
            <w:r w:rsidR="00F4335A" w:rsidRPr="00A56B67">
              <w:rPr>
                <w:rFonts w:ascii="Tahoma" w:hAnsi="Tahoma" w:cs="Tahoma"/>
                <w:sz w:val="19"/>
                <w:szCs w:val="19"/>
                <w:lang w:val="sr-Cyrl-BA"/>
              </w:rPr>
              <w:t>i</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el</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hidrauličnih</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za</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skidanje</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elektro</w:t>
            </w:r>
            <w:r w:rsidR="00F87363" w:rsidRPr="00A56B67">
              <w:rPr>
                <w:rFonts w:ascii="Tahoma" w:hAnsi="Tahoma" w:cs="Tahoma"/>
                <w:sz w:val="19"/>
                <w:szCs w:val="19"/>
                <w:lang w:val="sr-Cyrl-BA"/>
              </w:rPr>
              <w:t xml:space="preserve"> </w:t>
            </w:r>
            <w:r w:rsidR="00F4335A" w:rsidRPr="00A56B67">
              <w:rPr>
                <w:rFonts w:ascii="Tahoma" w:hAnsi="Tahoma" w:cs="Tahoma"/>
                <w:sz w:val="19"/>
                <w:szCs w:val="19"/>
                <w:lang w:val="sr-Cyrl-BA"/>
              </w:rPr>
              <w:t>motora</w:t>
            </w:r>
            <w:r w:rsidR="00F87363" w:rsidRPr="00A56B67">
              <w:rPr>
                <w:rFonts w:ascii="Tahoma" w:hAnsi="Tahoma" w:cs="Tahoma"/>
                <w:sz w:val="19"/>
                <w:szCs w:val="19"/>
                <w:lang w:val="sr-Cyrl-BA"/>
              </w:rPr>
              <w:t xml:space="preserve"> </w:t>
            </w:r>
            <w:r w:rsidR="00F4335A" w:rsidRPr="00A56B67">
              <w:rPr>
                <w:rFonts w:ascii="Tahoma" w:hAnsi="Tahoma" w:cs="Tahoma"/>
                <w:sz w:val="19"/>
                <w:szCs w:val="19"/>
              </w:rPr>
              <w:t>u</w:t>
            </w:r>
            <w:r w:rsidR="00F87363" w:rsidRPr="00A56B67">
              <w:rPr>
                <w:rFonts w:ascii="Tahoma" w:hAnsi="Tahoma" w:cs="Tahoma"/>
                <w:sz w:val="19"/>
                <w:szCs w:val="19"/>
              </w:rPr>
              <w:t xml:space="preserve"> </w:t>
            </w:r>
            <w:r w:rsidR="00F87363" w:rsidRPr="00A56B67">
              <w:rPr>
                <w:rFonts w:ascii="Tahoma" w:hAnsi="Tahoma" w:cs="Tahoma"/>
                <w:sz w:val="19"/>
                <w:szCs w:val="19"/>
                <w:lang w:val="sr-Cyrl-RS"/>
              </w:rPr>
              <w:t>„</w:t>
            </w:r>
            <w:r w:rsidR="00F4335A" w:rsidRPr="00A56B67">
              <w:rPr>
                <w:rFonts w:ascii="Tahoma" w:hAnsi="Tahoma" w:cs="Tahoma"/>
                <w:sz w:val="19"/>
                <w:szCs w:val="19"/>
              </w:rPr>
              <w:t>Rafineriji</w:t>
            </w:r>
            <w:r w:rsidR="00F87363" w:rsidRPr="00A56B67">
              <w:rPr>
                <w:rFonts w:ascii="Tahoma" w:hAnsi="Tahoma" w:cs="Tahoma"/>
                <w:sz w:val="19"/>
                <w:szCs w:val="19"/>
              </w:rPr>
              <w:t xml:space="preserve"> </w:t>
            </w:r>
            <w:r w:rsidR="00F4335A" w:rsidRPr="00A56B67">
              <w:rPr>
                <w:rFonts w:ascii="Tahoma" w:hAnsi="Tahoma" w:cs="Tahoma"/>
                <w:sz w:val="19"/>
                <w:szCs w:val="19"/>
              </w:rPr>
              <w:t>nafte</w:t>
            </w:r>
            <w:r w:rsidR="00F87363" w:rsidRPr="00A56B67">
              <w:rPr>
                <w:rFonts w:ascii="Tahoma" w:hAnsi="Tahoma" w:cs="Tahoma"/>
                <w:sz w:val="19"/>
                <w:szCs w:val="19"/>
              </w:rPr>
              <w:t xml:space="preserve"> </w:t>
            </w:r>
            <w:r w:rsidR="00F4335A" w:rsidRPr="00A56B67">
              <w:rPr>
                <w:rFonts w:ascii="Tahoma" w:hAnsi="Tahoma" w:cs="Tahoma"/>
                <w:sz w:val="19"/>
                <w:szCs w:val="19"/>
              </w:rPr>
              <w:t>Brod</w:t>
            </w:r>
            <w:r w:rsidR="00F87363" w:rsidRPr="00A56B67">
              <w:rPr>
                <w:rFonts w:ascii="Tahoma" w:hAnsi="Tahoma" w:cs="Tahoma"/>
                <w:sz w:val="19"/>
                <w:szCs w:val="19"/>
                <w:lang w:val="sr-Cyrl-RS"/>
              </w:rPr>
              <w:t>“</w:t>
            </w:r>
            <w:r w:rsidR="00F87363" w:rsidRPr="00A56B67">
              <w:rPr>
                <w:rFonts w:ascii="Tahoma" w:hAnsi="Tahoma" w:cs="Tahoma"/>
                <w:sz w:val="19"/>
                <w:szCs w:val="19"/>
              </w:rPr>
              <w:t xml:space="preserve"> </w:t>
            </w:r>
            <w:r w:rsidR="00F4335A" w:rsidRPr="00A56B67">
              <w:rPr>
                <w:rFonts w:ascii="Tahoma" w:hAnsi="Tahoma" w:cs="Tahoma"/>
                <w:sz w:val="19"/>
                <w:szCs w:val="19"/>
              </w:rPr>
              <w:t>a</w:t>
            </w:r>
            <w:r w:rsidR="00F87363" w:rsidRPr="00A56B67">
              <w:rPr>
                <w:rFonts w:ascii="Tahoma" w:hAnsi="Tahoma" w:cs="Tahoma"/>
                <w:sz w:val="19"/>
                <w:szCs w:val="19"/>
                <w:lang w:val="sr-Cyrl-RS"/>
              </w:rPr>
              <w:t>.</w:t>
            </w:r>
            <w:r w:rsidR="00F4335A" w:rsidRPr="00A56B67">
              <w:rPr>
                <w:rFonts w:ascii="Tahoma" w:hAnsi="Tahoma" w:cs="Tahoma"/>
                <w:sz w:val="19"/>
                <w:szCs w:val="19"/>
              </w:rPr>
              <w:t>d</w:t>
            </w:r>
            <w:r w:rsidR="00F87363" w:rsidRPr="00A56B67">
              <w:rPr>
                <w:rFonts w:ascii="Tahoma" w:hAnsi="Tahoma" w:cs="Tahoma"/>
                <w:sz w:val="19"/>
                <w:szCs w:val="19"/>
              </w:rPr>
              <w:t xml:space="preserve">. </w:t>
            </w:r>
            <w:r w:rsidR="00712DFC">
              <w:rPr>
                <w:rFonts w:ascii="Tahoma" w:hAnsi="Tahoma" w:cs="Tahoma"/>
                <w:sz w:val="19"/>
                <w:szCs w:val="19"/>
                <w:lang w:val="sr-Latn-RS"/>
              </w:rPr>
              <w:t>u 2026 godini,</w:t>
            </w:r>
            <w:bookmarkStart w:id="4" w:name="_GoBack"/>
            <w:bookmarkEnd w:id="4"/>
            <w:r w:rsidR="00712DFC">
              <w:rPr>
                <w:rFonts w:ascii="Tahoma" w:hAnsi="Tahoma" w:cs="Tahoma"/>
                <w:sz w:val="19"/>
                <w:szCs w:val="19"/>
                <w:lang w:val="sr-Latn-RS"/>
              </w:rPr>
              <w:t xml:space="preserve"> </w:t>
            </w:r>
            <w:r w:rsidR="00F4335A" w:rsidRPr="00A56B67">
              <w:rPr>
                <w:rFonts w:ascii="Tahoma" w:hAnsi="Tahoma" w:cs="Tahoma"/>
                <w:sz w:val="19"/>
                <w:szCs w:val="19"/>
              </w:rPr>
              <w:t>prema</w:t>
            </w:r>
            <w:r w:rsidR="00F87363" w:rsidRPr="00A56B67">
              <w:rPr>
                <w:rFonts w:ascii="Tahoma" w:hAnsi="Tahoma" w:cs="Tahoma"/>
                <w:sz w:val="19"/>
                <w:szCs w:val="19"/>
              </w:rPr>
              <w:t xml:space="preserve">  </w:t>
            </w:r>
            <w:r w:rsidR="00F4335A" w:rsidRPr="00A56B67">
              <w:rPr>
                <w:rFonts w:ascii="Tahoma" w:hAnsi="Tahoma" w:cs="Tahoma"/>
                <w:sz w:val="19"/>
                <w:szCs w:val="19"/>
                <w:lang w:val="sr-Cyrl-RS"/>
              </w:rPr>
              <w:t>specifikaciji</w:t>
            </w:r>
            <w:r w:rsidR="00F87363" w:rsidRPr="00A56B67">
              <w:rPr>
                <w:rFonts w:ascii="Tahoma" w:hAnsi="Tahoma" w:cs="Tahoma"/>
                <w:sz w:val="19"/>
                <w:szCs w:val="19"/>
                <w:lang w:val="sr-Cyrl-RS"/>
              </w:rPr>
              <w:t xml:space="preserve"> </w:t>
            </w:r>
            <w:r w:rsidR="00F4335A" w:rsidRPr="00A56B67">
              <w:rPr>
                <w:rFonts w:ascii="Tahoma" w:hAnsi="Tahoma" w:cs="Tahoma"/>
                <w:sz w:val="19"/>
                <w:szCs w:val="19"/>
                <w:lang w:val="sr-Cyrl-RS"/>
              </w:rPr>
              <w:t>usluge</w:t>
            </w:r>
            <w:r w:rsidR="00F87363" w:rsidRPr="00A56B67">
              <w:rPr>
                <w:rFonts w:ascii="Tahoma" w:hAnsi="Tahoma" w:cs="Tahoma"/>
                <w:sz w:val="19"/>
                <w:szCs w:val="19"/>
              </w:rPr>
              <w:t xml:space="preserve"> </w:t>
            </w:r>
            <w:r w:rsidR="00F87363" w:rsidRPr="00A56B67">
              <w:rPr>
                <w:rFonts w:ascii="Tahoma" w:hAnsi="Tahoma" w:cs="Tahoma"/>
                <w:sz w:val="19"/>
                <w:szCs w:val="19"/>
                <w:lang w:val="sr-Cyrl-RS"/>
              </w:rPr>
              <w:t xml:space="preserve"> </w:t>
            </w:r>
            <w:r w:rsidR="00F4335A" w:rsidRPr="00A56B67">
              <w:rPr>
                <w:rFonts w:ascii="Tahoma" w:hAnsi="Tahoma" w:cs="Tahoma"/>
                <w:sz w:val="19"/>
                <w:szCs w:val="19"/>
                <w:lang w:val="sr-Cyrl-RS"/>
              </w:rPr>
              <w:t>i</w:t>
            </w:r>
            <w:r w:rsidR="00F87363" w:rsidRPr="00A56B67">
              <w:rPr>
                <w:rFonts w:ascii="Tahoma" w:hAnsi="Tahoma" w:cs="Tahoma"/>
                <w:sz w:val="19"/>
                <w:szCs w:val="19"/>
                <w:lang w:val="sr-Cyrl-RS"/>
              </w:rPr>
              <w:t xml:space="preserve"> </w:t>
            </w:r>
            <w:r w:rsidR="00F4335A" w:rsidRPr="00A56B67">
              <w:rPr>
                <w:rFonts w:ascii="Tahoma" w:hAnsi="Tahoma" w:cs="Tahoma"/>
                <w:sz w:val="19"/>
                <w:szCs w:val="19"/>
              </w:rPr>
              <w:t>rezervnih</w:t>
            </w:r>
            <w:r w:rsidR="00F87363" w:rsidRPr="00A56B67">
              <w:rPr>
                <w:rFonts w:ascii="Tahoma" w:hAnsi="Tahoma" w:cs="Tahoma"/>
                <w:sz w:val="19"/>
                <w:szCs w:val="19"/>
              </w:rPr>
              <w:t xml:space="preserve"> </w:t>
            </w:r>
            <w:r w:rsidR="00F4335A" w:rsidRPr="00A56B67">
              <w:rPr>
                <w:rFonts w:ascii="Tahoma" w:hAnsi="Tahoma" w:cs="Tahoma"/>
                <w:sz w:val="19"/>
                <w:szCs w:val="19"/>
              </w:rPr>
              <w:t>dijelova</w:t>
            </w:r>
            <w:r w:rsidR="00F87363" w:rsidRPr="00A56B67">
              <w:rPr>
                <w:rFonts w:ascii="Tahoma" w:hAnsi="Tahoma" w:cs="Tahoma"/>
                <w:sz w:val="19"/>
                <w:szCs w:val="19"/>
              </w:rPr>
              <w:t xml:space="preserve"> </w:t>
            </w:r>
            <w:r w:rsidR="00F4335A" w:rsidRPr="00A56B67">
              <w:rPr>
                <w:rFonts w:ascii="Tahoma" w:hAnsi="Tahoma" w:cs="Tahoma"/>
                <w:sz w:val="19"/>
                <w:szCs w:val="19"/>
              </w:rPr>
              <w:t>dat</w:t>
            </w:r>
            <w:r w:rsidR="00F4335A" w:rsidRPr="00A56B67">
              <w:rPr>
                <w:rFonts w:ascii="Tahoma" w:hAnsi="Tahoma" w:cs="Tahoma"/>
                <w:sz w:val="19"/>
                <w:szCs w:val="19"/>
                <w:lang w:val="sr-Cyrl-RS"/>
              </w:rPr>
              <w:t>oj</w:t>
            </w:r>
            <w:r w:rsidR="00F87363" w:rsidRPr="00A56B67">
              <w:rPr>
                <w:rFonts w:ascii="Tahoma" w:hAnsi="Tahoma" w:cs="Tahoma"/>
                <w:sz w:val="19"/>
                <w:szCs w:val="19"/>
              </w:rPr>
              <w:t xml:space="preserve"> </w:t>
            </w:r>
            <w:r w:rsidR="00F4335A" w:rsidRPr="00A56B67">
              <w:rPr>
                <w:rFonts w:ascii="Tahoma" w:hAnsi="Tahoma" w:cs="Tahoma"/>
                <w:sz w:val="19"/>
                <w:szCs w:val="19"/>
              </w:rPr>
              <w:t>u</w:t>
            </w:r>
            <w:r w:rsidR="00F87363" w:rsidRPr="00A56B67">
              <w:rPr>
                <w:rFonts w:ascii="Tahoma" w:hAnsi="Tahoma" w:cs="Tahoma"/>
                <w:sz w:val="19"/>
                <w:szCs w:val="19"/>
              </w:rPr>
              <w:t xml:space="preserve"> </w:t>
            </w:r>
            <w:r w:rsidR="00F4335A" w:rsidRPr="00A56B67">
              <w:rPr>
                <w:rFonts w:ascii="Tahoma" w:hAnsi="Tahoma" w:cs="Tahoma"/>
                <w:sz w:val="19"/>
                <w:szCs w:val="19"/>
              </w:rPr>
              <w:t>Prilogu</w:t>
            </w:r>
            <w:r w:rsidR="00F87363" w:rsidRPr="00A56B67">
              <w:rPr>
                <w:rFonts w:ascii="Tahoma" w:hAnsi="Tahoma" w:cs="Tahoma"/>
                <w:sz w:val="19"/>
                <w:szCs w:val="19"/>
              </w:rPr>
              <w:t xml:space="preserve"> </w:t>
            </w:r>
            <w:r w:rsidR="00F4335A" w:rsidRPr="00A56B67">
              <w:rPr>
                <w:rFonts w:ascii="Tahoma" w:hAnsi="Tahoma" w:cs="Tahoma"/>
                <w:sz w:val="19"/>
                <w:szCs w:val="19"/>
              </w:rPr>
              <w:t>broj</w:t>
            </w:r>
            <w:r w:rsidR="00F87363" w:rsidRPr="00A56B67">
              <w:rPr>
                <w:rFonts w:ascii="Tahoma" w:hAnsi="Tahoma" w:cs="Tahoma"/>
                <w:sz w:val="19"/>
                <w:szCs w:val="19"/>
              </w:rPr>
              <w:t xml:space="preserve"> </w:t>
            </w:r>
            <w:r w:rsidR="00F87363" w:rsidRPr="00A56B67">
              <w:rPr>
                <w:rFonts w:ascii="Tahoma" w:hAnsi="Tahoma" w:cs="Tahoma"/>
                <w:sz w:val="19"/>
                <w:szCs w:val="19"/>
                <w:lang w:val="sr-Cyrl-RS"/>
              </w:rPr>
              <w:t>1</w:t>
            </w:r>
            <w:r w:rsidR="00F87363" w:rsidRPr="00A56B67">
              <w:rPr>
                <w:rFonts w:ascii="Tahoma" w:hAnsi="Tahoma" w:cs="Tahoma"/>
                <w:sz w:val="19"/>
                <w:szCs w:val="19"/>
              </w:rPr>
              <w:t>.</w:t>
            </w:r>
            <w:r w:rsidR="00F87363" w:rsidRPr="00A56B67">
              <w:rPr>
                <w:rFonts w:ascii="Tahoma" w:hAnsi="Tahoma" w:cs="Tahoma"/>
                <w:sz w:val="19"/>
                <w:szCs w:val="19"/>
                <w:lang w:val="sr-Cyrl-RS"/>
              </w:rPr>
              <w:t xml:space="preserve"> </w:t>
            </w:r>
            <w:r w:rsidR="00F4335A" w:rsidRPr="00A56B67">
              <w:rPr>
                <w:rFonts w:ascii="Tahoma" w:hAnsi="Tahoma" w:cs="Tahoma"/>
                <w:sz w:val="19"/>
                <w:szCs w:val="19"/>
              </w:rPr>
              <w:t>i</w:t>
            </w:r>
            <w:r w:rsidR="00F87363" w:rsidRPr="00A56B67">
              <w:rPr>
                <w:rFonts w:ascii="Tahoma" w:hAnsi="Tahoma" w:cs="Tahoma"/>
                <w:sz w:val="19"/>
                <w:szCs w:val="19"/>
              </w:rPr>
              <w:t xml:space="preserve"> </w:t>
            </w:r>
            <w:r w:rsidR="00F4335A" w:rsidRPr="00A56B67">
              <w:rPr>
                <w:rFonts w:ascii="Tahoma" w:hAnsi="Tahoma" w:cs="Tahoma"/>
                <w:sz w:val="19"/>
                <w:szCs w:val="19"/>
                <w:lang w:val="sr-Cyrl-RS"/>
              </w:rPr>
              <w:t>spisku</w:t>
            </w:r>
            <w:r w:rsidR="00F87363" w:rsidRPr="00A56B67">
              <w:rPr>
                <w:rFonts w:ascii="Tahoma" w:hAnsi="Tahoma" w:cs="Tahoma"/>
                <w:sz w:val="19"/>
                <w:szCs w:val="19"/>
                <w:lang w:val="sr-Cyrl-RS"/>
              </w:rPr>
              <w:t xml:space="preserve"> </w:t>
            </w:r>
            <w:r w:rsidR="00F4335A" w:rsidRPr="00A56B67">
              <w:rPr>
                <w:rFonts w:ascii="Tahoma" w:hAnsi="Tahoma" w:cs="Tahoma"/>
                <w:sz w:val="19"/>
                <w:szCs w:val="19"/>
                <w:lang w:val="sr-Cyrl-RS"/>
              </w:rPr>
              <w:t>dizalica</w:t>
            </w:r>
            <w:r w:rsidR="00F87363" w:rsidRPr="00A56B67">
              <w:rPr>
                <w:rFonts w:ascii="Tahoma" w:hAnsi="Tahoma" w:cs="Tahoma"/>
                <w:sz w:val="19"/>
                <w:szCs w:val="19"/>
              </w:rPr>
              <w:t xml:space="preserve"> </w:t>
            </w:r>
            <w:r w:rsidR="00F4335A" w:rsidRPr="00A56B67">
              <w:rPr>
                <w:rFonts w:ascii="Tahoma" w:hAnsi="Tahoma" w:cs="Tahoma"/>
                <w:sz w:val="19"/>
                <w:szCs w:val="19"/>
              </w:rPr>
              <w:t>iz</w:t>
            </w:r>
            <w:r w:rsidR="00F87363" w:rsidRPr="00A56B67">
              <w:rPr>
                <w:rFonts w:ascii="Tahoma" w:hAnsi="Tahoma" w:cs="Tahoma"/>
                <w:sz w:val="19"/>
                <w:szCs w:val="19"/>
              </w:rPr>
              <w:t xml:space="preserve"> </w:t>
            </w:r>
            <w:r w:rsidR="00F4335A" w:rsidRPr="00A56B67">
              <w:rPr>
                <w:rFonts w:ascii="Tahoma" w:hAnsi="Tahoma" w:cs="Tahoma"/>
                <w:sz w:val="19"/>
                <w:szCs w:val="19"/>
              </w:rPr>
              <w:t>Priloga</w:t>
            </w:r>
            <w:r w:rsidR="00F87363" w:rsidRPr="00A56B67">
              <w:rPr>
                <w:rFonts w:ascii="Tahoma" w:hAnsi="Tahoma" w:cs="Tahoma"/>
                <w:sz w:val="19"/>
                <w:szCs w:val="19"/>
              </w:rPr>
              <w:t xml:space="preserve"> </w:t>
            </w:r>
            <w:r w:rsidR="00F4335A" w:rsidRPr="00A56B67">
              <w:rPr>
                <w:rFonts w:ascii="Tahoma" w:hAnsi="Tahoma" w:cs="Tahoma"/>
                <w:sz w:val="19"/>
                <w:szCs w:val="19"/>
              </w:rPr>
              <w:t>br</w:t>
            </w:r>
            <w:r w:rsidR="00F87363" w:rsidRPr="00A56B67">
              <w:rPr>
                <w:rFonts w:ascii="Tahoma" w:hAnsi="Tahoma" w:cs="Tahoma"/>
                <w:sz w:val="19"/>
                <w:szCs w:val="19"/>
              </w:rPr>
              <w:t>.</w:t>
            </w:r>
            <w:r w:rsidR="00F87363" w:rsidRPr="00A56B67">
              <w:rPr>
                <w:rFonts w:ascii="Tahoma" w:hAnsi="Tahoma" w:cs="Tahoma"/>
                <w:sz w:val="19"/>
                <w:szCs w:val="19"/>
                <w:lang w:val="sr-Cyrl-BA"/>
              </w:rPr>
              <w:t xml:space="preserve"> 2</w:t>
            </w:r>
            <w:r w:rsidR="00F87363" w:rsidRPr="00A56B67">
              <w:rPr>
                <w:rFonts w:ascii="Tahoma" w:hAnsi="Tahoma" w:cs="Tahoma"/>
                <w:sz w:val="19"/>
                <w:szCs w:val="19"/>
              </w:rPr>
              <w:t xml:space="preserve">, </w:t>
            </w:r>
            <w:r w:rsidR="00F4335A" w:rsidRPr="00A56B67">
              <w:rPr>
                <w:rFonts w:ascii="Tahoma" w:hAnsi="Tahoma" w:cs="Tahoma"/>
                <w:sz w:val="19"/>
                <w:szCs w:val="19"/>
              </w:rPr>
              <w:t>ovog</w:t>
            </w:r>
            <w:r w:rsidR="00F87363" w:rsidRPr="00A56B67">
              <w:rPr>
                <w:rFonts w:ascii="Tahoma" w:hAnsi="Tahoma" w:cs="Tahoma"/>
                <w:sz w:val="19"/>
                <w:szCs w:val="19"/>
              </w:rPr>
              <w:t xml:space="preserve"> </w:t>
            </w:r>
            <w:r w:rsidR="00F4335A" w:rsidRPr="00A56B67">
              <w:rPr>
                <w:rFonts w:ascii="Tahoma" w:hAnsi="Tahoma" w:cs="Tahoma"/>
                <w:sz w:val="19"/>
                <w:szCs w:val="19"/>
              </w:rPr>
              <w:t>Ugovora</w:t>
            </w:r>
            <w:r w:rsidR="00F87363" w:rsidRPr="00A56B67">
              <w:rPr>
                <w:rFonts w:ascii="Tahoma" w:hAnsi="Tahoma" w:cs="Tahoma"/>
                <w:sz w:val="19"/>
                <w:szCs w:val="19"/>
              </w:rPr>
              <w:t>.</w:t>
            </w:r>
          </w:p>
          <w:p w14:paraId="7DF905F8" w14:textId="23FB84BF" w:rsidR="003A7F0F" w:rsidRPr="00A56B67" w:rsidRDefault="002D3117" w:rsidP="00F35BA9">
            <w:pPr>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Cyrl-RS" w:eastAsia="en-US"/>
              </w:rPr>
              <w:t>1.2.</w:t>
            </w:r>
            <w:r w:rsidR="00F4335A" w:rsidRPr="00A56B67">
              <w:rPr>
                <w:rFonts w:ascii="Tahoma" w:eastAsia="Calibri" w:hAnsi="Tahoma" w:cs="Tahoma"/>
                <w:sz w:val="19"/>
                <w:szCs w:val="19"/>
                <w:shd w:val="clear" w:color="auto" w:fill="FFFFFF"/>
                <w:lang w:val="sr-Latn-BA" w:eastAsia="en-US"/>
              </w:rPr>
              <w:t>Tehnički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organizacioni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uslovi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kao</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zahtjevi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vršenje</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Usluge</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određeni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su</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specifikacij</w:t>
            </w:r>
            <w:r w:rsidR="003E799A" w:rsidRPr="00A56B67">
              <w:rPr>
                <w:rFonts w:ascii="Tahoma" w:eastAsia="Calibri" w:hAnsi="Tahoma" w:cs="Tahoma"/>
                <w:sz w:val="19"/>
                <w:szCs w:val="19"/>
                <w:shd w:val="clear" w:color="auto" w:fill="FFFFFF"/>
                <w:lang w:val="sr-Latn-BA" w:eastAsia="en-US"/>
              </w:rPr>
              <w:t>o</w:t>
            </w:r>
            <w:r w:rsidR="00F4335A" w:rsidRPr="00A56B67">
              <w:rPr>
                <w:rFonts w:ascii="Tahoma" w:eastAsia="Calibri" w:hAnsi="Tahoma" w:cs="Tahoma"/>
                <w:sz w:val="19"/>
                <w:szCs w:val="19"/>
                <w:shd w:val="clear" w:color="auto" w:fill="FFFFFF"/>
                <w:lang w:val="sr-Cyrl-RS" w:eastAsia="en-US"/>
              </w:rPr>
              <w:t>m</w:t>
            </w:r>
            <w:r w:rsidR="003E799A"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usluge</w:t>
            </w:r>
            <w:r w:rsidR="003E799A"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003E799A"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rezervnih</w:t>
            </w:r>
            <w:r w:rsidR="003E799A"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dijelova</w:t>
            </w:r>
            <w:r w:rsidR="003E799A"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Priloga</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br</w:t>
            </w:r>
            <w:r w:rsidR="003A7F0F" w:rsidRPr="00A56B67">
              <w:rPr>
                <w:rFonts w:ascii="Tahoma" w:eastAsia="Calibri" w:hAnsi="Tahoma" w:cs="Tahoma"/>
                <w:sz w:val="19"/>
                <w:szCs w:val="19"/>
                <w:shd w:val="clear" w:color="auto" w:fill="FFFFFF"/>
                <w:lang w:val="sr-Latn-BA" w:eastAsia="en-US"/>
              </w:rPr>
              <w:t xml:space="preserve">. </w:t>
            </w:r>
            <w:r w:rsidR="003E799A" w:rsidRPr="00A56B67">
              <w:rPr>
                <w:rFonts w:ascii="Tahoma" w:eastAsia="Calibri" w:hAnsi="Tahoma" w:cs="Tahoma"/>
                <w:sz w:val="19"/>
                <w:szCs w:val="19"/>
                <w:shd w:val="clear" w:color="auto" w:fill="FFFFFF"/>
                <w:lang w:val="sr-Cyrl-RS" w:eastAsia="en-US"/>
              </w:rPr>
              <w:t>1</w:t>
            </w:r>
            <w:r w:rsidR="00392892" w:rsidRPr="00A56B67">
              <w:rPr>
                <w:rFonts w:ascii="Tahoma" w:hAnsi="Tahoma" w:cs="Tahoma"/>
                <w:sz w:val="19"/>
                <w:szCs w:val="19"/>
              </w:rPr>
              <w:t xml:space="preserve"> </w:t>
            </w:r>
            <w:r w:rsidR="00F4335A" w:rsidRPr="00A56B67">
              <w:rPr>
                <w:rFonts w:ascii="Tahoma" w:eastAsia="Calibri" w:hAnsi="Tahoma" w:cs="Tahoma"/>
                <w:sz w:val="19"/>
                <w:szCs w:val="19"/>
                <w:shd w:val="clear" w:color="auto" w:fill="FFFFFF"/>
                <w:lang w:val="sr-Cyrl-RS" w:eastAsia="en-US"/>
              </w:rPr>
              <w:t>i</w:t>
            </w:r>
            <w:r w:rsidR="00392892"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spisku</w:t>
            </w:r>
            <w:r w:rsidR="00F87363" w:rsidRPr="00A56B67">
              <w:rPr>
                <w:rFonts w:ascii="Tahoma" w:hAnsi="Tahoma" w:cs="Tahoma"/>
                <w:sz w:val="19"/>
                <w:szCs w:val="19"/>
                <w:lang w:val="sr-Cyrl-RS"/>
              </w:rPr>
              <w:t xml:space="preserve"> </w:t>
            </w:r>
            <w:r w:rsidR="00F4335A" w:rsidRPr="00A56B67">
              <w:rPr>
                <w:rFonts w:ascii="Tahoma" w:hAnsi="Tahoma" w:cs="Tahoma"/>
                <w:sz w:val="19"/>
                <w:szCs w:val="19"/>
                <w:lang w:val="sr-Cyrl-RS"/>
              </w:rPr>
              <w:t>dizalica</w:t>
            </w:r>
            <w:r w:rsidR="00F87363" w:rsidRPr="00A56B67">
              <w:rPr>
                <w:rFonts w:ascii="Tahoma" w:hAnsi="Tahoma" w:cs="Tahoma"/>
                <w:sz w:val="19"/>
                <w:szCs w:val="19"/>
              </w:rPr>
              <w:t xml:space="preserve"> </w:t>
            </w:r>
            <w:r w:rsidR="00392892"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w:t>
            </w:r>
            <w:r w:rsidR="00392892"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Prilogu</w:t>
            </w:r>
            <w:r w:rsidR="00392892"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broj</w:t>
            </w:r>
            <w:r w:rsidR="00392892" w:rsidRPr="00A56B67">
              <w:rPr>
                <w:rFonts w:ascii="Tahoma" w:eastAsia="Calibri" w:hAnsi="Tahoma" w:cs="Tahoma"/>
                <w:sz w:val="19"/>
                <w:szCs w:val="19"/>
                <w:shd w:val="clear" w:color="auto" w:fill="FFFFFF"/>
                <w:lang w:val="sr-Cyrl-RS" w:eastAsia="en-US"/>
              </w:rPr>
              <w:t xml:space="preserve"> 2</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čine</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sastavni</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dio</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ovog</w:t>
            </w:r>
            <w:r w:rsidR="003A7F0F"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003A7F0F" w:rsidRPr="00A56B67">
              <w:rPr>
                <w:rFonts w:ascii="Tahoma" w:eastAsia="Calibri" w:hAnsi="Tahoma" w:cs="Tahoma"/>
                <w:sz w:val="19"/>
                <w:szCs w:val="19"/>
                <w:shd w:val="clear" w:color="auto" w:fill="FFFFFF"/>
                <w:lang w:val="sr-Latn-BA" w:eastAsia="en-US"/>
              </w:rPr>
              <w:t xml:space="preserve">. </w:t>
            </w:r>
          </w:p>
          <w:p w14:paraId="5277C2C2" w14:textId="7FEB2D3B" w:rsidR="00966EB8" w:rsidRPr="00A56B67" w:rsidRDefault="00F4335A" w:rsidP="00966EB8">
            <w:pPr>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Rokovi</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izvršenja</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sadržaj</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etapa</w:t>
            </w:r>
            <w:r w:rsidR="00966EB8"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izvršenja</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usluga</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određuju</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se</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val="sr-Cyrl-RS" w:eastAsia="en-US"/>
              </w:rPr>
              <w:t>Termin</w:t>
            </w:r>
            <w:r w:rsidR="00966EB8"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planom</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val="sr-Cyrl-RS" w:eastAsia="en-US"/>
              </w:rPr>
              <w:t>usluga</w:t>
            </w:r>
            <w:r w:rsidR="00966EB8" w:rsidRPr="00A56B67">
              <w:rPr>
                <w:rFonts w:ascii="Tahoma" w:eastAsia="Calibri" w:hAnsi="Tahoma" w:cs="Tahoma"/>
                <w:sz w:val="19"/>
                <w:szCs w:val="19"/>
                <w:shd w:val="clear" w:color="auto" w:fill="FFFFFF"/>
                <w:lang w:val="sr-Cyrl-RS" w:eastAsia="en-US"/>
              </w:rPr>
              <w:t xml:space="preserve"> </w:t>
            </w:r>
            <w:r w:rsidR="00966EB8" w:rsidRPr="00A56B67">
              <w:rPr>
                <w:rFonts w:ascii="Tahoma" w:eastAsia="Calibri" w:hAnsi="Tahoma" w:cs="Tahoma"/>
                <w:sz w:val="19"/>
                <w:szCs w:val="19"/>
                <w:shd w:val="clear" w:color="auto" w:fill="FFFFFF"/>
                <w:lang w:eastAsia="en-US"/>
              </w:rPr>
              <w:t>(</w:t>
            </w:r>
            <w:r w:rsidRPr="00A56B67">
              <w:rPr>
                <w:rFonts w:ascii="Tahoma" w:eastAsia="Calibri" w:hAnsi="Tahoma" w:cs="Tahoma"/>
                <w:sz w:val="19"/>
                <w:szCs w:val="19"/>
                <w:shd w:val="clear" w:color="auto" w:fill="FFFFFF"/>
                <w:lang w:eastAsia="en-US"/>
              </w:rPr>
              <w:t>Prilog</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br</w:t>
            </w:r>
            <w:r w:rsidR="00966EB8" w:rsidRPr="00A56B67">
              <w:rPr>
                <w:rFonts w:ascii="Tahoma" w:eastAsia="Calibri" w:hAnsi="Tahoma" w:cs="Tahoma"/>
                <w:sz w:val="19"/>
                <w:szCs w:val="19"/>
                <w:shd w:val="clear" w:color="auto" w:fill="FFFFFF"/>
                <w:lang w:eastAsia="en-US"/>
              </w:rPr>
              <w:t xml:space="preserve">. </w:t>
            </w:r>
            <w:r w:rsidR="00966EB8" w:rsidRPr="00A56B67">
              <w:rPr>
                <w:rFonts w:ascii="Tahoma" w:eastAsia="Calibri" w:hAnsi="Tahoma" w:cs="Tahoma"/>
                <w:sz w:val="19"/>
                <w:szCs w:val="19"/>
                <w:shd w:val="clear" w:color="auto" w:fill="FFFFFF"/>
                <w:lang w:val="sr-Cyrl-BA" w:eastAsia="en-US"/>
              </w:rPr>
              <w:t xml:space="preserve">5 </w:t>
            </w:r>
            <w:r w:rsidRPr="00A56B67">
              <w:rPr>
                <w:rFonts w:ascii="Tahoma" w:eastAsia="Calibri" w:hAnsi="Tahoma" w:cs="Tahoma"/>
                <w:sz w:val="19"/>
                <w:szCs w:val="19"/>
                <w:shd w:val="clear" w:color="auto" w:fill="FFFFFF"/>
                <w:lang w:eastAsia="en-US"/>
              </w:rPr>
              <w:t>uz</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ovaj</w:t>
            </w:r>
            <w:r w:rsidR="00966EB8"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Ugovor</w:t>
            </w:r>
            <w:r w:rsidR="00966EB8" w:rsidRPr="00A56B67">
              <w:rPr>
                <w:rFonts w:ascii="Tahoma" w:eastAsia="Calibri" w:hAnsi="Tahoma" w:cs="Tahoma"/>
                <w:sz w:val="19"/>
                <w:szCs w:val="19"/>
                <w:shd w:val="clear" w:color="auto" w:fill="FFFFFF"/>
                <w:lang w:eastAsia="en-US"/>
              </w:rPr>
              <w:t>).</w:t>
            </w:r>
          </w:p>
          <w:p w14:paraId="3318004F" w14:textId="02A3A937" w:rsidR="00382795" w:rsidRPr="00A56B67" w:rsidRDefault="00B45047" w:rsidP="009C3D21">
            <w:pPr>
              <w:suppressAutoHyphens w:val="0"/>
              <w:jc w:val="both"/>
              <w:rPr>
                <w:rFonts w:ascii="Tahoma" w:eastAsia="Calibri" w:hAnsi="Tahoma" w:cs="Tahoma"/>
                <w:sz w:val="19"/>
                <w:szCs w:val="19"/>
                <w:shd w:val="clear" w:color="auto" w:fill="FFFFFF"/>
                <w:lang w:val="sr-Cyrl-RS" w:eastAsia="en-US"/>
              </w:rPr>
            </w:pPr>
            <w:r w:rsidRPr="00A56B67">
              <w:rPr>
                <w:rFonts w:ascii="Tahoma" w:eastAsia="Calibri" w:hAnsi="Tahoma" w:cs="Tahoma"/>
                <w:sz w:val="19"/>
                <w:szCs w:val="19"/>
                <w:lang w:val="sr-Cyrl-RS" w:eastAsia="en-US"/>
              </w:rPr>
              <w:t>1.</w:t>
            </w:r>
            <w:r w:rsidR="002D3117" w:rsidRPr="00A56B67">
              <w:rPr>
                <w:rFonts w:ascii="Tahoma" w:eastAsia="Calibri" w:hAnsi="Tahoma" w:cs="Tahoma"/>
                <w:sz w:val="19"/>
                <w:szCs w:val="19"/>
                <w:lang w:val="sr-Cyrl-RS" w:eastAsia="en-US"/>
              </w:rPr>
              <w:t>3</w:t>
            </w:r>
            <w:r w:rsidRPr="00A56B67">
              <w:rPr>
                <w:rFonts w:ascii="Tahoma" w:eastAsia="Calibri" w:hAnsi="Tahoma" w:cs="Tahoma"/>
                <w:sz w:val="19"/>
                <w:szCs w:val="19"/>
                <w:shd w:val="clear" w:color="auto" w:fill="FFFFFF"/>
                <w:lang w:val="sr-Cyrl-RS" w:eastAsia="en-US"/>
              </w:rPr>
              <w: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eastAsia="en-US"/>
              </w:rPr>
              <w:t>Obimi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pru</w:t>
            </w:r>
            <w:r w:rsidR="00F4335A" w:rsidRPr="00A56B67">
              <w:rPr>
                <w:rFonts w:ascii="Tahoma" w:eastAsia="Calibri" w:hAnsi="Tahoma" w:cs="Tahoma"/>
                <w:sz w:val="19"/>
                <w:szCs w:val="19"/>
                <w:shd w:val="clear" w:color="auto" w:fill="FFFFFF"/>
                <w:lang w:val="sr-Cyrl-RS" w:eastAsia="en-US"/>
              </w:rPr>
              <w:t>ž</w:t>
            </w:r>
            <w:r w:rsidR="00F4335A" w:rsidRPr="00A56B67">
              <w:rPr>
                <w:rFonts w:ascii="Tahoma" w:eastAsia="Calibri" w:hAnsi="Tahoma" w:cs="Tahoma"/>
                <w:sz w:val="19"/>
                <w:szCs w:val="19"/>
                <w:shd w:val="clear" w:color="auto" w:fill="FFFFFF"/>
                <w:lang w:eastAsia="en-US"/>
              </w:rPr>
              <w:t>eni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odstupanjem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nisu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dogovoreni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Naru</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iocem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kao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dodatni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obimi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pru</w:t>
            </w:r>
            <w:r w:rsidR="00F4335A" w:rsidRPr="00A56B67">
              <w:rPr>
                <w:rFonts w:ascii="Tahoma" w:eastAsia="Calibri" w:hAnsi="Tahoma" w:cs="Tahoma"/>
                <w:sz w:val="19"/>
                <w:szCs w:val="19"/>
                <w:shd w:val="clear" w:color="auto" w:fill="FFFFFF"/>
                <w:lang w:val="sr-Cyrl-RS" w:eastAsia="en-US"/>
              </w:rPr>
              <w:t>ž</w:t>
            </w:r>
            <w:r w:rsidR="00F4335A" w:rsidRPr="00A56B67">
              <w:rPr>
                <w:rFonts w:ascii="Tahoma" w:eastAsia="Calibri" w:hAnsi="Tahoma" w:cs="Tahoma"/>
                <w:sz w:val="19"/>
                <w:szCs w:val="19"/>
                <w:shd w:val="clear" w:color="auto" w:fill="FFFFFF"/>
                <w:lang w:eastAsia="en-US"/>
              </w:rPr>
              <w:t>eni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bez</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pisane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saglasnosti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Naru</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ioca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prihvataju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naplatu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osim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ako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radi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nepredvi</w:t>
            </w:r>
            <w:r w:rsidR="00F4335A" w:rsidRPr="00A56B67">
              <w:rPr>
                <w:rFonts w:ascii="Tahoma" w:eastAsia="Calibri" w:hAnsi="Tahoma" w:cs="Tahoma"/>
                <w:sz w:val="19"/>
                <w:szCs w:val="19"/>
                <w:shd w:val="clear" w:color="auto" w:fill="FFFFFF"/>
                <w:lang w:val="sr-Cyrl-RS" w:eastAsia="en-US"/>
              </w:rPr>
              <w:t>đ</w:t>
            </w:r>
            <w:r w:rsidR="00F4335A" w:rsidRPr="00A56B67">
              <w:rPr>
                <w:rFonts w:ascii="Tahoma" w:eastAsia="Calibri" w:hAnsi="Tahoma" w:cs="Tahoma"/>
                <w:sz w:val="19"/>
                <w:szCs w:val="19"/>
                <w:shd w:val="clear" w:color="auto" w:fill="FFFFFF"/>
                <w:lang w:eastAsia="en-US"/>
              </w:rPr>
              <w:t>enim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uslugama</w:t>
            </w:r>
            <w:r w:rsidR="0032455C"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nu</w:t>
            </w:r>
            <w:r w:rsidR="00F4335A" w:rsidRPr="00A56B67">
              <w:rPr>
                <w:rFonts w:ascii="Tahoma" w:eastAsia="Calibri" w:hAnsi="Tahoma" w:cs="Tahoma"/>
                <w:sz w:val="19"/>
                <w:szCs w:val="19"/>
                <w:shd w:val="clear" w:color="auto" w:fill="FFFFFF"/>
                <w:lang w:val="sr-Cyrl-RS" w:eastAsia="en-US"/>
              </w:rPr>
              <w:t>ž</w:t>
            </w:r>
            <w:r w:rsidR="00F4335A" w:rsidRPr="00A56B67">
              <w:rPr>
                <w:rFonts w:ascii="Tahoma" w:eastAsia="Calibri" w:hAnsi="Tahoma" w:cs="Tahoma"/>
                <w:sz w:val="19"/>
                <w:szCs w:val="19"/>
                <w:shd w:val="clear" w:color="auto" w:fill="FFFFFF"/>
                <w:lang w:eastAsia="en-US"/>
              </w:rPr>
              <w:t>ni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obezbje</w:t>
            </w:r>
            <w:r w:rsidR="00F4335A" w:rsidRPr="00A56B67">
              <w:rPr>
                <w:rFonts w:ascii="Tahoma" w:eastAsia="Calibri" w:hAnsi="Tahoma" w:cs="Tahoma"/>
                <w:sz w:val="19"/>
                <w:szCs w:val="19"/>
                <w:shd w:val="clear" w:color="auto" w:fill="FFFFFF"/>
                <w:lang w:val="sr-Cyrl-RS" w:eastAsia="en-US"/>
              </w:rPr>
              <w:t>đ</w:t>
            </w:r>
            <w:r w:rsidR="00F4335A" w:rsidRPr="00A56B67">
              <w:rPr>
                <w:rFonts w:ascii="Tahoma" w:eastAsia="Calibri" w:hAnsi="Tahoma" w:cs="Tahoma"/>
                <w:sz w:val="19"/>
                <w:szCs w:val="19"/>
                <w:shd w:val="clear" w:color="auto" w:fill="FFFFFF"/>
                <w:lang w:eastAsia="en-US"/>
              </w:rPr>
              <w:t>enje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stabilnosti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rezultata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pravilnog</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toka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normalnog</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kori</w:t>
            </w:r>
            <w:r w:rsidR="00F4335A" w:rsidRPr="00A56B67">
              <w:rPr>
                <w:rFonts w:ascii="Tahoma" w:eastAsia="Calibri" w:hAnsi="Tahoma" w:cs="Tahoma"/>
                <w:sz w:val="19"/>
                <w:szCs w:val="19"/>
                <w:shd w:val="clear" w:color="auto" w:fill="FFFFFF"/>
                <w:lang w:val="sr-Cyrl-RS" w:eastAsia="en-US"/>
              </w:rPr>
              <w:t>šć</w:t>
            </w:r>
            <w:r w:rsidR="00F4335A" w:rsidRPr="00A56B67">
              <w:rPr>
                <w:rFonts w:ascii="Tahoma" w:eastAsia="Calibri" w:hAnsi="Tahoma" w:cs="Tahoma"/>
                <w:sz w:val="19"/>
                <w:szCs w:val="19"/>
                <w:shd w:val="clear" w:color="auto" w:fill="FFFFFF"/>
                <w:lang w:eastAsia="en-US"/>
              </w:rPr>
              <w:t>enja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rezultata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ili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spre</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avanje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nastanka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š</w:t>
            </w:r>
            <w:r w:rsidR="00F4335A" w:rsidRPr="00A56B67">
              <w:rPr>
                <w:rFonts w:ascii="Tahoma" w:eastAsia="Calibri" w:hAnsi="Tahoma" w:cs="Tahoma"/>
                <w:sz w:val="19"/>
                <w:szCs w:val="19"/>
                <w:shd w:val="clear" w:color="auto" w:fill="FFFFFF"/>
                <w:lang w:eastAsia="en-US"/>
              </w:rPr>
              <w:t>tete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ako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zbog</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hitnosti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ili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drugih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opravdanih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razloga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nema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mogu</w:t>
            </w:r>
            <w:r w:rsidR="00F4335A" w:rsidRPr="00A56B67">
              <w:rPr>
                <w:rFonts w:ascii="Tahoma" w:eastAsia="Calibri" w:hAnsi="Tahoma" w:cs="Tahoma"/>
                <w:sz w:val="19"/>
                <w:szCs w:val="19"/>
                <w:shd w:val="clear" w:color="auto" w:fill="FFFFFF"/>
                <w:lang w:val="sr-Cyrl-RS" w:eastAsia="en-US"/>
              </w:rPr>
              <w:t>ć</w:t>
            </w:r>
            <w:r w:rsidR="00F4335A" w:rsidRPr="00A56B67">
              <w:rPr>
                <w:rFonts w:ascii="Tahoma" w:eastAsia="Calibri" w:hAnsi="Tahoma" w:cs="Tahoma"/>
                <w:sz w:val="19"/>
                <w:szCs w:val="19"/>
                <w:shd w:val="clear" w:color="auto" w:fill="FFFFFF"/>
                <w:lang w:eastAsia="en-US"/>
              </w:rPr>
              <w:t>nosti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t</w:t>
            </w:r>
            <w:r w:rsidR="00F4335A" w:rsidRPr="00A56B67">
              <w:rPr>
                <w:rFonts w:ascii="Tahoma" w:eastAsia="Calibri" w:hAnsi="Tahoma" w:cs="Tahoma"/>
                <w:sz w:val="19"/>
                <w:szCs w:val="19"/>
                <w:shd w:val="clear" w:color="auto" w:fill="FFFFFF"/>
                <w:lang w:val="sr-Cyrl-RS" w:eastAsia="en-US"/>
              </w:rPr>
              <w:t>u</w:t>
            </w:r>
            <w:r w:rsidR="0032455C"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prethodno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obezbijedi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nalog</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Naru</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ioca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tom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slu</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aju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Izvr</w:t>
            </w:r>
            <w:r w:rsidR="00F4335A" w:rsidRPr="00A56B67">
              <w:rPr>
                <w:rFonts w:ascii="Tahoma" w:eastAsia="Calibri" w:hAnsi="Tahoma" w:cs="Tahoma"/>
                <w:sz w:val="19"/>
                <w:szCs w:val="19"/>
                <w:shd w:val="clear" w:color="auto" w:fill="FFFFFF"/>
                <w:lang w:val="sr-Cyrl-RS" w:eastAsia="en-US"/>
              </w:rPr>
              <w:t>š</w:t>
            </w:r>
            <w:r w:rsidR="00F4335A" w:rsidRPr="00A56B67">
              <w:rPr>
                <w:rFonts w:ascii="Tahoma" w:eastAsia="Calibri" w:hAnsi="Tahoma" w:cs="Tahoma"/>
                <w:sz w:val="19"/>
                <w:szCs w:val="19"/>
                <w:shd w:val="clear" w:color="auto" w:fill="FFFFFF"/>
                <w:lang w:eastAsia="en-US"/>
              </w:rPr>
              <w:t>ilac</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du</w:t>
            </w:r>
            <w:r w:rsidR="00F4335A" w:rsidRPr="00A56B67">
              <w:rPr>
                <w:rFonts w:ascii="Tahoma" w:eastAsia="Calibri" w:hAnsi="Tahoma" w:cs="Tahoma"/>
                <w:sz w:val="19"/>
                <w:szCs w:val="19"/>
                <w:shd w:val="clear" w:color="auto" w:fill="FFFFFF"/>
                <w:lang w:val="sr-Cyrl-RS" w:eastAsia="en-US"/>
              </w:rPr>
              <w:t>ž</w:t>
            </w:r>
            <w:r w:rsidR="00F4335A" w:rsidRPr="00A56B67">
              <w:rPr>
                <w:rFonts w:ascii="Tahoma" w:eastAsia="Calibri" w:hAnsi="Tahoma" w:cs="Tahoma"/>
                <w:sz w:val="19"/>
                <w:szCs w:val="19"/>
                <w:shd w:val="clear" w:color="auto" w:fill="FFFFFF"/>
                <w:lang w:eastAsia="en-US"/>
              </w:rPr>
              <w:t>an</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da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bez</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odlaganja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obavijesti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Naru</w:t>
            </w:r>
            <w:r w:rsidR="00F4335A" w:rsidRPr="00A56B67">
              <w:rPr>
                <w:rFonts w:ascii="Tahoma" w:eastAsia="Calibri" w:hAnsi="Tahoma" w:cs="Tahoma"/>
                <w:sz w:val="19"/>
                <w:szCs w:val="19"/>
                <w:shd w:val="clear" w:color="auto" w:fill="FFFFFF"/>
                <w:lang w:val="sr-Cyrl-RS" w:eastAsia="en-US"/>
              </w:rPr>
              <w:t>č</w:t>
            </w:r>
            <w:r w:rsidR="00F4335A" w:rsidRPr="00A56B67">
              <w:rPr>
                <w:rFonts w:ascii="Tahoma" w:eastAsia="Calibri" w:hAnsi="Tahoma" w:cs="Tahoma"/>
                <w:sz w:val="19"/>
                <w:szCs w:val="19"/>
                <w:shd w:val="clear" w:color="auto" w:fill="FFFFFF"/>
                <w:lang w:eastAsia="en-US"/>
              </w:rPr>
              <w:t>ioca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nepredvi</w:t>
            </w:r>
            <w:r w:rsidR="00F4335A" w:rsidRPr="00A56B67">
              <w:rPr>
                <w:rFonts w:ascii="Tahoma" w:eastAsia="Calibri" w:hAnsi="Tahoma" w:cs="Tahoma"/>
                <w:sz w:val="19"/>
                <w:szCs w:val="19"/>
                <w:shd w:val="clear" w:color="auto" w:fill="FFFFFF"/>
                <w:lang w:val="sr-Cyrl-RS" w:eastAsia="en-US"/>
              </w:rPr>
              <w:t>đ</w:t>
            </w:r>
            <w:r w:rsidR="00F4335A" w:rsidRPr="00A56B67">
              <w:rPr>
                <w:rFonts w:ascii="Tahoma" w:eastAsia="Calibri" w:hAnsi="Tahoma" w:cs="Tahoma"/>
                <w:sz w:val="19"/>
                <w:szCs w:val="19"/>
                <w:shd w:val="clear" w:color="auto" w:fill="FFFFFF"/>
                <w:lang w:eastAsia="en-US"/>
              </w:rPr>
              <w:t>enim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uslugama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izveo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ili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njihovo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izvo</w:t>
            </w:r>
            <w:r w:rsidR="00F4335A" w:rsidRPr="00A56B67">
              <w:rPr>
                <w:rFonts w:ascii="Tahoma" w:eastAsia="Calibri" w:hAnsi="Tahoma" w:cs="Tahoma"/>
                <w:sz w:val="19"/>
                <w:szCs w:val="19"/>
                <w:shd w:val="clear" w:color="auto" w:fill="FFFFFF"/>
                <w:lang w:val="sr-Cyrl-RS" w:eastAsia="en-US"/>
              </w:rPr>
              <w:t>đ</w:t>
            </w:r>
            <w:r w:rsidR="00F4335A" w:rsidRPr="00A56B67">
              <w:rPr>
                <w:rFonts w:ascii="Tahoma" w:eastAsia="Calibri" w:hAnsi="Tahoma" w:cs="Tahoma"/>
                <w:sz w:val="19"/>
                <w:szCs w:val="19"/>
                <w:shd w:val="clear" w:color="auto" w:fill="FFFFFF"/>
                <w:lang w:eastAsia="en-US"/>
              </w:rPr>
              <w:t>enje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toku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razlozima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koji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nepredvi</w:t>
            </w:r>
            <w:r w:rsidR="00F4335A" w:rsidRPr="00A56B67">
              <w:rPr>
                <w:rFonts w:ascii="Tahoma" w:eastAsia="Calibri" w:hAnsi="Tahoma" w:cs="Tahoma"/>
                <w:sz w:val="19"/>
                <w:szCs w:val="19"/>
                <w:shd w:val="clear" w:color="auto" w:fill="FFFFFF"/>
                <w:lang w:val="sr-Cyrl-RS" w:eastAsia="en-US"/>
              </w:rPr>
              <w:t>đ</w:t>
            </w:r>
            <w:r w:rsidR="00F4335A" w:rsidRPr="00A56B67">
              <w:rPr>
                <w:rFonts w:ascii="Tahoma" w:eastAsia="Calibri" w:hAnsi="Tahoma" w:cs="Tahoma"/>
                <w:sz w:val="19"/>
                <w:szCs w:val="19"/>
                <w:shd w:val="clear" w:color="auto" w:fill="FFFFFF"/>
                <w:lang w:eastAsia="en-US"/>
              </w:rPr>
              <w:t>en</w:t>
            </w:r>
            <w:r w:rsidR="00F4335A" w:rsidRPr="00A56B67">
              <w:rPr>
                <w:rFonts w:ascii="Tahoma" w:eastAsia="Calibri" w:hAnsi="Tahoma" w:cs="Tahoma"/>
                <w:sz w:val="19"/>
                <w:szCs w:val="19"/>
                <w:shd w:val="clear" w:color="auto" w:fill="FFFFFF"/>
                <w:lang w:val="sr-Cyrl-RS" w:eastAsia="en-US"/>
              </w:rPr>
              <w:t>e</w:t>
            </w:r>
            <w:r w:rsidR="0032455C"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eastAsia="en-US"/>
              </w:rPr>
              <w:t>izazval</w:t>
            </w:r>
            <w:r w:rsidR="00F4335A" w:rsidRPr="00A56B67">
              <w:rPr>
                <w:rFonts w:ascii="Tahoma" w:eastAsia="Calibri" w:hAnsi="Tahoma" w:cs="Tahoma"/>
                <w:sz w:val="19"/>
                <w:szCs w:val="19"/>
                <w:shd w:val="clear" w:color="auto" w:fill="FFFFFF"/>
                <w:lang w:val="sr-Cyrl-RS" w:eastAsia="en-US"/>
              </w:rPr>
              <w:t>e</w:t>
            </w:r>
            <w:r w:rsidRPr="00A56B67">
              <w:rPr>
                <w:rFonts w:ascii="Tahoma" w:eastAsia="Calibri" w:hAnsi="Tahoma" w:cs="Tahoma"/>
                <w:sz w:val="19"/>
                <w:szCs w:val="19"/>
                <w:shd w:val="clear" w:color="auto" w:fill="FFFFFF"/>
                <w:lang w:val="sr-Cyrl-RS" w:eastAsia="en-US"/>
              </w:rPr>
              <w:t>.</w:t>
            </w:r>
          </w:p>
          <w:p w14:paraId="34300B4E" w14:textId="55590EA5" w:rsidR="00B45047" w:rsidRPr="00A56B67" w:rsidRDefault="00F4335A" w:rsidP="009C3D21">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Izvr</w:t>
            </w:r>
            <w:r w:rsidRPr="00A56B67">
              <w:rPr>
                <w:rFonts w:ascii="Tahoma" w:eastAsia="Calibri" w:hAnsi="Tahoma" w:cs="Tahoma"/>
                <w:sz w:val="19"/>
                <w:szCs w:val="19"/>
                <w:shd w:val="clear" w:color="auto" w:fill="FFFFFF"/>
                <w:lang w:val="sr-Cyrl-RS" w:eastAsia="en-US"/>
              </w:rPr>
              <w:t>š</w:t>
            </w:r>
            <w:r w:rsidRPr="00A56B67">
              <w:rPr>
                <w:rFonts w:ascii="Tahoma" w:eastAsia="Calibri" w:hAnsi="Tahoma" w:cs="Tahoma"/>
                <w:sz w:val="19"/>
                <w:szCs w:val="19"/>
                <w:shd w:val="clear" w:color="auto" w:fill="FFFFFF"/>
                <w:lang w:eastAsia="en-US"/>
              </w:rPr>
              <w:t>ilac</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koji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nije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obavijestio</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Naru</w:t>
            </w:r>
            <w:r w:rsidRPr="00A56B67">
              <w:rPr>
                <w:rFonts w:ascii="Tahoma" w:eastAsia="Calibri" w:hAnsi="Tahoma" w:cs="Tahoma"/>
                <w:sz w:val="19"/>
                <w:szCs w:val="19"/>
                <w:shd w:val="clear" w:color="auto" w:fill="FFFFFF"/>
                <w:lang w:val="sr-Cyrl-RS" w:eastAsia="en-US"/>
              </w:rPr>
              <w:t>č</w:t>
            </w:r>
            <w:r w:rsidRPr="00A56B67">
              <w:rPr>
                <w:rFonts w:ascii="Tahoma" w:eastAsia="Calibri" w:hAnsi="Tahoma" w:cs="Tahoma"/>
                <w:sz w:val="19"/>
                <w:szCs w:val="19"/>
                <w:shd w:val="clear" w:color="auto" w:fill="FFFFFF"/>
                <w:lang w:eastAsia="en-US"/>
              </w:rPr>
              <w:t>ioca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o</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potrebi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pru</w:t>
            </w:r>
            <w:r w:rsidRPr="00A56B67">
              <w:rPr>
                <w:rFonts w:ascii="Tahoma" w:eastAsia="Calibri" w:hAnsi="Tahoma" w:cs="Tahoma"/>
                <w:sz w:val="19"/>
                <w:szCs w:val="19"/>
                <w:shd w:val="clear" w:color="auto" w:fill="FFFFFF"/>
                <w:lang w:val="sr-Cyrl-RS" w:eastAsia="en-US"/>
              </w:rPr>
              <w:t>ž</w:t>
            </w:r>
            <w:r w:rsidRPr="00A56B67">
              <w:rPr>
                <w:rFonts w:ascii="Tahoma" w:eastAsia="Calibri" w:hAnsi="Tahoma" w:cs="Tahoma"/>
                <w:sz w:val="19"/>
                <w:szCs w:val="19"/>
                <w:shd w:val="clear" w:color="auto" w:fill="FFFFFF"/>
                <w:lang w:eastAsia="en-US"/>
              </w:rPr>
              <w:t>anja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dodatnih</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usluga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nema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pravo</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da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tra</w:t>
            </w:r>
            <w:r w:rsidRPr="00A56B67">
              <w:rPr>
                <w:rFonts w:ascii="Tahoma" w:eastAsia="Calibri" w:hAnsi="Tahoma" w:cs="Tahoma"/>
                <w:sz w:val="19"/>
                <w:szCs w:val="19"/>
                <w:shd w:val="clear" w:color="auto" w:fill="FFFFFF"/>
                <w:lang w:val="sr-Cyrl-RS" w:eastAsia="en-US"/>
              </w:rPr>
              <w:t>ž</w:t>
            </w:r>
            <w:r w:rsidRPr="00A56B67">
              <w:rPr>
                <w:rFonts w:ascii="Tahoma" w:eastAsia="Calibri" w:hAnsi="Tahoma" w:cs="Tahoma"/>
                <w:sz w:val="19"/>
                <w:szCs w:val="19"/>
                <w:shd w:val="clear" w:color="auto" w:fill="FFFFFF"/>
                <w:lang w:eastAsia="en-US"/>
              </w:rPr>
              <w:t>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pla</w:t>
            </w:r>
            <w:r w:rsidRPr="00A56B67">
              <w:rPr>
                <w:rFonts w:ascii="Tahoma" w:eastAsia="Calibri" w:hAnsi="Tahoma" w:cs="Tahoma"/>
                <w:sz w:val="19"/>
                <w:szCs w:val="19"/>
                <w:shd w:val="clear" w:color="auto" w:fill="FFFFFF"/>
                <w:lang w:val="sr-Cyrl-RS" w:eastAsia="en-US"/>
              </w:rPr>
              <w:t>ć</w:t>
            </w:r>
            <w:r w:rsidRPr="00A56B67">
              <w:rPr>
                <w:rFonts w:ascii="Tahoma" w:eastAsia="Calibri" w:hAnsi="Tahoma" w:cs="Tahoma"/>
                <w:sz w:val="19"/>
                <w:szCs w:val="19"/>
                <w:shd w:val="clear" w:color="auto" w:fill="FFFFFF"/>
                <w:lang w:eastAsia="en-US"/>
              </w:rPr>
              <w:t>anje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za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ove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usluge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ni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u</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slu</w:t>
            </w:r>
            <w:r w:rsidRPr="00A56B67">
              <w:rPr>
                <w:rFonts w:ascii="Tahoma" w:eastAsia="Calibri" w:hAnsi="Tahoma" w:cs="Tahoma"/>
                <w:sz w:val="19"/>
                <w:szCs w:val="19"/>
                <w:shd w:val="clear" w:color="auto" w:fill="FFFFFF"/>
                <w:lang w:val="sr-Cyrl-RS" w:eastAsia="en-US"/>
              </w:rPr>
              <w:t>č</w:t>
            </w:r>
            <w:r w:rsidRPr="00A56B67">
              <w:rPr>
                <w:rFonts w:ascii="Tahoma" w:eastAsia="Calibri" w:hAnsi="Tahoma" w:cs="Tahoma"/>
                <w:sz w:val="19"/>
                <w:szCs w:val="19"/>
                <w:shd w:val="clear" w:color="auto" w:fill="FFFFFF"/>
                <w:lang w:eastAsia="en-US"/>
              </w:rPr>
              <w:t>aju</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da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su</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te</w:t>
            </w:r>
            <w:r w:rsidR="0032455C"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usluge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bili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uklјu</w:t>
            </w:r>
            <w:r w:rsidRPr="00A56B67">
              <w:rPr>
                <w:rFonts w:ascii="Tahoma" w:eastAsia="Calibri" w:hAnsi="Tahoma" w:cs="Tahoma"/>
                <w:sz w:val="19"/>
                <w:szCs w:val="19"/>
                <w:shd w:val="clear" w:color="auto" w:fill="FFFFFF"/>
                <w:lang w:val="sr-Cyrl-RS" w:eastAsia="en-US"/>
              </w:rPr>
              <w:t>č</w:t>
            </w:r>
            <w:r w:rsidRPr="00A56B67">
              <w:rPr>
                <w:rFonts w:ascii="Tahoma" w:eastAsia="Calibri" w:hAnsi="Tahoma" w:cs="Tahoma"/>
                <w:sz w:val="19"/>
                <w:szCs w:val="19"/>
                <w:shd w:val="clear" w:color="auto" w:fill="FFFFFF"/>
                <w:lang w:eastAsia="en-US"/>
              </w:rPr>
              <w:t>enie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u</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Akt</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o</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primopredaji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izvr</w:t>
            </w:r>
            <w:r w:rsidRPr="00A56B67">
              <w:rPr>
                <w:rFonts w:ascii="Tahoma" w:eastAsia="Calibri" w:hAnsi="Tahoma" w:cs="Tahoma"/>
                <w:sz w:val="19"/>
                <w:szCs w:val="19"/>
                <w:shd w:val="clear" w:color="auto" w:fill="FFFFFF"/>
                <w:lang w:val="sr-Cyrl-RS" w:eastAsia="en-US"/>
              </w:rPr>
              <w:t>š</w:t>
            </w:r>
            <w:r w:rsidRPr="00A56B67">
              <w:rPr>
                <w:rFonts w:ascii="Tahoma" w:eastAsia="Calibri" w:hAnsi="Tahoma" w:cs="Tahoma"/>
                <w:sz w:val="19"/>
                <w:szCs w:val="19"/>
                <w:shd w:val="clear" w:color="auto" w:fill="FFFFFF"/>
                <w:lang w:eastAsia="en-US"/>
              </w:rPr>
              <w:t>enih</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usluga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koji</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je</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potpisao</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predstavnik</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Naru</w:t>
            </w:r>
            <w:r w:rsidRPr="00A56B67">
              <w:rPr>
                <w:rFonts w:ascii="Tahoma" w:eastAsia="Calibri" w:hAnsi="Tahoma" w:cs="Tahoma"/>
                <w:sz w:val="19"/>
                <w:szCs w:val="19"/>
                <w:shd w:val="clear" w:color="auto" w:fill="FFFFFF"/>
                <w:lang w:val="sr-Cyrl-RS" w:eastAsia="en-US"/>
              </w:rPr>
              <w:t>č</w:t>
            </w:r>
            <w:r w:rsidRPr="00A56B67">
              <w:rPr>
                <w:rFonts w:ascii="Tahoma" w:eastAsia="Calibri" w:hAnsi="Tahoma" w:cs="Tahoma"/>
                <w:sz w:val="19"/>
                <w:szCs w:val="19"/>
                <w:shd w:val="clear" w:color="auto" w:fill="FFFFFF"/>
                <w:lang w:eastAsia="en-US"/>
              </w:rPr>
              <w:t>ioca</w:t>
            </w:r>
            <w:r w:rsidR="00B45047"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eastAsia="en-US"/>
              </w:rPr>
              <w:t>Izvršilac</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ima</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pravo</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da</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naplati</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navedene</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val="sr-Cyrl-RS" w:eastAsia="en-US"/>
              </w:rPr>
              <w:t>usluge</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samo</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uz</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pisanu</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saglasnost</w:t>
            </w:r>
            <w:r w:rsidR="00B45047"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Naručioca</w:t>
            </w:r>
            <w:r w:rsidR="00B45047" w:rsidRPr="00A56B67">
              <w:rPr>
                <w:rFonts w:ascii="Tahoma" w:eastAsia="Calibri" w:hAnsi="Tahoma" w:cs="Tahoma"/>
                <w:sz w:val="19"/>
                <w:szCs w:val="19"/>
                <w:shd w:val="clear" w:color="auto" w:fill="FFFFFF"/>
                <w:lang w:eastAsia="en-US"/>
              </w:rPr>
              <w:t>.</w:t>
            </w:r>
          </w:p>
          <w:p w14:paraId="4D69B214" w14:textId="1BBA53CA" w:rsidR="00B45047" w:rsidRPr="00A56B67" w:rsidRDefault="00B45047" w:rsidP="009C3D21">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val="sr-Cyrl-BA" w:eastAsia="en-US"/>
              </w:rPr>
              <w:t>1</w:t>
            </w:r>
            <w:r w:rsidRPr="00A56B67">
              <w:rPr>
                <w:rFonts w:ascii="Tahoma" w:eastAsia="Calibri" w:hAnsi="Tahoma" w:cs="Tahoma"/>
                <w:sz w:val="19"/>
                <w:szCs w:val="19"/>
                <w:shd w:val="clear" w:color="auto" w:fill="FFFFFF"/>
                <w:lang w:eastAsia="en-US"/>
              </w:rPr>
              <w:t>.</w:t>
            </w:r>
            <w:r w:rsidR="002D3117" w:rsidRPr="00A56B67">
              <w:rPr>
                <w:rFonts w:ascii="Tahoma" w:eastAsia="Calibri" w:hAnsi="Tahoma" w:cs="Tahoma"/>
                <w:sz w:val="19"/>
                <w:szCs w:val="19"/>
                <w:shd w:val="clear" w:color="auto" w:fill="FFFFFF"/>
                <w:lang w:val="sr-Cyrl-RS" w:eastAsia="en-US"/>
              </w:rPr>
              <w:t>4</w:t>
            </w:r>
            <w:r w:rsidRPr="00A56B67">
              <w:rPr>
                <w:rFonts w:ascii="Tahoma" w:eastAsia="Calibri" w:hAnsi="Tahoma" w:cs="Tahoma"/>
                <w:sz w:val="19"/>
                <w:szCs w:val="19"/>
                <w:shd w:val="clear" w:color="auto" w:fill="FFFFFF"/>
                <w:lang w:eastAsia="en-US"/>
              </w:rPr>
              <w:t>.</w:t>
            </w:r>
            <w:r w:rsidR="00F4335A" w:rsidRPr="00A56B67">
              <w:rPr>
                <w:rFonts w:ascii="Tahoma" w:eastAsia="Calibri" w:hAnsi="Tahoma" w:cs="Tahoma"/>
                <w:sz w:val="19"/>
                <w:szCs w:val="19"/>
                <w:shd w:val="clear" w:color="auto" w:fill="FFFFFF"/>
                <w:lang w:eastAsia="en-US"/>
              </w:rPr>
              <w:t>Sve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dokumente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informacije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materijale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opremu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potrebnu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Latn-BA" w:eastAsia="en-US"/>
              </w:rPr>
              <w:t>vršenje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dostavlјa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Izvršilac</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osim</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ako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nije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drugačije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izričito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predviđeno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uslovima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ovog</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Ugovora</w:t>
            </w:r>
            <w:r w:rsidRPr="00A56B67">
              <w:rPr>
                <w:rFonts w:ascii="Tahoma" w:eastAsia="Calibri" w:hAnsi="Tahoma" w:cs="Tahoma"/>
                <w:sz w:val="19"/>
                <w:szCs w:val="19"/>
                <w:shd w:val="clear" w:color="auto" w:fill="FFFFFF"/>
                <w:lang w:eastAsia="en-US"/>
              </w:rPr>
              <w:t>.</w:t>
            </w:r>
          </w:p>
          <w:p w14:paraId="5FA078AC" w14:textId="0BDECC14" w:rsidR="00CB5A56" w:rsidRPr="00A56B67" w:rsidRDefault="00D6447A" w:rsidP="000B7A30">
            <w:pPr>
              <w:jc w:val="both"/>
              <w:rPr>
                <w:rFonts w:ascii="Tahoma" w:hAnsi="Tahoma" w:cs="Tahoma"/>
                <w:sz w:val="19"/>
                <w:szCs w:val="19"/>
                <w:lang w:val="sr-Latn-CS"/>
              </w:rPr>
            </w:pPr>
            <w:r w:rsidRPr="00A56B67">
              <w:rPr>
                <w:rFonts w:ascii="Tahoma" w:eastAsia="Calibri" w:hAnsi="Tahoma" w:cs="Tahoma"/>
                <w:sz w:val="19"/>
                <w:szCs w:val="19"/>
                <w:shd w:val="clear" w:color="auto" w:fill="FFFFFF"/>
                <w:lang w:val="sr-Cyrl-BA" w:eastAsia="en-US"/>
              </w:rPr>
              <w:t>1.5.</w:t>
            </w:r>
            <w:r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Usluga</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se</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izvode</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u</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prostorijama</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u</w:t>
            </w:r>
            <w:r w:rsidR="000729BE" w:rsidRPr="00A56B67">
              <w:rPr>
                <w:rFonts w:ascii="Tahoma" w:hAnsi="Tahoma" w:cs="Tahoma"/>
                <w:sz w:val="19"/>
                <w:szCs w:val="19"/>
                <w:lang w:val="sr-Cyrl-RS" w:eastAsia="ru-RU"/>
              </w:rPr>
              <w:t xml:space="preserve"> </w:t>
            </w:r>
            <w:r w:rsidR="00F35BA9" w:rsidRPr="00A56B67">
              <w:rPr>
                <w:rFonts w:ascii="Tahoma" w:hAnsi="Tahoma" w:cs="Tahoma"/>
                <w:sz w:val="19"/>
                <w:szCs w:val="19"/>
                <w:lang w:val="sr-Cyrl-RS" w:eastAsia="ru-RU"/>
              </w:rPr>
              <w:t xml:space="preserve"> </w:t>
            </w:r>
            <w:r w:rsidR="000729BE" w:rsidRPr="00A56B67">
              <w:rPr>
                <w:rFonts w:ascii="Tahoma" w:hAnsi="Tahoma" w:cs="Tahoma"/>
                <w:sz w:val="19"/>
                <w:szCs w:val="19"/>
                <w:lang w:val="sr-Cyrl-RS" w:eastAsia="ru-RU"/>
              </w:rPr>
              <w:t>„</w:t>
            </w:r>
            <w:r w:rsidR="00F4335A" w:rsidRPr="00A56B67">
              <w:rPr>
                <w:rFonts w:ascii="Tahoma" w:hAnsi="Tahoma" w:cs="Tahoma"/>
                <w:sz w:val="19"/>
                <w:szCs w:val="19"/>
                <w:lang w:val="sr-Cyrl-RS" w:eastAsia="ru-RU"/>
              </w:rPr>
              <w:t>Rafinerij</w:t>
            </w:r>
            <w:r w:rsidR="000729BE" w:rsidRPr="00A56B67">
              <w:rPr>
                <w:rFonts w:ascii="Tahoma" w:hAnsi="Tahoma" w:cs="Tahoma"/>
                <w:sz w:val="19"/>
                <w:szCs w:val="19"/>
                <w:lang w:val="sr-Cyrl-RS" w:eastAsia="ru-RU"/>
              </w:rPr>
              <w:t xml:space="preserve">e </w:t>
            </w:r>
            <w:r w:rsidR="00F4335A" w:rsidRPr="00A56B67">
              <w:rPr>
                <w:rFonts w:ascii="Tahoma" w:hAnsi="Tahoma" w:cs="Tahoma"/>
                <w:sz w:val="19"/>
                <w:szCs w:val="19"/>
                <w:lang w:val="sr-Cyrl-RS" w:eastAsia="ru-RU"/>
              </w:rPr>
              <w:t>nafte</w:t>
            </w:r>
            <w:r w:rsidR="000729BE"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Brod</w:t>
            </w:r>
            <w:r w:rsidR="000729BE" w:rsidRPr="00A56B67">
              <w:rPr>
                <w:rFonts w:ascii="Tahoma" w:hAnsi="Tahoma" w:cs="Tahoma"/>
                <w:sz w:val="19"/>
                <w:szCs w:val="19"/>
                <w:lang w:val="sr-Cyrl-RS" w:eastAsia="ru-RU"/>
              </w:rPr>
              <w:t>“</w:t>
            </w:r>
            <w:r w:rsidR="00F4335A" w:rsidRPr="00A56B67">
              <w:rPr>
                <w:rFonts w:ascii="Tahoma" w:hAnsi="Tahoma" w:cs="Tahoma"/>
                <w:sz w:val="19"/>
                <w:szCs w:val="19"/>
                <w:lang w:val="sr-Cyrl-RS" w:eastAsia="ru-RU"/>
              </w:rPr>
              <w:t>a</w:t>
            </w:r>
            <w:r w:rsidR="000729BE" w:rsidRPr="00A56B67">
              <w:rPr>
                <w:rFonts w:ascii="Tahoma" w:hAnsi="Tahoma" w:cs="Tahoma"/>
                <w:sz w:val="19"/>
                <w:szCs w:val="19"/>
                <w:lang w:val="sr-Cyrl-RS" w:eastAsia="ru-RU"/>
              </w:rPr>
              <w:t>.</w:t>
            </w:r>
            <w:r w:rsidR="00F4335A" w:rsidRPr="00A56B67">
              <w:rPr>
                <w:rFonts w:ascii="Tahoma" w:hAnsi="Tahoma" w:cs="Tahoma"/>
                <w:sz w:val="19"/>
                <w:szCs w:val="19"/>
                <w:lang w:val="sr-Cyrl-RS" w:eastAsia="ru-RU"/>
              </w:rPr>
              <w:t>d</w:t>
            </w:r>
            <w:r w:rsidR="000729BE" w:rsidRPr="00A56B67">
              <w:rPr>
                <w:rFonts w:ascii="Tahoma" w:hAnsi="Tahoma" w:cs="Tahoma"/>
                <w:sz w:val="19"/>
                <w:szCs w:val="19"/>
                <w:lang w:val="sr-Cyrl-RS" w:eastAsia="ru-RU"/>
              </w:rPr>
              <w:t xml:space="preserve">. </w:t>
            </w:r>
            <w:r w:rsidR="00F35BA9" w:rsidRPr="00A56B67">
              <w:rPr>
                <w:rFonts w:ascii="Tahoma" w:hAnsi="Tahoma" w:cs="Tahoma"/>
                <w:sz w:val="19"/>
                <w:szCs w:val="19"/>
                <w:lang w:val="sr-Cyrl-RS" w:eastAsia="ru-RU"/>
              </w:rPr>
              <w:t>,</w:t>
            </w:r>
            <w:r w:rsidR="00F4335A" w:rsidRPr="00A56B67">
              <w:rPr>
                <w:rFonts w:ascii="Tahoma" w:hAnsi="Tahoma" w:cs="Tahoma"/>
                <w:sz w:val="19"/>
                <w:szCs w:val="19"/>
                <w:lang w:val="sr-Cyrl-RS" w:eastAsia="ru-RU"/>
              </w:rPr>
              <w:t>osim</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ako</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nije</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drugačije</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izričito</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predviđeno</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uslovima</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ovog</w:t>
            </w:r>
            <w:r w:rsidR="00F35BA9" w:rsidRPr="00A56B67">
              <w:rPr>
                <w:rFonts w:ascii="Tahoma" w:hAnsi="Tahoma" w:cs="Tahoma"/>
                <w:sz w:val="19"/>
                <w:szCs w:val="19"/>
                <w:lang w:val="sr-Cyrl-RS" w:eastAsia="ru-RU"/>
              </w:rPr>
              <w:t xml:space="preserve"> </w:t>
            </w:r>
            <w:r w:rsidR="00F4335A" w:rsidRPr="00A56B67">
              <w:rPr>
                <w:rFonts w:ascii="Tahoma" w:hAnsi="Tahoma" w:cs="Tahoma"/>
                <w:sz w:val="19"/>
                <w:szCs w:val="19"/>
                <w:lang w:val="sr-Cyrl-RS" w:eastAsia="ru-RU"/>
              </w:rPr>
              <w:t>Ugovora</w:t>
            </w:r>
            <w:r w:rsidR="00F35BA9" w:rsidRPr="00A56B67">
              <w:rPr>
                <w:rFonts w:ascii="Tahoma" w:hAnsi="Tahoma" w:cs="Tahoma"/>
                <w:sz w:val="19"/>
                <w:szCs w:val="19"/>
                <w:lang w:val="sr-Cyrl-RS" w:eastAsia="ru-RU"/>
              </w:rPr>
              <w:t>.</w:t>
            </w:r>
            <w:r w:rsidR="00F35BA9" w:rsidRPr="00A56B67" w:rsidDel="00F35BA9">
              <w:rPr>
                <w:rFonts w:ascii="Tahoma" w:hAnsi="Tahoma" w:cs="Tahoma"/>
                <w:sz w:val="19"/>
                <w:szCs w:val="19"/>
                <w:shd w:val="clear" w:color="auto" w:fill="FFFFFF"/>
                <w:lang w:val="sr-Cyrl-RS"/>
              </w:rPr>
              <w:t xml:space="preserve"> </w:t>
            </w:r>
          </w:p>
        </w:tc>
        <w:tc>
          <w:tcPr>
            <w:tcW w:w="5704" w:type="dxa"/>
            <w:gridSpan w:val="2"/>
          </w:tcPr>
          <w:p w14:paraId="49695179" w14:textId="5891A97D" w:rsidR="00A97D30" w:rsidRPr="00A56B67" w:rsidRDefault="00A97D30" w:rsidP="00744BDD">
            <w:pPr>
              <w:widowControl w:val="0"/>
              <w:snapToGrid w:val="0"/>
              <w:jc w:val="both"/>
              <w:rPr>
                <w:rFonts w:ascii="Tahoma" w:hAnsi="Tahoma" w:cs="Tahoma"/>
                <w:sz w:val="19"/>
                <w:szCs w:val="19"/>
              </w:rPr>
            </w:pPr>
          </w:p>
        </w:tc>
      </w:tr>
      <w:tr w:rsidR="00C2329E" w:rsidRPr="00A56B67" w14:paraId="477C5519" w14:textId="77777777" w:rsidTr="00A56B67">
        <w:trPr>
          <w:trHeight w:val="230"/>
        </w:trPr>
        <w:tc>
          <w:tcPr>
            <w:tcW w:w="11007" w:type="dxa"/>
            <w:gridSpan w:val="2"/>
          </w:tcPr>
          <w:p w14:paraId="4E480AED" w14:textId="215C0125" w:rsidR="00C2329E" w:rsidRPr="00A56B67" w:rsidRDefault="00C2329E" w:rsidP="002A0F01">
            <w:pPr>
              <w:widowControl w:val="0"/>
              <w:snapToGrid w:val="0"/>
              <w:jc w:val="both"/>
              <w:rPr>
                <w:rFonts w:ascii="Tahoma" w:hAnsi="Tahoma" w:cs="Tahoma"/>
                <w:b/>
                <w:sz w:val="19"/>
                <w:szCs w:val="19"/>
                <w:lang w:val="sr-Cyrl-CS"/>
              </w:rPr>
            </w:pPr>
            <w:r w:rsidRPr="00A56B67">
              <w:rPr>
                <w:rFonts w:ascii="Tahoma" w:hAnsi="Tahoma" w:cs="Tahoma"/>
                <w:b/>
                <w:sz w:val="19"/>
                <w:szCs w:val="19"/>
                <w:lang w:val="hr-HR"/>
              </w:rPr>
              <w:t xml:space="preserve">2. </w:t>
            </w:r>
            <w:r w:rsidR="00F4335A" w:rsidRPr="00A56B67">
              <w:rPr>
                <w:rFonts w:ascii="Tahoma" w:hAnsi="Tahoma" w:cs="Tahoma"/>
                <w:b/>
                <w:sz w:val="19"/>
                <w:szCs w:val="19"/>
                <w:lang w:val="sr-Cyrl-RS"/>
              </w:rPr>
              <w:t>VRIJEDNOST</w:t>
            </w:r>
            <w:r w:rsidR="002A0F01" w:rsidRPr="00A56B67">
              <w:rPr>
                <w:rFonts w:ascii="Tahoma" w:hAnsi="Tahoma" w:cs="Tahoma"/>
                <w:b/>
                <w:sz w:val="19"/>
                <w:szCs w:val="19"/>
                <w:lang w:val="sr-Cyrl-RS"/>
              </w:rPr>
              <w:t xml:space="preserve"> </w:t>
            </w:r>
            <w:r w:rsidR="00F4335A" w:rsidRPr="00A56B67">
              <w:rPr>
                <w:rFonts w:ascii="Tahoma" w:hAnsi="Tahoma" w:cs="Tahoma"/>
                <w:b/>
                <w:sz w:val="19"/>
                <w:szCs w:val="19"/>
                <w:lang w:val="sr-Cyrl-RS"/>
              </w:rPr>
              <w:t>UGOVORA</w:t>
            </w:r>
          </w:p>
        </w:tc>
        <w:tc>
          <w:tcPr>
            <w:tcW w:w="5704" w:type="dxa"/>
            <w:gridSpan w:val="2"/>
          </w:tcPr>
          <w:p w14:paraId="3CD80D20" w14:textId="2E7C3D97" w:rsidR="00C2329E" w:rsidRPr="00A56B67" w:rsidRDefault="00C2329E" w:rsidP="00BF37E0">
            <w:pPr>
              <w:widowControl w:val="0"/>
              <w:snapToGrid w:val="0"/>
              <w:jc w:val="both"/>
              <w:rPr>
                <w:rFonts w:ascii="Tahoma" w:hAnsi="Tahoma" w:cs="Tahoma"/>
                <w:sz w:val="19"/>
                <w:szCs w:val="19"/>
              </w:rPr>
            </w:pPr>
          </w:p>
        </w:tc>
      </w:tr>
      <w:tr w:rsidR="00C2329E" w:rsidRPr="00A56B67" w14:paraId="4D2966DE" w14:textId="77777777" w:rsidTr="00A56B67">
        <w:trPr>
          <w:trHeight w:val="230"/>
        </w:trPr>
        <w:tc>
          <w:tcPr>
            <w:tcW w:w="11007" w:type="dxa"/>
            <w:gridSpan w:val="2"/>
          </w:tcPr>
          <w:p w14:paraId="16B4E2A2" w14:textId="1F81C630" w:rsidR="003B040F" w:rsidRPr="00A56B67" w:rsidRDefault="008D5276" w:rsidP="003B040F">
            <w:pPr>
              <w:snapToGrid w:val="0"/>
              <w:jc w:val="both"/>
              <w:rPr>
                <w:rFonts w:ascii="Tahoma" w:hAnsi="Tahoma" w:cs="Tahoma"/>
                <w:sz w:val="19"/>
                <w:szCs w:val="19"/>
                <w:lang w:val="sr-Cyrl-CS"/>
              </w:rPr>
            </w:pPr>
            <w:r w:rsidRPr="00A56B67">
              <w:rPr>
                <w:rFonts w:ascii="Tahoma" w:hAnsi="Tahoma" w:cs="Tahoma"/>
                <w:sz w:val="19"/>
                <w:szCs w:val="19"/>
                <w:lang w:val="sr-Cyrl-CS"/>
              </w:rPr>
              <w:t>2.1.</w:t>
            </w:r>
            <w:r w:rsidR="003B040F" w:rsidRPr="00A56B67">
              <w:rPr>
                <w:rFonts w:ascii="Tahoma" w:hAnsi="Tahoma" w:cs="Tahoma"/>
                <w:sz w:val="19"/>
                <w:szCs w:val="19"/>
              </w:rPr>
              <w:t xml:space="preserve"> </w:t>
            </w:r>
            <w:r w:rsidR="00F4335A" w:rsidRPr="00A56B67">
              <w:rPr>
                <w:rFonts w:ascii="Tahoma" w:hAnsi="Tahoma" w:cs="Tahoma"/>
                <w:sz w:val="19"/>
                <w:szCs w:val="19"/>
                <w:lang w:val="sr-Cyrl-RS"/>
              </w:rPr>
              <w:t>Maksimalna</w:t>
            </w:r>
            <w:r w:rsidR="003850D8" w:rsidRPr="00A56B67">
              <w:rPr>
                <w:rFonts w:ascii="Tahoma" w:hAnsi="Tahoma" w:cs="Tahoma"/>
                <w:sz w:val="19"/>
                <w:szCs w:val="19"/>
                <w:lang w:val="sr-Cyrl-CS"/>
              </w:rPr>
              <w:t xml:space="preserve"> </w:t>
            </w:r>
            <w:r w:rsidR="00F4335A" w:rsidRPr="00A56B67">
              <w:rPr>
                <w:rFonts w:ascii="Tahoma" w:hAnsi="Tahoma" w:cs="Tahoma"/>
                <w:sz w:val="19"/>
                <w:szCs w:val="19"/>
                <w:lang w:val="sr-Cyrl-CS"/>
              </w:rPr>
              <w:t>vrijednost</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izvršenih</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usluga</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iz</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predmeta</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iznosi</w:t>
            </w:r>
            <w:r w:rsidR="003B040F" w:rsidRPr="00A56B67">
              <w:rPr>
                <w:rFonts w:ascii="Tahoma" w:hAnsi="Tahoma" w:cs="Tahoma"/>
                <w:sz w:val="19"/>
                <w:szCs w:val="19"/>
                <w:lang w:val="sr-Cyrl-CS"/>
              </w:rPr>
              <w:t xml:space="preserve"> _________ (</w:t>
            </w:r>
            <w:r w:rsidR="00F4335A" w:rsidRPr="00A56B67">
              <w:rPr>
                <w:rFonts w:ascii="Tahoma" w:hAnsi="Tahoma" w:cs="Tahoma"/>
                <w:sz w:val="19"/>
                <w:szCs w:val="19"/>
                <w:lang w:val="sr-Cyrl-CS"/>
              </w:rPr>
              <w:t>slovima</w:t>
            </w:r>
            <w:r w:rsidR="003B040F" w:rsidRPr="00A56B67">
              <w:rPr>
                <w:rFonts w:ascii="Tahoma" w:hAnsi="Tahoma" w:cs="Tahoma"/>
                <w:sz w:val="19"/>
                <w:szCs w:val="19"/>
                <w:lang w:val="sr-Cyrl-CS"/>
              </w:rPr>
              <w:t xml:space="preserve">: ______________) </w:t>
            </w:r>
            <w:r w:rsidR="00F4335A" w:rsidRPr="00A56B67">
              <w:rPr>
                <w:rFonts w:ascii="Tahoma" w:hAnsi="Tahoma" w:cs="Tahoma"/>
                <w:sz w:val="19"/>
                <w:szCs w:val="19"/>
                <w:lang w:val="sr-Cyrl-CS"/>
              </w:rPr>
              <w:t>KM</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bez</w:t>
            </w:r>
            <w:r w:rsidR="003B040F" w:rsidRPr="00A56B67">
              <w:rPr>
                <w:rFonts w:ascii="Tahoma" w:hAnsi="Tahoma" w:cs="Tahoma"/>
                <w:sz w:val="19"/>
                <w:szCs w:val="19"/>
                <w:lang w:val="sr-Cyrl-CS"/>
              </w:rPr>
              <w:t xml:space="preserve"> </w:t>
            </w:r>
            <w:r w:rsidR="00F4335A" w:rsidRPr="00A56B67">
              <w:rPr>
                <w:rFonts w:ascii="Tahoma" w:hAnsi="Tahoma" w:cs="Tahoma"/>
                <w:sz w:val="19"/>
                <w:szCs w:val="19"/>
                <w:lang w:val="sr-Cyrl-CS"/>
              </w:rPr>
              <w:t>PDV</w:t>
            </w:r>
            <w:r w:rsidR="003B040F" w:rsidRPr="00A56B67">
              <w:rPr>
                <w:rFonts w:ascii="Tahoma" w:hAnsi="Tahoma" w:cs="Tahoma"/>
                <w:sz w:val="19"/>
                <w:szCs w:val="19"/>
                <w:lang w:val="sr-Cyrl-CS"/>
              </w:rPr>
              <w:t>-</w:t>
            </w:r>
            <w:r w:rsidR="00F4335A" w:rsidRPr="00A56B67">
              <w:rPr>
                <w:rFonts w:ascii="Tahoma" w:hAnsi="Tahoma" w:cs="Tahoma"/>
                <w:sz w:val="19"/>
                <w:szCs w:val="19"/>
                <w:lang w:val="sr-Cyrl-CS"/>
              </w:rPr>
              <w:t>a</w:t>
            </w:r>
            <w:r w:rsidR="003B040F" w:rsidRPr="00A56B67">
              <w:rPr>
                <w:rFonts w:ascii="Tahoma" w:hAnsi="Tahoma" w:cs="Tahoma"/>
                <w:sz w:val="19"/>
                <w:szCs w:val="19"/>
                <w:lang w:val="sr-Cyrl-CS"/>
              </w:rPr>
              <w:t xml:space="preserve">. </w:t>
            </w:r>
          </w:p>
          <w:p w14:paraId="34671561" w14:textId="2BCFC71F" w:rsidR="003B040F" w:rsidRPr="00A56B67" w:rsidRDefault="00F4335A" w:rsidP="003B040F">
            <w:pPr>
              <w:snapToGrid w:val="0"/>
              <w:jc w:val="both"/>
              <w:rPr>
                <w:rFonts w:ascii="Tahoma" w:hAnsi="Tahoma" w:cs="Tahoma"/>
                <w:sz w:val="19"/>
                <w:szCs w:val="19"/>
                <w:lang w:val="sr-Cyrl-CS"/>
              </w:rPr>
            </w:pPr>
            <w:r w:rsidRPr="00A56B67">
              <w:rPr>
                <w:rFonts w:ascii="Tahoma" w:hAnsi="Tahoma" w:cs="Tahoma"/>
                <w:sz w:val="19"/>
                <w:szCs w:val="19"/>
                <w:lang w:val="sr-Cyrl-CS"/>
              </w:rPr>
              <w:t>Maksimalna</w:t>
            </w:r>
            <w:r w:rsidR="002A0F01" w:rsidRPr="00A56B67">
              <w:rPr>
                <w:rFonts w:ascii="Tahoma" w:hAnsi="Tahoma" w:cs="Tahoma"/>
                <w:sz w:val="19"/>
                <w:szCs w:val="19"/>
                <w:lang w:val="sr-Cyrl-CS"/>
              </w:rPr>
              <w:t xml:space="preserve"> </w:t>
            </w:r>
            <w:r w:rsidRPr="00A56B67">
              <w:rPr>
                <w:rFonts w:ascii="Tahoma" w:hAnsi="Tahoma" w:cs="Tahoma"/>
                <w:sz w:val="19"/>
                <w:szCs w:val="19"/>
                <w:lang w:val="sr-Cyrl-CS"/>
              </w:rPr>
              <w:t>vrijednost</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izvršenih</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usluga</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sa</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uračunatim</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PDV</w:t>
            </w:r>
            <w:r w:rsidR="003B040F" w:rsidRPr="00A56B67">
              <w:rPr>
                <w:rFonts w:ascii="Tahoma" w:hAnsi="Tahoma" w:cs="Tahoma"/>
                <w:sz w:val="19"/>
                <w:szCs w:val="19"/>
                <w:lang w:val="sr-Cyrl-CS"/>
              </w:rPr>
              <w:t>-</w:t>
            </w:r>
            <w:r w:rsidRPr="00A56B67">
              <w:rPr>
                <w:rFonts w:ascii="Tahoma" w:hAnsi="Tahoma" w:cs="Tahoma"/>
                <w:sz w:val="19"/>
                <w:szCs w:val="19"/>
                <w:lang w:val="sr-Cyrl-CS"/>
              </w:rPr>
              <w:t>om</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iznosi</w:t>
            </w:r>
            <w:r w:rsidR="003B040F" w:rsidRPr="00A56B67">
              <w:rPr>
                <w:rFonts w:ascii="Tahoma" w:hAnsi="Tahoma" w:cs="Tahoma"/>
                <w:sz w:val="19"/>
                <w:szCs w:val="19"/>
                <w:lang w:val="sr-Cyrl-CS"/>
              </w:rPr>
              <w:t xml:space="preserve"> __________________ </w:t>
            </w:r>
            <w:r w:rsidRPr="00A56B67">
              <w:rPr>
                <w:rFonts w:ascii="Tahoma" w:hAnsi="Tahoma" w:cs="Tahoma"/>
                <w:sz w:val="19"/>
                <w:szCs w:val="19"/>
                <w:lang w:val="sr-Cyrl-CS"/>
              </w:rPr>
              <w:t>KM</w:t>
            </w:r>
            <w:r w:rsidR="003B040F" w:rsidRPr="00A56B67">
              <w:rPr>
                <w:rFonts w:ascii="Tahoma" w:hAnsi="Tahoma" w:cs="Tahoma"/>
                <w:sz w:val="19"/>
                <w:szCs w:val="19"/>
                <w:lang w:val="sr-Cyrl-CS"/>
              </w:rPr>
              <w:t>.</w:t>
            </w:r>
          </w:p>
          <w:p w14:paraId="71ABEA60" w14:textId="0A81929B" w:rsidR="003B040F" w:rsidRPr="00A56B67" w:rsidRDefault="00F4335A" w:rsidP="003B040F">
            <w:pPr>
              <w:snapToGrid w:val="0"/>
              <w:jc w:val="both"/>
              <w:rPr>
                <w:rFonts w:ascii="Tahoma" w:hAnsi="Tahoma" w:cs="Tahoma"/>
                <w:sz w:val="19"/>
                <w:szCs w:val="19"/>
                <w:lang w:val="sr-Cyrl-CS"/>
              </w:rPr>
            </w:pPr>
            <w:r w:rsidRPr="00A56B67">
              <w:rPr>
                <w:rFonts w:ascii="Tahoma" w:hAnsi="Tahoma" w:cs="Tahoma"/>
                <w:sz w:val="19"/>
                <w:szCs w:val="19"/>
                <w:lang w:val="sr-Cyrl-CS"/>
              </w:rPr>
              <w:t>Iznos</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PDV</w:t>
            </w:r>
            <w:r w:rsidR="003B040F" w:rsidRPr="00A56B67">
              <w:rPr>
                <w:rFonts w:ascii="Tahoma" w:hAnsi="Tahoma" w:cs="Tahoma"/>
                <w:sz w:val="19"/>
                <w:szCs w:val="19"/>
                <w:lang w:val="sr-Cyrl-CS"/>
              </w:rPr>
              <w:t>-</w:t>
            </w:r>
            <w:r w:rsidRPr="00A56B67">
              <w:rPr>
                <w:rFonts w:ascii="Tahoma" w:hAnsi="Tahoma" w:cs="Tahoma"/>
                <w:sz w:val="19"/>
                <w:szCs w:val="19"/>
                <w:lang w:val="sr-Cyrl-CS"/>
              </w:rPr>
              <w:t>a</w:t>
            </w:r>
            <w:r w:rsidR="003B040F" w:rsidRPr="00A56B67">
              <w:rPr>
                <w:rFonts w:ascii="Tahoma" w:hAnsi="Tahoma" w:cs="Tahoma"/>
                <w:sz w:val="19"/>
                <w:szCs w:val="19"/>
                <w:lang w:val="sr-Cyrl-CS"/>
              </w:rPr>
              <w:t xml:space="preserve"> </w:t>
            </w:r>
            <w:r w:rsidRPr="00A56B67">
              <w:rPr>
                <w:rFonts w:ascii="Tahoma" w:hAnsi="Tahoma" w:cs="Tahoma"/>
                <w:sz w:val="19"/>
                <w:szCs w:val="19"/>
                <w:lang w:val="sr-Cyrl-CS"/>
              </w:rPr>
              <w:t>je</w:t>
            </w:r>
            <w:r w:rsidR="003B040F" w:rsidRPr="00A56B67">
              <w:rPr>
                <w:rFonts w:ascii="Tahoma" w:hAnsi="Tahoma" w:cs="Tahoma"/>
                <w:sz w:val="19"/>
                <w:szCs w:val="19"/>
                <w:lang w:val="sr-Cyrl-CS"/>
              </w:rPr>
              <w:t xml:space="preserve"> _________.</w:t>
            </w:r>
          </w:p>
          <w:p w14:paraId="71757908" w14:textId="0A905B1A" w:rsidR="00C04A1B" w:rsidRPr="00A56B67" w:rsidRDefault="00C04A1B" w:rsidP="003B040F">
            <w:pPr>
              <w:snapToGrid w:val="0"/>
              <w:jc w:val="both"/>
              <w:rPr>
                <w:rFonts w:ascii="Tahoma" w:hAnsi="Tahoma" w:cs="Tahoma"/>
                <w:sz w:val="19"/>
                <w:szCs w:val="19"/>
                <w:lang w:val="sr-Cyrl-CS"/>
              </w:rPr>
            </w:pPr>
            <w:r w:rsidRPr="00A56B67">
              <w:rPr>
                <w:rFonts w:ascii="Tahoma" w:hAnsi="Tahoma" w:cs="Tahoma"/>
                <w:sz w:val="19"/>
                <w:szCs w:val="19"/>
                <w:lang w:val="sr-Cyrl-CS"/>
              </w:rPr>
              <w:t xml:space="preserve">2.1.1. </w:t>
            </w:r>
            <w:r w:rsidR="00F4335A" w:rsidRPr="00A56B67">
              <w:rPr>
                <w:rFonts w:ascii="Tahoma" w:hAnsi="Tahoma" w:cs="Tahoma"/>
                <w:sz w:val="19"/>
                <w:szCs w:val="19"/>
                <w:lang w:val="sr-Cyrl-CS"/>
              </w:rPr>
              <w:t>Jedinične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cijene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nevedenih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Prilo</w:t>
            </w:r>
            <w:r w:rsidR="00F4335A" w:rsidRPr="00A56B67">
              <w:rPr>
                <w:rFonts w:ascii="Tahoma" w:hAnsi="Tahoma" w:cs="Tahoma"/>
                <w:sz w:val="19"/>
                <w:szCs w:val="19"/>
                <w:lang w:val="sr-Cyrl-RS"/>
              </w:rPr>
              <w:t>gu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broj</w:t>
            </w:r>
            <w:r w:rsidRPr="00A56B67">
              <w:rPr>
                <w:rFonts w:ascii="Tahoma" w:hAnsi="Tahoma" w:cs="Tahoma"/>
                <w:sz w:val="19"/>
                <w:szCs w:val="19"/>
                <w:lang w:val="sr-Cyrl-CS"/>
              </w:rPr>
              <w:t xml:space="preserve"> 1.  </w:t>
            </w:r>
            <w:r w:rsidR="00F4335A" w:rsidRPr="00A56B67">
              <w:rPr>
                <w:rFonts w:ascii="Tahoma" w:hAnsi="Tahoma" w:cs="Tahoma"/>
                <w:sz w:val="19"/>
                <w:szCs w:val="19"/>
                <w:lang w:val="sr-Cyrl-CS"/>
              </w:rPr>
              <w:t>ovog</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fiksne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mogu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mijenjati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vrijeme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važenja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ovog</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w:t>
            </w:r>
          </w:p>
          <w:p w14:paraId="6BC5DF6A" w14:textId="4AB3A2E4" w:rsidR="006434AF" w:rsidRPr="00A56B67" w:rsidRDefault="003B040F" w:rsidP="003B040F">
            <w:pPr>
              <w:snapToGrid w:val="0"/>
              <w:jc w:val="both"/>
              <w:rPr>
                <w:rFonts w:ascii="Tahoma" w:hAnsi="Tahoma" w:cs="Tahoma"/>
                <w:sz w:val="19"/>
                <w:szCs w:val="19"/>
                <w:lang w:val="sr-Cyrl-CS"/>
              </w:rPr>
            </w:pPr>
            <w:r w:rsidRPr="00A56B67">
              <w:rPr>
                <w:rFonts w:ascii="Tahoma" w:hAnsi="Tahoma" w:cs="Tahoma"/>
                <w:sz w:val="19"/>
                <w:szCs w:val="19"/>
                <w:lang w:val="sr-Cyrl-CS"/>
              </w:rPr>
              <w:t xml:space="preserve">2.2 </w:t>
            </w:r>
            <w:r w:rsidR="00F4335A" w:rsidRPr="00A56B67">
              <w:rPr>
                <w:rFonts w:ascii="Tahoma" w:hAnsi="Tahoma" w:cs="Tahoma"/>
                <w:sz w:val="19"/>
                <w:szCs w:val="19"/>
                <w:lang w:val="sr-Cyrl-CS"/>
              </w:rPr>
              <w:t>Izvršilac</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nema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pravo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zahtijeva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povećanje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fiksne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cijene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Naručilac</w:t>
            </w:r>
            <w:r w:rsidRPr="00A56B67">
              <w:rPr>
                <w:rFonts w:ascii="Tahoma" w:hAnsi="Tahoma" w:cs="Tahoma"/>
                <w:sz w:val="19"/>
                <w:szCs w:val="19"/>
                <w:lang w:val="sr-Cyrl-CS"/>
              </w:rPr>
              <w:t>-</w:t>
            </w:r>
            <w:r w:rsidR="00F4335A" w:rsidRPr="00A56B67">
              <w:rPr>
                <w:rFonts w:ascii="Tahoma" w:hAnsi="Tahoma" w:cs="Tahoma"/>
                <w:sz w:val="19"/>
                <w:szCs w:val="19"/>
                <w:lang w:val="sr-Cyrl-CS"/>
              </w:rPr>
              <w:t>njeno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smanjenje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uklјučujući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slučaj</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kada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trenutku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zaklјučivanja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nije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postojala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mogućnost</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predvidi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puni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obim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usluge</w:t>
            </w:r>
          </w:p>
          <w:p w14:paraId="437AA428" w14:textId="788975CF" w:rsidR="003B040F" w:rsidRPr="00A56B67" w:rsidRDefault="003B040F" w:rsidP="003B040F">
            <w:pPr>
              <w:snapToGrid w:val="0"/>
              <w:jc w:val="both"/>
              <w:rPr>
                <w:rFonts w:ascii="Tahoma" w:hAnsi="Tahoma" w:cs="Tahoma"/>
                <w:sz w:val="19"/>
                <w:szCs w:val="19"/>
                <w:lang w:val="sr-Cyrl-CS"/>
              </w:rPr>
            </w:pP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vrše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ili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troškova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potrebni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osim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ako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cijena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zbog</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promijenjenih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okolnosti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poveća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ili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smanji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više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od</w:t>
            </w:r>
            <w:r w:rsidRPr="00A56B67">
              <w:rPr>
                <w:rFonts w:ascii="Tahoma" w:hAnsi="Tahoma" w:cs="Tahoma"/>
                <w:sz w:val="19"/>
                <w:szCs w:val="19"/>
                <w:lang w:val="sr-Cyrl-CS"/>
              </w:rPr>
              <w:t xml:space="preserve"> 10%.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tom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slučaju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može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zahtijevati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samo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razlika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cijeni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prelazi</w:t>
            </w:r>
            <w:r w:rsidRPr="00A56B67">
              <w:rPr>
                <w:rFonts w:ascii="Tahoma" w:hAnsi="Tahoma" w:cs="Tahoma"/>
                <w:sz w:val="19"/>
                <w:szCs w:val="19"/>
                <w:lang w:val="sr-Cyrl-CS"/>
              </w:rPr>
              <w:t xml:space="preserve"> 10%,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nakon</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obostranog</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usaglašavanja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ugovornih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Strana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formi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Aneksa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w:t>
            </w:r>
          </w:p>
          <w:p w14:paraId="36C180B5" w14:textId="4EB4B801" w:rsidR="003B040F" w:rsidRPr="00A56B67" w:rsidRDefault="003B040F" w:rsidP="003B040F">
            <w:pPr>
              <w:snapToGrid w:val="0"/>
              <w:jc w:val="both"/>
              <w:rPr>
                <w:rFonts w:ascii="Tahoma" w:hAnsi="Tahoma" w:cs="Tahoma"/>
                <w:sz w:val="19"/>
                <w:szCs w:val="19"/>
                <w:lang w:val="sr-Cyrl-CS"/>
              </w:rPr>
            </w:pPr>
            <w:r w:rsidRPr="00A56B67">
              <w:rPr>
                <w:rFonts w:ascii="Tahoma" w:hAnsi="Tahoma" w:cs="Tahoma"/>
                <w:sz w:val="19"/>
                <w:szCs w:val="19"/>
                <w:lang w:val="sr-Cyrl-CS"/>
              </w:rPr>
              <w:t xml:space="preserve">2.3.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maksimalnu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vrijednost</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uklјučuju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svi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troškovi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izdaci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rashodi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Izvršioca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isti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imao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prilikom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vršenja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usluge</w:t>
            </w:r>
            <w:r w:rsidR="006434AF" w:rsidRPr="00A56B67">
              <w:rPr>
                <w:rFonts w:ascii="Tahoma" w:hAnsi="Tahoma" w:cs="Tahoma"/>
                <w:sz w:val="19"/>
                <w:szCs w:val="19"/>
                <w:lang w:val="sr-Cyrl-CS"/>
              </w:rPr>
              <w:t xml:space="preserve"> </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uklјučujući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troškove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vezane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poslovna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putovanja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zaposlenih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prevoz</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osiguranje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primopredaju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proizvoda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pružanje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prevodilačkih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kao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poreze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takse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ostala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obavezna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plaćanja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moraju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platiti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vezi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izvršenjem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Pr="00A56B67">
              <w:rPr>
                <w:rFonts w:ascii="Tahoma" w:hAnsi="Tahoma" w:cs="Tahoma"/>
                <w:sz w:val="19"/>
                <w:szCs w:val="19"/>
                <w:lang w:val="sr-Cyrl-CS"/>
              </w:rPr>
              <w:t>).</w:t>
            </w:r>
          </w:p>
          <w:p w14:paraId="3C2616BA" w14:textId="4D9B4ED7" w:rsidR="00C2329E" w:rsidRPr="00A56B67" w:rsidRDefault="008D5276" w:rsidP="00F4335A">
            <w:pPr>
              <w:snapToGrid w:val="0"/>
              <w:jc w:val="both"/>
              <w:rPr>
                <w:rFonts w:ascii="Tahoma" w:hAnsi="Tahoma" w:cs="Tahoma"/>
                <w:sz w:val="19"/>
                <w:szCs w:val="19"/>
                <w:lang w:val="sr-Latn-RS"/>
              </w:rPr>
            </w:pPr>
            <w:r w:rsidRPr="00A56B67">
              <w:rPr>
                <w:rFonts w:ascii="Tahoma" w:hAnsi="Tahoma" w:cs="Tahoma"/>
                <w:sz w:val="19"/>
                <w:szCs w:val="19"/>
                <w:lang w:val="sr-Cyrl-RS"/>
              </w:rPr>
              <w:t>2.4.</w:t>
            </w:r>
            <w:r w:rsidR="00F4335A" w:rsidRPr="00A56B67">
              <w:rPr>
                <w:rFonts w:ascii="Tahoma" w:hAnsi="Tahoma" w:cs="Tahoma"/>
                <w:sz w:val="19"/>
                <w:szCs w:val="19"/>
                <w:lang w:val="sr-Cyrl-RS"/>
              </w:rPr>
              <w:t>Naručilac</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nije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obavezan</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naručiti</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predmetne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usluge</w:t>
            </w:r>
            <w:r w:rsidR="007E16F1" w:rsidRPr="00A56B67">
              <w:rPr>
                <w:rFonts w:ascii="Tahoma" w:hAnsi="Tahoma" w:cs="Tahoma"/>
                <w:sz w:val="19"/>
                <w:szCs w:val="19"/>
                <w:lang w:val="sr-Cyrl-RS"/>
              </w:rPr>
              <w:t xml:space="preserve"> </w:t>
            </w:r>
            <w:r w:rsidR="00F4335A" w:rsidRPr="00A56B67">
              <w:rPr>
                <w:rFonts w:ascii="Tahoma" w:hAnsi="Tahoma" w:cs="Tahoma"/>
                <w:sz w:val="19"/>
                <w:szCs w:val="19"/>
                <w:lang w:val="sr-Cyrl-RS"/>
              </w:rPr>
              <w:t>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maksimalnom</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iznosu</w:t>
            </w:r>
            <w:r w:rsidRPr="00A56B67">
              <w:rPr>
                <w:rFonts w:ascii="Tahoma" w:hAnsi="Tahoma" w:cs="Tahoma"/>
                <w:sz w:val="19"/>
                <w:szCs w:val="19"/>
                <w:lang w:val="sr-Latn-RS"/>
              </w:rPr>
              <w:t xml:space="preserve"> </w:t>
            </w:r>
            <w:r w:rsidR="00F4335A" w:rsidRPr="00A56B67">
              <w:rPr>
                <w:rFonts w:ascii="Tahoma" w:hAnsi="Tahoma" w:cs="Tahoma"/>
                <w:sz w:val="19"/>
                <w:szCs w:val="19"/>
                <w:lang w:val="sr-Cyrl-RS"/>
              </w:rPr>
              <w:t>iz</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tačke</w:t>
            </w:r>
            <w:r w:rsidRPr="00A56B67">
              <w:rPr>
                <w:rFonts w:ascii="Tahoma" w:hAnsi="Tahoma" w:cs="Tahoma"/>
                <w:sz w:val="19"/>
                <w:szCs w:val="19"/>
                <w:lang w:val="sr-Cyrl-RS"/>
              </w:rPr>
              <w:t xml:space="preserve"> </w:t>
            </w:r>
            <w:r w:rsidRPr="00A56B67">
              <w:rPr>
                <w:rFonts w:ascii="Tahoma" w:hAnsi="Tahoma" w:cs="Tahoma"/>
                <w:sz w:val="19"/>
                <w:szCs w:val="19"/>
                <w:lang w:val="sr-Latn-RS"/>
              </w:rPr>
              <w:t>2.1.</w:t>
            </w:r>
          </w:p>
        </w:tc>
        <w:tc>
          <w:tcPr>
            <w:tcW w:w="5704" w:type="dxa"/>
            <w:gridSpan w:val="2"/>
          </w:tcPr>
          <w:p w14:paraId="70C83F18" w14:textId="6F538379" w:rsidR="00C2329E" w:rsidRPr="00A56B67" w:rsidRDefault="00C2329E" w:rsidP="003B040F">
            <w:pPr>
              <w:jc w:val="both"/>
              <w:rPr>
                <w:rFonts w:ascii="Tahoma" w:hAnsi="Tahoma" w:cs="Tahoma"/>
                <w:sz w:val="19"/>
                <w:szCs w:val="19"/>
                <w:lang w:val="sr-Cyrl-RS"/>
              </w:rPr>
            </w:pPr>
          </w:p>
        </w:tc>
      </w:tr>
      <w:tr w:rsidR="00C2329E" w:rsidRPr="00A56B67" w14:paraId="3219D204" w14:textId="77777777" w:rsidTr="00A56B67">
        <w:trPr>
          <w:trHeight w:val="230"/>
        </w:trPr>
        <w:tc>
          <w:tcPr>
            <w:tcW w:w="11007" w:type="dxa"/>
            <w:gridSpan w:val="2"/>
          </w:tcPr>
          <w:p w14:paraId="20CC7F9D" w14:textId="539AE4F5" w:rsidR="00BD27C9" w:rsidRPr="00A56B67" w:rsidRDefault="00D6447A">
            <w:pPr>
              <w:widowControl w:val="0"/>
              <w:snapToGrid w:val="0"/>
              <w:jc w:val="both"/>
              <w:rPr>
                <w:rFonts w:ascii="Tahoma" w:hAnsi="Tahoma" w:cs="Tahoma"/>
                <w:color w:val="000000"/>
                <w:sz w:val="19"/>
                <w:szCs w:val="19"/>
              </w:rPr>
            </w:pPr>
            <w:r w:rsidRPr="00A56B67">
              <w:rPr>
                <w:rFonts w:ascii="Tahoma" w:hAnsi="Tahoma" w:cs="Tahoma"/>
                <w:sz w:val="19"/>
                <w:szCs w:val="19"/>
                <w:lang w:val="sr-Cyrl-BA"/>
              </w:rPr>
              <w:t>2.5.</w:t>
            </w:r>
            <w:r w:rsidRPr="00A56B67">
              <w:rPr>
                <w:rFonts w:ascii="Tahoma" w:hAnsi="Tahoma" w:cs="Tahoma"/>
                <w:color w:val="000000"/>
                <w:sz w:val="19"/>
                <w:szCs w:val="19"/>
              </w:rPr>
              <w:t xml:space="preserve"> </w:t>
            </w:r>
            <w:r w:rsidR="00F4335A" w:rsidRPr="00A56B67">
              <w:rPr>
                <w:rFonts w:ascii="Tahoma" w:hAnsi="Tahoma" w:cs="Tahoma"/>
                <w:color w:val="000000"/>
                <w:sz w:val="19"/>
                <w:szCs w:val="19"/>
              </w:rPr>
              <w:t>Izvršilac</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može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pristupiti</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izvršenju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usluga</w:t>
            </w:r>
            <w:r w:rsidR="00966EB8" w:rsidRPr="00A56B67">
              <w:rPr>
                <w:rFonts w:ascii="Tahoma" w:hAnsi="Tahoma" w:cs="Tahoma"/>
                <w:color w:val="000000"/>
                <w:sz w:val="19"/>
                <w:szCs w:val="19"/>
              </w:rPr>
              <w:t xml:space="preserve">, </w:t>
            </w:r>
            <w:r w:rsidR="00F4335A" w:rsidRPr="00A56B67">
              <w:rPr>
                <w:rFonts w:ascii="Tahoma" w:hAnsi="Tahoma" w:cs="Tahoma"/>
                <w:color w:val="000000"/>
                <w:sz w:val="19"/>
                <w:szCs w:val="19"/>
              </w:rPr>
              <w:t>predviđen</w:t>
            </w:r>
            <w:r w:rsidR="00F4335A" w:rsidRPr="00A56B67">
              <w:rPr>
                <w:rFonts w:ascii="Tahoma" w:hAnsi="Tahoma" w:cs="Tahoma"/>
                <w:color w:val="000000"/>
                <w:sz w:val="19"/>
                <w:szCs w:val="19"/>
                <w:lang w:val="sr-Cyrl-BA"/>
              </w:rPr>
              <w:t>ih</w:t>
            </w:r>
            <w:r w:rsidR="00966EB8" w:rsidRPr="00A56B67">
              <w:rPr>
                <w:rFonts w:ascii="Tahoma" w:hAnsi="Tahoma" w:cs="Tahoma"/>
                <w:color w:val="000000"/>
                <w:sz w:val="19"/>
                <w:szCs w:val="19"/>
              </w:rPr>
              <w:t xml:space="preserve"> </w:t>
            </w:r>
            <w:r w:rsidR="00F4335A" w:rsidRPr="00A56B67">
              <w:rPr>
                <w:rFonts w:ascii="Tahoma" w:hAnsi="Tahoma" w:cs="Tahoma"/>
                <w:color w:val="000000"/>
                <w:sz w:val="19"/>
                <w:szCs w:val="19"/>
                <w:lang w:val="sr-Cyrl-BA"/>
              </w:rPr>
              <w:t>Termin</w:t>
            </w:r>
            <w:r w:rsidR="00966EB8" w:rsidRPr="00A56B67">
              <w:rPr>
                <w:rFonts w:ascii="Tahoma" w:hAnsi="Tahoma" w:cs="Tahoma"/>
                <w:color w:val="000000"/>
                <w:sz w:val="19"/>
                <w:szCs w:val="19"/>
              </w:rPr>
              <w:t xml:space="preserve"> </w:t>
            </w:r>
            <w:proofErr w:type="gramStart"/>
            <w:r w:rsidR="00F4335A" w:rsidRPr="00A56B67">
              <w:rPr>
                <w:rFonts w:ascii="Tahoma" w:hAnsi="Tahoma" w:cs="Tahoma"/>
                <w:color w:val="000000"/>
                <w:sz w:val="19"/>
                <w:szCs w:val="19"/>
              </w:rPr>
              <w:t>planom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po</w:t>
            </w:r>
            <w:proofErr w:type="gramEnd"/>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svakom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narednom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radnom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nalogu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samo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nakon</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što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Izvršilac</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prethodno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dobije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pismeno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obavještenje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od</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Naručioca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tome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da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može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pristupiti</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vršenju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usluge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narednom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radnom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nalogu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Izvršilac</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preuzima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sebe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sve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troškove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koje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Izvršilac</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bude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snosio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Ugovoru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ukoliko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pristupio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izvršenju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usluge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random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nalogu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bez</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prijema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pismenog</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obavještenja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od</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Naručioca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navedenog</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ovoj</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tački</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Ugovora</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osim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ako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drugačije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nije</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predviđeno</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aneksom</w:t>
            </w:r>
            <w:r w:rsidR="00BD27C9" w:rsidRPr="00A56B67">
              <w:rPr>
                <w:rFonts w:ascii="Tahoma" w:hAnsi="Tahoma" w:cs="Tahoma"/>
                <w:color w:val="000000"/>
                <w:sz w:val="19"/>
                <w:szCs w:val="19"/>
              </w:rPr>
              <w:t xml:space="preserve"> </w:t>
            </w:r>
            <w:r w:rsidR="00F4335A" w:rsidRPr="00A56B67">
              <w:rPr>
                <w:rFonts w:ascii="Tahoma" w:hAnsi="Tahoma" w:cs="Tahoma"/>
                <w:color w:val="000000"/>
                <w:sz w:val="19"/>
                <w:szCs w:val="19"/>
              </w:rPr>
              <w:t>Ugovora</w:t>
            </w:r>
          </w:p>
          <w:p w14:paraId="485C22E5" w14:textId="09210C86" w:rsidR="00C2329E" w:rsidRPr="00A56B67" w:rsidRDefault="00C2329E">
            <w:pPr>
              <w:widowControl w:val="0"/>
              <w:snapToGrid w:val="0"/>
              <w:jc w:val="both"/>
              <w:rPr>
                <w:rFonts w:ascii="Tahoma" w:hAnsi="Tahoma" w:cs="Tahoma"/>
                <w:sz w:val="19"/>
                <w:szCs w:val="19"/>
                <w:lang w:val="sr-Cyrl-BA"/>
              </w:rPr>
            </w:pPr>
          </w:p>
        </w:tc>
        <w:tc>
          <w:tcPr>
            <w:tcW w:w="5704" w:type="dxa"/>
            <w:gridSpan w:val="2"/>
          </w:tcPr>
          <w:p w14:paraId="11B399A4" w14:textId="71E7ACF1" w:rsidR="00C2329E" w:rsidRPr="00A56B67" w:rsidRDefault="00C2329E" w:rsidP="00776BA5">
            <w:pPr>
              <w:pStyle w:val="NoSpacing"/>
              <w:jc w:val="both"/>
              <w:rPr>
                <w:rFonts w:ascii="Tahoma" w:hAnsi="Tahoma" w:cs="Tahoma"/>
                <w:sz w:val="19"/>
                <w:szCs w:val="19"/>
              </w:rPr>
            </w:pPr>
          </w:p>
        </w:tc>
      </w:tr>
      <w:tr w:rsidR="00A97D30" w:rsidRPr="00A56B67" w14:paraId="52317CB4" w14:textId="77777777" w:rsidTr="00A56B67">
        <w:tc>
          <w:tcPr>
            <w:tcW w:w="11007" w:type="dxa"/>
            <w:gridSpan w:val="2"/>
          </w:tcPr>
          <w:p w14:paraId="239AA817" w14:textId="71EA8FBF" w:rsidR="00304CA6" w:rsidRPr="00A56B67" w:rsidRDefault="00C2329E" w:rsidP="003B040F">
            <w:pPr>
              <w:snapToGrid w:val="0"/>
              <w:rPr>
                <w:rFonts w:ascii="Tahoma" w:hAnsi="Tahoma" w:cs="Tahoma"/>
                <w:b/>
                <w:bCs/>
                <w:sz w:val="19"/>
                <w:szCs w:val="19"/>
                <w:lang w:val="en-US"/>
              </w:rPr>
            </w:pPr>
            <w:r w:rsidRPr="00A56B67">
              <w:rPr>
                <w:rFonts w:ascii="Tahoma" w:hAnsi="Tahoma" w:cs="Tahoma"/>
                <w:b/>
                <w:sz w:val="19"/>
                <w:szCs w:val="19"/>
                <w:lang w:val="sr-Cyrl-CS"/>
              </w:rPr>
              <w:t>3</w:t>
            </w:r>
            <w:r w:rsidR="00A97D30" w:rsidRPr="00A56B67">
              <w:rPr>
                <w:rFonts w:ascii="Tahoma" w:hAnsi="Tahoma" w:cs="Tahoma"/>
                <w:b/>
                <w:sz w:val="19"/>
                <w:szCs w:val="19"/>
                <w:lang w:val="hr-HR"/>
              </w:rPr>
              <w:t>.</w:t>
            </w:r>
            <w:r w:rsidR="00A97D30" w:rsidRPr="00A56B67">
              <w:rPr>
                <w:rFonts w:ascii="Tahoma" w:hAnsi="Tahoma" w:cs="Tahoma"/>
                <w:b/>
                <w:sz w:val="19"/>
                <w:szCs w:val="19"/>
                <w:lang w:val="en-US"/>
              </w:rPr>
              <w:t xml:space="preserve"> </w:t>
            </w:r>
            <w:r w:rsidR="00F4335A" w:rsidRPr="00A56B67">
              <w:rPr>
                <w:rFonts w:ascii="Tahoma" w:eastAsia="Calibri" w:hAnsi="Tahoma" w:cs="Tahoma"/>
                <w:b/>
                <w:sz w:val="19"/>
                <w:szCs w:val="19"/>
                <w:shd w:val="clear" w:color="auto" w:fill="FFFFFF"/>
                <w:lang w:val="sr-Latn-BA"/>
              </w:rPr>
              <w:t>NAČIN</w:t>
            </w:r>
            <w:r w:rsidR="003B040F" w:rsidRPr="00A56B67">
              <w:rPr>
                <w:rFonts w:ascii="Tahoma" w:eastAsia="Calibri" w:hAnsi="Tahoma" w:cs="Tahoma"/>
                <w:b/>
                <w:sz w:val="19"/>
                <w:szCs w:val="19"/>
                <w:shd w:val="clear" w:color="auto" w:fill="FFFFFF"/>
                <w:lang w:val="sr-Latn-BA"/>
              </w:rPr>
              <w:t xml:space="preserve"> </w:t>
            </w:r>
            <w:r w:rsidR="00F4335A" w:rsidRPr="00A56B67">
              <w:rPr>
                <w:rFonts w:ascii="Tahoma" w:eastAsia="Calibri" w:hAnsi="Tahoma" w:cs="Tahoma"/>
                <w:b/>
                <w:sz w:val="19"/>
                <w:szCs w:val="19"/>
                <w:shd w:val="clear" w:color="auto" w:fill="FFFFFF"/>
                <w:lang w:val="sr-Latn-BA"/>
              </w:rPr>
              <w:t>PLAĆANјA</w:t>
            </w:r>
            <w:r w:rsidR="003B040F" w:rsidRPr="00A56B67">
              <w:rPr>
                <w:rFonts w:ascii="Tahoma" w:hAnsi="Tahoma" w:cs="Tahoma"/>
                <w:b/>
                <w:color w:val="000000" w:themeColor="text1"/>
                <w:sz w:val="19"/>
                <w:szCs w:val="19"/>
              </w:rPr>
              <w:t xml:space="preserve"> </w:t>
            </w:r>
          </w:p>
        </w:tc>
        <w:tc>
          <w:tcPr>
            <w:tcW w:w="5704" w:type="dxa"/>
            <w:gridSpan w:val="2"/>
          </w:tcPr>
          <w:p w14:paraId="7F2F3C83" w14:textId="5FE2A0A5" w:rsidR="00A97D30" w:rsidRPr="00A56B67" w:rsidRDefault="00A97D30" w:rsidP="003B040F">
            <w:pPr>
              <w:widowControl w:val="0"/>
              <w:snapToGrid w:val="0"/>
              <w:jc w:val="both"/>
              <w:rPr>
                <w:rFonts w:ascii="Tahoma" w:hAnsi="Tahoma" w:cs="Tahoma"/>
                <w:b/>
                <w:sz w:val="19"/>
                <w:szCs w:val="19"/>
              </w:rPr>
            </w:pPr>
          </w:p>
        </w:tc>
      </w:tr>
      <w:tr w:rsidR="00A97D30" w:rsidRPr="00A56B67" w14:paraId="7E1B24B2" w14:textId="77777777" w:rsidTr="00A56B67">
        <w:trPr>
          <w:trHeight w:val="164"/>
        </w:trPr>
        <w:tc>
          <w:tcPr>
            <w:tcW w:w="11007" w:type="dxa"/>
            <w:gridSpan w:val="2"/>
          </w:tcPr>
          <w:p w14:paraId="4F89DCD5" w14:textId="6DE0F683" w:rsidR="000D4549" w:rsidRPr="00A56B67" w:rsidRDefault="000D4549" w:rsidP="009C6026">
            <w:pPr>
              <w:jc w:val="both"/>
              <w:rPr>
                <w:rFonts w:ascii="Tahoma" w:hAnsi="Tahoma" w:cs="Tahoma"/>
                <w:sz w:val="19"/>
                <w:szCs w:val="19"/>
                <w:lang w:val="hr-HR"/>
              </w:rPr>
            </w:pPr>
          </w:p>
        </w:tc>
        <w:tc>
          <w:tcPr>
            <w:tcW w:w="5704" w:type="dxa"/>
            <w:gridSpan w:val="2"/>
          </w:tcPr>
          <w:p w14:paraId="76E9B03E" w14:textId="5E45AD8E" w:rsidR="00E547FF" w:rsidRPr="00A56B67" w:rsidRDefault="00E547FF" w:rsidP="009C6026">
            <w:pPr>
              <w:widowControl w:val="0"/>
              <w:jc w:val="both"/>
              <w:rPr>
                <w:rFonts w:ascii="Tahoma" w:hAnsi="Tahoma" w:cs="Tahoma"/>
                <w:sz w:val="19"/>
                <w:szCs w:val="19"/>
              </w:rPr>
            </w:pPr>
          </w:p>
        </w:tc>
      </w:tr>
      <w:tr w:rsidR="00A97D30" w:rsidRPr="00A56B67" w14:paraId="5689DF74" w14:textId="77777777" w:rsidTr="00A56B67">
        <w:tc>
          <w:tcPr>
            <w:tcW w:w="11007" w:type="dxa"/>
            <w:gridSpan w:val="2"/>
          </w:tcPr>
          <w:p w14:paraId="6E082BA9" w14:textId="7303BE30" w:rsidR="003B040F" w:rsidRPr="00A56B67" w:rsidRDefault="003B040F" w:rsidP="003B040F">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3.1.</w:t>
            </w:r>
            <w:r w:rsidR="00F4335A" w:rsidRPr="00A56B67">
              <w:rPr>
                <w:rFonts w:ascii="Tahoma" w:eastAsia="Calibri" w:hAnsi="Tahoma" w:cs="Tahoma"/>
                <w:sz w:val="19"/>
                <w:szCs w:val="19"/>
                <w:shd w:val="clear" w:color="auto" w:fill="FFFFFF"/>
                <w:lang w:val="sr-Latn-BA" w:eastAsia="en-US"/>
              </w:rPr>
              <w:t>Plaćanja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ovom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slјedeći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način</w:t>
            </w:r>
            <w:r w:rsidRPr="00A56B67">
              <w:rPr>
                <w:rFonts w:ascii="Tahoma" w:eastAsia="Calibri" w:hAnsi="Tahoma" w:cs="Tahoma"/>
                <w:sz w:val="19"/>
                <w:szCs w:val="19"/>
                <w:shd w:val="clear" w:color="auto" w:fill="FFFFFF"/>
                <w:lang w:val="sr-Latn-BA" w:eastAsia="en-US"/>
              </w:rPr>
              <w:t>:</w:t>
            </w:r>
          </w:p>
          <w:p w14:paraId="4A7FE1E3" w14:textId="2377406F" w:rsidR="003B040F" w:rsidRPr="00A56B67" w:rsidRDefault="003B040F" w:rsidP="003B040F">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 xml:space="preserve">3.1.1.100% </w:t>
            </w:r>
            <w:r w:rsidR="00F4335A" w:rsidRPr="00A56B67">
              <w:rPr>
                <w:rFonts w:ascii="Tahoma" w:eastAsia="Calibri" w:hAnsi="Tahoma" w:cs="Tahoma"/>
                <w:sz w:val="19"/>
                <w:szCs w:val="19"/>
                <w:shd w:val="clear" w:color="auto" w:fill="FFFFFF"/>
                <w:lang w:val="sr-Latn-BA" w:eastAsia="en-US"/>
              </w:rPr>
              <w:t>nakon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________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potpisivanja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usluge</w:t>
            </w:r>
            <w:r w:rsidR="0032455C"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ispostavlјenog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računa</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fakture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prema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bankarskim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rekvizitima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člana</w:t>
            </w:r>
            <w:r w:rsidRPr="00A56B67">
              <w:rPr>
                <w:rFonts w:ascii="Tahoma" w:eastAsia="Calibri" w:hAnsi="Tahoma" w:cs="Tahoma"/>
                <w:sz w:val="19"/>
                <w:szCs w:val="19"/>
                <w:shd w:val="clear" w:color="auto" w:fill="FFFFFF"/>
                <w:lang w:val="sr-Latn-BA" w:eastAsia="en-US"/>
              </w:rPr>
              <w:t xml:space="preserve"> 1</w:t>
            </w:r>
            <w:r w:rsidRPr="00A56B67">
              <w:rPr>
                <w:rFonts w:ascii="Tahoma" w:eastAsia="Calibri" w:hAnsi="Tahoma" w:cs="Tahoma"/>
                <w:sz w:val="19"/>
                <w:szCs w:val="19"/>
                <w:shd w:val="clear" w:color="auto" w:fill="FFFFFF"/>
                <w:lang w:val="sr-Cyrl-RS" w:eastAsia="en-US"/>
              </w:rPr>
              <w:t>3</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ovog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w:t>
            </w:r>
          </w:p>
          <w:p w14:paraId="2709A618" w14:textId="667F3AA8" w:rsidR="003B040F" w:rsidRPr="00A56B67" w:rsidRDefault="003B040F" w:rsidP="003B040F">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3.1.2.</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ispostavi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račun</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fakturu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najkasnije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pet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kalendarskih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računajući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potpisivanja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e</w:t>
            </w:r>
            <w:r w:rsidR="0032455C" w:rsidRPr="00A56B67">
              <w:rPr>
                <w:rFonts w:ascii="Tahoma" w:eastAsia="Calibri" w:hAnsi="Tahoma" w:cs="Tahoma"/>
                <w:sz w:val="19"/>
                <w:szCs w:val="19"/>
                <w:shd w:val="clear" w:color="auto" w:fill="FFFFFF"/>
                <w:lang w:val="sr-Cyrl-RS" w:eastAsia="en-US"/>
              </w:rPr>
              <w:t>.</w:t>
            </w:r>
          </w:p>
          <w:p w14:paraId="3835BE63" w14:textId="01672CC6" w:rsidR="003B040F" w:rsidRPr="00A56B67" w:rsidRDefault="003B040F" w:rsidP="003B040F">
            <w:pPr>
              <w:suppressAutoHyphens w:val="0"/>
              <w:jc w:val="both"/>
              <w:rPr>
                <w:rFonts w:ascii="Tahoma" w:eastAsia="Calibri" w:hAnsi="Tahoma" w:cs="Tahoma"/>
                <w:sz w:val="19"/>
                <w:szCs w:val="19"/>
                <w:shd w:val="clear" w:color="auto" w:fill="FFFFFF"/>
                <w:lang w:val="es-SV" w:eastAsia="en-US"/>
              </w:rPr>
            </w:pPr>
            <w:r w:rsidRPr="00A56B67">
              <w:rPr>
                <w:rFonts w:ascii="Tahoma" w:eastAsia="Calibri" w:hAnsi="Tahoma" w:cs="Tahoma"/>
                <w:sz w:val="19"/>
                <w:szCs w:val="19"/>
                <w:shd w:val="clear" w:color="auto" w:fill="FFFFFF"/>
                <w:lang w:val="sr-Latn-BA" w:eastAsia="en-US"/>
              </w:rPr>
              <w:t>3</w:t>
            </w:r>
            <w:r w:rsidRPr="00A56B67">
              <w:rPr>
                <w:rFonts w:ascii="Tahoma" w:eastAsia="Calibri" w:hAnsi="Tahoma" w:cs="Tahoma"/>
                <w:sz w:val="19"/>
                <w:szCs w:val="19"/>
                <w:shd w:val="clear" w:color="auto" w:fill="FFFFFF"/>
                <w:lang w:val="es-SV" w:eastAsia="en-US"/>
              </w:rPr>
              <w:t>.1.3.</w:t>
            </w:r>
            <w:r w:rsidR="00F4335A" w:rsidRPr="00A56B67">
              <w:rPr>
                <w:rFonts w:ascii="Tahoma" w:eastAsia="Calibri" w:hAnsi="Tahoma" w:cs="Tahoma"/>
                <w:sz w:val="19"/>
                <w:szCs w:val="19"/>
                <w:shd w:val="clear" w:color="auto" w:fill="FFFFFF"/>
                <w:lang w:val="es-SV" w:eastAsia="en-US"/>
              </w:rPr>
              <w:t>Datumom</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plaćanja</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smatra</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se</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datum</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isplate</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novčanih</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sredstava</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sa</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žiro</w:t>
            </w:r>
            <w:r w:rsidRPr="00A56B67">
              <w:rPr>
                <w:rFonts w:ascii="Tahoma" w:eastAsia="Calibri" w:hAnsi="Tahoma" w:cs="Tahoma"/>
                <w:sz w:val="19"/>
                <w:szCs w:val="19"/>
                <w:shd w:val="clear" w:color="auto" w:fill="FFFFFF"/>
                <w:lang w:val="es-SV" w:eastAsia="en-US"/>
              </w:rPr>
              <w:t>-</w:t>
            </w:r>
            <w:r w:rsidR="00F4335A" w:rsidRPr="00A56B67">
              <w:rPr>
                <w:rFonts w:ascii="Tahoma" w:eastAsia="Calibri" w:hAnsi="Tahoma" w:cs="Tahoma"/>
                <w:sz w:val="19"/>
                <w:szCs w:val="19"/>
                <w:shd w:val="clear" w:color="auto" w:fill="FFFFFF"/>
                <w:lang w:val="es-SV" w:eastAsia="en-US"/>
              </w:rPr>
              <w:t>računa</w:t>
            </w:r>
            <w:r w:rsidRPr="00A56B67">
              <w:rPr>
                <w:rFonts w:ascii="Tahoma" w:eastAsia="Calibri" w:hAnsi="Tahoma" w:cs="Tahoma"/>
                <w:sz w:val="19"/>
                <w:szCs w:val="19"/>
                <w:shd w:val="clear" w:color="auto" w:fill="FFFFFF"/>
                <w:lang w:val="es-SV" w:eastAsia="en-US"/>
              </w:rPr>
              <w:t xml:space="preserve"> </w:t>
            </w:r>
            <w:r w:rsidR="00F4335A" w:rsidRPr="00A56B67">
              <w:rPr>
                <w:rFonts w:ascii="Tahoma" w:eastAsia="Calibri" w:hAnsi="Tahoma" w:cs="Tahoma"/>
                <w:sz w:val="19"/>
                <w:szCs w:val="19"/>
                <w:shd w:val="clear" w:color="auto" w:fill="FFFFFF"/>
                <w:lang w:val="es-SV" w:eastAsia="en-US"/>
              </w:rPr>
              <w:t>Naručioca</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na</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žiro</w:t>
            </w:r>
            <w:r w:rsidRPr="00A56B67">
              <w:rPr>
                <w:rFonts w:ascii="Tahoma" w:eastAsia="Calibri" w:hAnsi="Tahoma" w:cs="Tahoma"/>
                <w:sz w:val="19"/>
                <w:szCs w:val="19"/>
                <w:shd w:val="clear" w:color="auto" w:fill="FFFFFF"/>
                <w:lang w:val="sr-Cyrl-BA" w:eastAsia="en-US"/>
              </w:rPr>
              <w:t>-</w:t>
            </w:r>
            <w:r w:rsidR="00F4335A" w:rsidRPr="00A56B67">
              <w:rPr>
                <w:rFonts w:ascii="Tahoma" w:eastAsia="Calibri" w:hAnsi="Tahoma" w:cs="Tahoma"/>
                <w:sz w:val="19"/>
                <w:szCs w:val="19"/>
                <w:shd w:val="clear" w:color="auto" w:fill="FFFFFF"/>
                <w:lang w:val="sr-Cyrl-BA" w:eastAsia="en-US"/>
              </w:rPr>
              <w:t>račun</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Izvršioca</w:t>
            </w:r>
            <w:r w:rsidRPr="00A56B67">
              <w:rPr>
                <w:rFonts w:ascii="Tahoma" w:eastAsia="Calibri" w:hAnsi="Tahoma" w:cs="Tahoma"/>
                <w:sz w:val="19"/>
                <w:szCs w:val="19"/>
                <w:shd w:val="clear" w:color="auto" w:fill="FFFFFF"/>
                <w:lang w:val="es-SV" w:eastAsia="en-US"/>
              </w:rPr>
              <w:t>.</w:t>
            </w:r>
          </w:p>
          <w:p w14:paraId="725BA956" w14:textId="77777777" w:rsidR="00A97D30" w:rsidRPr="00A56B67" w:rsidRDefault="00A97D30">
            <w:pPr>
              <w:widowControl w:val="0"/>
              <w:snapToGrid w:val="0"/>
              <w:jc w:val="both"/>
              <w:rPr>
                <w:rFonts w:ascii="Tahoma" w:hAnsi="Tahoma" w:cs="Tahoma"/>
                <w:sz w:val="19"/>
                <w:szCs w:val="19"/>
              </w:rPr>
            </w:pPr>
          </w:p>
        </w:tc>
        <w:tc>
          <w:tcPr>
            <w:tcW w:w="5704" w:type="dxa"/>
            <w:gridSpan w:val="2"/>
          </w:tcPr>
          <w:p w14:paraId="417C3F01" w14:textId="77777777" w:rsidR="00C83201" w:rsidRPr="00A56B67" w:rsidRDefault="00C83201">
            <w:pPr>
              <w:widowControl w:val="0"/>
              <w:snapToGrid w:val="0"/>
              <w:jc w:val="both"/>
              <w:rPr>
                <w:rFonts w:ascii="Tahoma" w:hAnsi="Tahoma" w:cs="Tahoma"/>
                <w:sz w:val="19"/>
                <w:szCs w:val="19"/>
              </w:rPr>
            </w:pPr>
          </w:p>
        </w:tc>
      </w:tr>
      <w:tr w:rsidR="00FB7FA2" w:rsidRPr="00A56B67" w14:paraId="4F53A17B" w14:textId="77777777" w:rsidTr="00A56B67">
        <w:tc>
          <w:tcPr>
            <w:tcW w:w="11007" w:type="dxa"/>
            <w:gridSpan w:val="2"/>
          </w:tcPr>
          <w:p w14:paraId="024E5A08" w14:textId="71749863" w:rsidR="00FB7FA2" w:rsidRPr="00A56B67" w:rsidRDefault="00FB7FA2" w:rsidP="000C1CEE">
            <w:pPr>
              <w:widowControl w:val="0"/>
              <w:snapToGrid w:val="0"/>
              <w:jc w:val="both"/>
              <w:rPr>
                <w:rFonts w:ascii="Tahoma" w:hAnsi="Tahoma" w:cs="Tahoma"/>
                <w:b/>
                <w:sz w:val="19"/>
                <w:szCs w:val="19"/>
                <w:lang w:val="hr-HR"/>
              </w:rPr>
            </w:pPr>
            <w:r w:rsidRPr="00A56B67">
              <w:rPr>
                <w:rFonts w:ascii="Tahoma" w:hAnsi="Tahoma" w:cs="Tahoma"/>
                <w:b/>
                <w:sz w:val="19"/>
                <w:szCs w:val="19"/>
                <w:lang w:val="sr-Cyrl-CS"/>
              </w:rPr>
              <w:t>4</w:t>
            </w:r>
            <w:r w:rsidRPr="00A56B67">
              <w:rPr>
                <w:rFonts w:ascii="Tahoma" w:hAnsi="Tahoma" w:cs="Tahoma"/>
                <w:b/>
                <w:sz w:val="19"/>
                <w:szCs w:val="19"/>
                <w:lang w:val="hr-HR"/>
              </w:rPr>
              <w:t>.</w:t>
            </w:r>
            <w:r w:rsidRPr="00A56B67">
              <w:rPr>
                <w:rFonts w:ascii="Tahoma" w:hAnsi="Tahoma" w:cs="Tahoma"/>
                <w:b/>
                <w:sz w:val="19"/>
                <w:szCs w:val="19"/>
              </w:rPr>
              <w:t xml:space="preserve"> </w:t>
            </w:r>
            <w:r w:rsidR="00F4335A" w:rsidRPr="00A56B67">
              <w:rPr>
                <w:rFonts w:ascii="Tahoma" w:hAnsi="Tahoma" w:cs="Tahoma"/>
                <w:b/>
                <w:sz w:val="19"/>
                <w:szCs w:val="19"/>
                <w:lang w:val="hr-HR"/>
              </w:rPr>
              <w:t>R</w:t>
            </w:r>
            <w:r w:rsidRPr="00A56B67">
              <w:rPr>
                <w:rFonts w:ascii="Tahoma" w:hAnsi="Tahoma" w:cs="Tahoma"/>
                <w:b/>
                <w:sz w:val="19"/>
                <w:szCs w:val="19"/>
                <w:lang w:val="hr-HR"/>
              </w:rPr>
              <w:t>O</w:t>
            </w:r>
            <w:r w:rsidR="00F4335A" w:rsidRPr="00A56B67">
              <w:rPr>
                <w:rFonts w:ascii="Tahoma" w:hAnsi="Tahoma" w:cs="Tahoma"/>
                <w:b/>
                <w:sz w:val="19"/>
                <w:szCs w:val="19"/>
                <w:lang w:val="hr-HR"/>
              </w:rPr>
              <w:t>K</w:t>
            </w:r>
            <w:r w:rsidRPr="00A56B67">
              <w:rPr>
                <w:rFonts w:ascii="Tahoma" w:hAnsi="Tahoma" w:cs="Tahoma"/>
                <w:b/>
                <w:sz w:val="19"/>
                <w:szCs w:val="19"/>
                <w:lang w:val="hr-HR"/>
              </w:rPr>
              <w:t xml:space="preserve"> </w:t>
            </w:r>
            <w:r w:rsidR="00F4335A" w:rsidRPr="00A56B67">
              <w:rPr>
                <w:rFonts w:ascii="Tahoma" w:hAnsi="Tahoma" w:cs="Tahoma"/>
                <w:b/>
                <w:sz w:val="19"/>
                <w:szCs w:val="19"/>
                <w:lang w:val="hr-HR"/>
              </w:rPr>
              <w:t>IZVRŠ</w:t>
            </w:r>
            <w:r w:rsidRPr="00A56B67">
              <w:rPr>
                <w:rFonts w:ascii="Tahoma" w:hAnsi="Tahoma" w:cs="Tahoma"/>
                <w:b/>
                <w:sz w:val="19"/>
                <w:szCs w:val="19"/>
                <w:lang w:val="hr-HR"/>
              </w:rPr>
              <w:t>E</w:t>
            </w:r>
            <w:r w:rsidR="00F4335A" w:rsidRPr="00A56B67">
              <w:rPr>
                <w:rFonts w:ascii="Tahoma" w:hAnsi="Tahoma" w:cs="Tahoma"/>
                <w:b/>
                <w:sz w:val="19"/>
                <w:szCs w:val="19"/>
                <w:lang w:val="sr-Cyrl-CS"/>
              </w:rPr>
              <w:t>Nј</w:t>
            </w:r>
            <w:r w:rsidRPr="00A56B67">
              <w:rPr>
                <w:rFonts w:ascii="Tahoma" w:hAnsi="Tahoma" w:cs="Tahoma"/>
                <w:b/>
                <w:sz w:val="19"/>
                <w:szCs w:val="19"/>
                <w:lang w:val="hr-HR"/>
              </w:rPr>
              <w:t xml:space="preserve">A </w:t>
            </w:r>
            <w:r w:rsidR="00F4335A" w:rsidRPr="00A56B67">
              <w:rPr>
                <w:rFonts w:ascii="Tahoma" w:hAnsi="Tahoma" w:cs="Tahoma"/>
                <w:b/>
                <w:sz w:val="19"/>
                <w:szCs w:val="19"/>
                <w:lang w:val="sr-Cyrl-RS"/>
              </w:rPr>
              <w:t>USLUGA</w:t>
            </w:r>
          </w:p>
        </w:tc>
        <w:tc>
          <w:tcPr>
            <w:tcW w:w="5704" w:type="dxa"/>
            <w:gridSpan w:val="2"/>
          </w:tcPr>
          <w:p w14:paraId="12E0A62C" w14:textId="1439C6F7" w:rsidR="00FB7FA2" w:rsidRPr="00A56B67" w:rsidRDefault="00FB7FA2" w:rsidP="003E0F5E">
            <w:pPr>
              <w:widowControl w:val="0"/>
              <w:snapToGrid w:val="0"/>
              <w:jc w:val="both"/>
              <w:rPr>
                <w:rFonts w:ascii="Tahoma" w:hAnsi="Tahoma" w:cs="Tahoma"/>
                <w:b/>
                <w:sz w:val="19"/>
                <w:szCs w:val="19"/>
              </w:rPr>
            </w:pPr>
          </w:p>
        </w:tc>
      </w:tr>
      <w:tr w:rsidR="00FB7FA2" w:rsidRPr="00A56B67" w14:paraId="607655B0" w14:textId="77777777" w:rsidTr="00A56B67">
        <w:tc>
          <w:tcPr>
            <w:tcW w:w="11007" w:type="dxa"/>
            <w:gridSpan w:val="2"/>
          </w:tcPr>
          <w:p w14:paraId="2F76B3C7" w14:textId="2AF03E43" w:rsidR="003E799A" w:rsidRPr="00A56B67" w:rsidRDefault="003E799A" w:rsidP="003E799A">
            <w:pPr>
              <w:jc w:val="both"/>
              <w:rPr>
                <w:rFonts w:ascii="Tahoma" w:hAnsi="Tahoma" w:cs="Tahoma"/>
                <w:sz w:val="19"/>
                <w:szCs w:val="19"/>
              </w:rPr>
            </w:pPr>
            <w:r w:rsidRPr="00A56B67">
              <w:rPr>
                <w:rFonts w:ascii="Tahoma" w:hAnsi="Tahoma" w:cs="Tahoma"/>
                <w:sz w:val="19"/>
                <w:szCs w:val="19"/>
                <w:lang w:val="sr-Cyrl-CS"/>
              </w:rPr>
              <w:t>4.1.</w:t>
            </w:r>
            <w:r w:rsidR="00392892" w:rsidRPr="00A56B67">
              <w:rPr>
                <w:rFonts w:ascii="Tahoma" w:hAnsi="Tahoma" w:cs="Tahoma"/>
                <w:sz w:val="19"/>
                <w:szCs w:val="19"/>
              </w:rPr>
              <w:t xml:space="preserve"> </w:t>
            </w:r>
            <w:r w:rsidR="00F4335A" w:rsidRPr="00A56B67">
              <w:rPr>
                <w:rFonts w:ascii="Tahoma" w:hAnsi="Tahoma" w:cs="Tahoma"/>
                <w:sz w:val="19"/>
                <w:szCs w:val="19"/>
                <w:lang w:val="sr-Cyrl-CS"/>
              </w:rPr>
              <w:t>Izvršilac</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obavezuje</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da</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će</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izvršenje</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usluge</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iz</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predmeta</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Ugovora</w:t>
            </w:r>
            <w:r w:rsidR="00F87363" w:rsidRPr="00A56B67">
              <w:rPr>
                <w:rFonts w:ascii="Tahoma" w:hAnsi="Tahoma" w:cs="Tahoma"/>
                <w:sz w:val="19"/>
                <w:szCs w:val="19"/>
                <w:lang w:val="sr-Cyrl-CS"/>
              </w:rPr>
              <w:t xml:space="preserve"> </w:t>
            </w:r>
            <w:r w:rsidR="00F4335A" w:rsidRPr="00A56B67">
              <w:rPr>
                <w:rFonts w:ascii="Tahoma" w:hAnsi="Tahoma" w:cs="Tahoma"/>
                <w:sz w:val="19"/>
                <w:szCs w:val="19"/>
                <w:lang w:val="sr-Cyrl-CS"/>
              </w:rPr>
              <w:t>vrši</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terminima</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koji</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će</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biti</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naknadno</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utvrđeni</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Termin</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planom</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obostrano</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potpisanim</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od</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strane</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odgovornih</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Naručioca</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Izvršioca</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Prilog</w:t>
            </w:r>
            <w:r w:rsidR="00392892" w:rsidRPr="00A56B67">
              <w:rPr>
                <w:rFonts w:ascii="Tahoma" w:hAnsi="Tahoma" w:cs="Tahoma"/>
                <w:sz w:val="19"/>
                <w:szCs w:val="19"/>
                <w:lang w:val="sr-Cyrl-CS"/>
              </w:rPr>
              <w:t xml:space="preserve"> </w:t>
            </w:r>
            <w:r w:rsidR="00F4335A" w:rsidRPr="00A56B67">
              <w:rPr>
                <w:rFonts w:ascii="Tahoma" w:hAnsi="Tahoma" w:cs="Tahoma"/>
                <w:sz w:val="19"/>
                <w:szCs w:val="19"/>
                <w:lang w:val="sr-Cyrl-CS"/>
              </w:rPr>
              <w:t>br</w:t>
            </w:r>
            <w:r w:rsidR="00392892" w:rsidRPr="00A56B67">
              <w:rPr>
                <w:rFonts w:ascii="Tahoma" w:hAnsi="Tahoma" w:cs="Tahoma"/>
                <w:sz w:val="19"/>
                <w:szCs w:val="19"/>
                <w:lang w:val="sr-Cyrl-CS"/>
              </w:rPr>
              <w:t xml:space="preserve">. </w:t>
            </w:r>
            <w:r w:rsidR="006E7D12" w:rsidRPr="00A56B67">
              <w:rPr>
                <w:rFonts w:ascii="Tahoma" w:hAnsi="Tahoma" w:cs="Tahoma"/>
                <w:sz w:val="19"/>
                <w:szCs w:val="19"/>
                <w:lang w:val="sr-Cyrl-CS"/>
              </w:rPr>
              <w:t>5</w:t>
            </w:r>
            <w:r w:rsidR="00392892" w:rsidRPr="00A56B67">
              <w:rPr>
                <w:rFonts w:ascii="Tahoma" w:hAnsi="Tahoma" w:cs="Tahoma"/>
                <w:sz w:val="19"/>
                <w:szCs w:val="19"/>
                <w:lang w:val="sr-Cyrl-CS"/>
              </w:rPr>
              <w:t>).</w:t>
            </w:r>
          </w:p>
          <w:p w14:paraId="40156C50" w14:textId="34442B09" w:rsidR="003E799A" w:rsidRPr="00A56B67" w:rsidRDefault="003E799A" w:rsidP="003E799A">
            <w:pPr>
              <w:jc w:val="both"/>
              <w:rPr>
                <w:rFonts w:ascii="Tahoma" w:hAnsi="Tahoma" w:cs="Tahoma"/>
                <w:sz w:val="19"/>
                <w:szCs w:val="19"/>
              </w:rPr>
            </w:pPr>
            <w:r w:rsidRPr="00A56B67">
              <w:rPr>
                <w:rFonts w:ascii="Tahoma" w:hAnsi="Tahoma" w:cs="Tahoma"/>
                <w:sz w:val="19"/>
                <w:szCs w:val="19"/>
              </w:rPr>
              <w:lastRenderedPageBreak/>
              <w:t xml:space="preserve">4.2 </w:t>
            </w:r>
            <w:proofErr w:type="gramStart"/>
            <w:r w:rsidR="00F4335A" w:rsidRPr="00A56B67">
              <w:rPr>
                <w:rFonts w:ascii="Tahoma" w:hAnsi="Tahoma" w:cs="Tahoma"/>
                <w:sz w:val="19"/>
                <w:szCs w:val="19"/>
              </w:rPr>
              <w:t>Izvršilac</w:t>
            </w:r>
            <w:r w:rsidRPr="00A56B67">
              <w:rPr>
                <w:rFonts w:ascii="Tahoma" w:hAnsi="Tahoma" w:cs="Tahoma"/>
                <w:sz w:val="19"/>
                <w:szCs w:val="19"/>
              </w:rPr>
              <w:t xml:space="preserve">  </w:t>
            </w:r>
            <w:r w:rsidR="00F4335A" w:rsidRPr="00A56B67">
              <w:rPr>
                <w:rFonts w:ascii="Tahoma" w:hAnsi="Tahoma" w:cs="Tahoma"/>
                <w:sz w:val="19"/>
                <w:szCs w:val="19"/>
              </w:rPr>
              <w:t>se</w:t>
            </w:r>
            <w:proofErr w:type="gramEnd"/>
            <w:r w:rsidRPr="00A56B67">
              <w:rPr>
                <w:rFonts w:ascii="Tahoma" w:hAnsi="Tahoma" w:cs="Tahoma"/>
                <w:sz w:val="19"/>
                <w:szCs w:val="19"/>
              </w:rPr>
              <w:t xml:space="preserve"> </w:t>
            </w:r>
            <w:r w:rsidR="00F4335A" w:rsidRPr="00A56B67">
              <w:rPr>
                <w:rFonts w:ascii="Tahoma" w:hAnsi="Tahoma" w:cs="Tahoma"/>
                <w:sz w:val="19"/>
                <w:szCs w:val="19"/>
              </w:rPr>
              <w:t>obavezuje</w:t>
            </w:r>
            <w:r w:rsidRPr="00A56B67">
              <w:rPr>
                <w:rFonts w:ascii="Tahoma" w:hAnsi="Tahoma" w:cs="Tahoma"/>
                <w:sz w:val="19"/>
                <w:szCs w:val="19"/>
              </w:rPr>
              <w:t xml:space="preserve"> </w:t>
            </w:r>
            <w:r w:rsidR="00F4335A" w:rsidRPr="00A56B67">
              <w:rPr>
                <w:rFonts w:ascii="Tahoma" w:hAnsi="Tahoma" w:cs="Tahoma"/>
                <w:sz w:val="19"/>
                <w:szCs w:val="19"/>
              </w:rPr>
              <w:t>poslati</w:t>
            </w:r>
            <w:r w:rsidRPr="00A56B67">
              <w:rPr>
                <w:rFonts w:ascii="Tahoma" w:hAnsi="Tahoma" w:cs="Tahoma"/>
                <w:sz w:val="19"/>
                <w:szCs w:val="19"/>
              </w:rPr>
              <w:t xml:space="preserve"> </w:t>
            </w:r>
            <w:r w:rsidR="00F4335A" w:rsidRPr="00A56B67">
              <w:rPr>
                <w:rFonts w:ascii="Tahoma" w:hAnsi="Tahoma" w:cs="Tahoma"/>
                <w:sz w:val="19"/>
                <w:szCs w:val="19"/>
              </w:rPr>
              <w:t>stručno</w:t>
            </w:r>
            <w:r w:rsidRPr="00A56B67">
              <w:rPr>
                <w:rFonts w:ascii="Tahoma" w:hAnsi="Tahoma" w:cs="Tahoma"/>
                <w:sz w:val="19"/>
                <w:szCs w:val="19"/>
              </w:rPr>
              <w:t xml:space="preserve"> </w:t>
            </w:r>
            <w:r w:rsidR="00F4335A" w:rsidRPr="00A56B67">
              <w:rPr>
                <w:rFonts w:ascii="Tahoma" w:hAnsi="Tahoma" w:cs="Tahoma"/>
                <w:sz w:val="19"/>
                <w:szCs w:val="19"/>
              </w:rPr>
              <w:t>lice</w:t>
            </w:r>
            <w:r w:rsidRPr="00A56B67">
              <w:rPr>
                <w:rFonts w:ascii="Tahoma" w:hAnsi="Tahoma" w:cs="Tahoma"/>
                <w:sz w:val="19"/>
                <w:szCs w:val="19"/>
              </w:rPr>
              <w:t xml:space="preserve"> </w:t>
            </w:r>
            <w:r w:rsidR="00F4335A" w:rsidRPr="00A56B67">
              <w:rPr>
                <w:rFonts w:ascii="Tahoma" w:hAnsi="Tahoma" w:cs="Tahoma"/>
                <w:sz w:val="19"/>
                <w:szCs w:val="19"/>
              </w:rPr>
              <w:t>koje</w:t>
            </w:r>
            <w:r w:rsidRPr="00A56B67">
              <w:rPr>
                <w:rFonts w:ascii="Tahoma" w:hAnsi="Tahoma" w:cs="Tahoma"/>
                <w:sz w:val="19"/>
                <w:szCs w:val="19"/>
              </w:rPr>
              <w:t xml:space="preserve"> </w:t>
            </w:r>
            <w:r w:rsidR="00F4335A" w:rsidRPr="00A56B67">
              <w:rPr>
                <w:rFonts w:ascii="Tahoma" w:hAnsi="Tahoma" w:cs="Tahoma"/>
                <w:sz w:val="19"/>
                <w:szCs w:val="19"/>
              </w:rPr>
              <w:t>će</w:t>
            </w:r>
            <w:r w:rsidRPr="00A56B67">
              <w:rPr>
                <w:rFonts w:ascii="Tahoma" w:hAnsi="Tahoma" w:cs="Tahoma"/>
                <w:sz w:val="19"/>
                <w:szCs w:val="19"/>
              </w:rPr>
              <w:t xml:space="preserve"> </w:t>
            </w:r>
            <w:r w:rsidR="00F4335A" w:rsidRPr="00A56B67">
              <w:rPr>
                <w:rFonts w:ascii="Tahoma" w:hAnsi="Tahoma" w:cs="Tahoma"/>
                <w:sz w:val="19"/>
                <w:szCs w:val="19"/>
              </w:rPr>
              <w:t>izvršiti</w:t>
            </w:r>
            <w:r w:rsidRPr="00A56B67">
              <w:rPr>
                <w:rFonts w:ascii="Tahoma" w:hAnsi="Tahoma" w:cs="Tahoma"/>
                <w:sz w:val="19"/>
                <w:szCs w:val="19"/>
              </w:rPr>
              <w:t xml:space="preserve"> </w:t>
            </w:r>
            <w:r w:rsidR="00F4335A" w:rsidRPr="00A56B67">
              <w:rPr>
                <w:rFonts w:ascii="Tahoma" w:hAnsi="Tahoma" w:cs="Tahoma"/>
                <w:sz w:val="19"/>
                <w:szCs w:val="19"/>
              </w:rPr>
              <w:t>uslugu</w:t>
            </w:r>
            <w:r w:rsidRPr="00A56B67">
              <w:rPr>
                <w:rFonts w:ascii="Tahoma" w:hAnsi="Tahoma" w:cs="Tahoma"/>
                <w:sz w:val="19"/>
                <w:szCs w:val="19"/>
              </w:rPr>
              <w:t xml:space="preserve"> </w:t>
            </w:r>
            <w:r w:rsidR="00F4335A" w:rsidRPr="00A56B67">
              <w:rPr>
                <w:rFonts w:ascii="Tahoma" w:hAnsi="Tahoma" w:cs="Tahoma"/>
                <w:sz w:val="19"/>
                <w:szCs w:val="19"/>
              </w:rPr>
              <w:t>vanrednog</w:t>
            </w:r>
            <w:r w:rsidRPr="00A56B67">
              <w:rPr>
                <w:rFonts w:ascii="Tahoma" w:hAnsi="Tahoma" w:cs="Tahoma"/>
                <w:sz w:val="19"/>
                <w:szCs w:val="19"/>
              </w:rPr>
              <w:t xml:space="preserve"> (</w:t>
            </w:r>
            <w:r w:rsidR="00F4335A" w:rsidRPr="00A56B67">
              <w:rPr>
                <w:rFonts w:ascii="Tahoma" w:hAnsi="Tahoma" w:cs="Tahoma"/>
                <w:sz w:val="19"/>
                <w:szCs w:val="19"/>
              </w:rPr>
              <w:t>havarijskog</w:t>
            </w:r>
            <w:r w:rsidRPr="00A56B67">
              <w:rPr>
                <w:rFonts w:ascii="Tahoma" w:hAnsi="Tahoma" w:cs="Tahoma"/>
                <w:sz w:val="19"/>
                <w:szCs w:val="19"/>
              </w:rPr>
              <w:t xml:space="preserve">) </w:t>
            </w:r>
            <w:r w:rsidR="00F4335A" w:rsidRPr="00A56B67">
              <w:rPr>
                <w:rFonts w:ascii="Tahoma" w:hAnsi="Tahoma" w:cs="Tahoma"/>
                <w:sz w:val="19"/>
                <w:szCs w:val="19"/>
              </w:rPr>
              <w:t>servisa</w:t>
            </w:r>
            <w:r w:rsidRPr="00A56B67">
              <w:rPr>
                <w:rFonts w:ascii="Tahoma" w:hAnsi="Tahoma" w:cs="Tahoma"/>
                <w:sz w:val="19"/>
                <w:szCs w:val="19"/>
              </w:rPr>
              <w:t xml:space="preserve"> </w:t>
            </w:r>
            <w:r w:rsidR="00F4335A" w:rsidRPr="00A56B67">
              <w:rPr>
                <w:rFonts w:ascii="Tahoma" w:hAnsi="Tahoma" w:cs="Tahoma"/>
                <w:sz w:val="19"/>
                <w:szCs w:val="19"/>
              </w:rPr>
              <w:t>iz</w:t>
            </w:r>
            <w:r w:rsidRPr="00A56B67">
              <w:rPr>
                <w:rFonts w:ascii="Tahoma" w:hAnsi="Tahoma" w:cs="Tahoma"/>
                <w:sz w:val="19"/>
                <w:szCs w:val="19"/>
              </w:rPr>
              <w:t xml:space="preserve"> </w:t>
            </w:r>
            <w:r w:rsidR="00F4335A" w:rsidRPr="00A56B67">
              <w:rPr>
                <w:rFonts w:ascii="Tahoma" w:hAnsi="Tahoma" w:cs="Tahoma"/>
                <w:sz w:val="19"/>
                <w:szCs w:val="19"/>
              </w:rPr>
              <w:t>predmeta</w:t>
            </w:r>
            <w:r w:rsidRPr="00A56B67">
              <w:rPr>
                <w:rFonts w:ascii="Tahoma" w:hAnsi="Tahoma" w:cs="Tahoma"/>
                <w:sz w:val="19"/>
                <w:szCs w:val="19"/>
              </w:rPr>
              <w:t xml:space="preserve"> </w:t>
            </w:r>
            <w:r w:rsidR="00F4335A" w:rsidRPr="00A56B67">
              <w:rPr>
                <w:rFonts w:ascii="Tahoma" w:hAnsi="Tahoma" w:cs="Tahoma"/>
                <w:sz w:val="19"/>
                <w:szCs w:val="19"/>
              </w:rPr>
              <w:t>Ugovora</w:t>
            </w:r>
            <w:r w:rsidRPr="00A56B67">
              <w:rPr>
                <w:rFonts w:ascii="Tahoma" w:hAnsi="Tahoma" w:cs="Tahoma"/>
                <w:sz w:val="19"/>
                <w:szCs w:val="19"/>
              </w:rPr>
              <w:t xml:space="preserve"> </w:t>
            </w:r>
            <w:r w:rsidR="00F4335A" w:rsidRPr="00A56B67">
              <w:rPr>
                <w:rFonts w:ascii="Tahoma" w:hAnsi="Tahoma" w:cs="Tahoma"/>
                <w:sz w:val="19"/>
                <w:szCs w:val="19"/>
              </w:rPr>
              <w:t>u</w:t>
            </w:r>
            <w:r w:rsidRPr="00A56B67">
              <w:rPr>
                <w:rFonts w:ascii="Tahoma" w:hAnsi="Tahoma" w:cs="Tahoma"/>
                <w:sz w:val="19"/>
                <w:szCs w:val="19"/>
              </w:rPr>
              <w:t xml:space="preserve"> „</w:t>
            </w:r>
            <w:r w:rsidR="00F4335A" w:rsidRPr="00A56B67">
              <w:rPr>
                <w:rFonts w:ascii="Tahoma" w:hAnsi="Tahoma" w:cs="Tahoma"/>
                <w:sz w:val="19"/>
                <w:szCs w:val="19"/>
              </w:rPr>
              <w:t>Rafinerij</w:t>
            </w:r>
            <w:r w:rsidR="00F4335A" w:rsidRPr="00A56B67">
              <w:rPr>
                <w:rFonts w:ascii="Tahoma" w:hAnsi="Tahoma" w:cs="Tahoma"/>
                <w:sz w:val="19"/>
                <w:szCs w:val="19"/>
                <w:lang w:val="sr-Cyrl-RS"/>
              </w:rPr>
              <w:t>e</w:t>
            </w:r>
            <w:r w:rsidRPr="00A56B67">
              <w:rPr>
                <w:rFonts w:ascii="Tahoma" w:hAnsi="Tahoma" w:cs="Tahoma"/>
                <w:sz w:val="19"/>
                <w:szCs w:val="19"/>
              </w:rPr>
              <w:t xml:space="preserve"> </w:t>
            </w:r>
            <w:r w:rsidR="00F4335A" w:rsidRPr="00A56B67">
              <w:rPr>
                <w:rFonts w:ascii="Tahoma" w:hAnsi="Tahoma" w:cs="Tahoma"/>
                <w:sz w:val="19"/>
                <w:szCs w:val="19"/>
              </w:rPr>
              <w:t>nafte</w:t>
            </w:r>
            <w:r w:rsidRPr="00A56B67">
              <w:rPr>
                <w:rFonts w:ascii="Tahoma" w:hAnsi="Tahoma" w:cs="Tahoma"/>
                <w:sz w:val="19"/>
                <w:szCs w:val="19"/>
              </w:rPr>
              <w:t xml:space="preserve"> </w:t>
            </w:r>
            <w:r w:rsidR="00F4335A" w:rsidRPr="00A56B67">
              <w:rPr>
                <w:rFonts w:ascii="Tahoma" w:hAnsi="Tahoma" w:cs="Tahoma"/>
                <w:sz w:val="19"/>
                <w:szCs w:val="19"/>
              </w:rPr>
              <w:t>Brod</w:t>
            </w:r>
            <w:r w:rsidRPr="00A56B67">
              <w:rPr>
                <w:rFonts w:ascii="Tahoma" w:hAnsi="Tahoma" w:cs="Tahoma"/>
                <w:sz w:val="19"/>
                <w:szCs w:val="19"/>
              </w:rPr>
              <w:t xml:space="preserve">“ </w:t>
            </w:r>
            <w:r w:rsidR="00F4335A" w:rsidRPr="00A56B67">
              <w:rPr>
                <w:rFonts w:ascii="Tahoma" w:hAnsi="Tahoma" w:cs="Tahoma"/>
                <w:sz w:val="19"/>
                <w:szCs w:val="19"/>
              </w:rPr>
              <w:t>a</w:t>
            </w:r>
            <w:r w:rsidRPr="00A56B67">
              <w:rPr>
                <w:rFonts w:ascii="Tahoma" w:hAnsi="Tahoma" w:cs="Tahoma"/>
                <w:sz w:val="19"/>
                <w:szCs w:val="19"/>
              </w:rPr>
              <w:t>.</w:t>
            </w:r>
            <w:r w:rsidR="00F4335A" w:rsidRPr="00A56B67">
              <w:rPr>
                <w:rFonts w:ascii="Tahoma" w:hAnsi="Tahoma" w:cs="Tahoma"/>
                <w:sz w:val="19"/>
                <w:szCs w:val="19"/>
              </w:rPr>
              <w:t>d</w:t>
            </w:r>
            <w:r w:rsidRPr="00A56B67">
              <w:rPr>
                <w:rFonts w:ascii="Tahoma" w:hAnsi="Tahoma" w:cs="Tahoma"/>
                <w:sz w:val="19"/>
                <w:szCs w:val="19"/>
              </w:rPr>
              <w:t xml:space="preserve">. </w:t>
            </w:r>
            <w:r w:rsidR="00F4335A" w:rsidRPr="00A56B67">
              <w:rPr>
                <w:rFonts w:ascii="Tahoma" w:hAnsi="Tahoma" w:cs="Tahoma"/>
                <w:sz w:val="19"/>
                <w:szCs w:val="19"/>
              </w:rPr>
              <w:t>u</w:t>
            </w:r>
            <w:r w:rsidRPr="00A56B67">
              <w:rPr>
                <w:rFonts w:ascii="Tahoma" w:hAnsi="Tahoma" w:cs="Tahoma"/>
                <w:sz w:val="19"/>
                <w:szCs w:val="19"/>
              </w:rPr>
              <w:t xml:space="preserve"> </w:t>
            </w:r>
            <w:r w:rsidR="00F4335A" w:rsidRPr="00A56B67">
              <w:rPr>
                <w:rFonts w:ascii="Tahoma" w:hAnsi="Tahoma" w:cs="Tahoma"/>
                <w:sz w:val="19"/>
                <w:szCs w:val="19"/>
              </w:rPr>
              <w:t>roku</w:t>
            </w:r>
            <w:r w:rsidRPr="00A56B67">
              <w:rPr>
                <w:rFonts w:ascii="Tahoma" w:hAnsi="Tahoma" w:cs="Tahoma"/>
                <w:sz w:val="19"/>
                <w:szCs w:val="19"/>
              </w:rPr>
              <w:t xml:space="preserve"> </w:t>
            </w:r>
            <w:r w:rsidR="00F4335A" w:rsidRPr="00A56B67">
              <w:rPr>
                <w:rFonts w:ascii="Tahoma" w:hAnsi="Tahoma" w:cs="Tahoma"/>
                <w:sz w:val="19"/>
                <w:szCs w:val="19"/>
              </w:rPr>
              <w:t>od</w:t>
            </w:r>
            <w:r w:rsidRPr="00A56B67">
              <w:rPr>
                <w:rFonts w:ascii="Tahoma" w:hAnsi="Tahoma" w:cs="Tahoma"/>
                <w:sz w:val="19"/>
                <w:szCs w:val="19"/>
              </w:rPr>
              <w:t xml:space="preserve"> 24 (</w:t>
            </w:r>
            <w:r w:rsidR="00F4335A" w:rsidRPr="00A56B67">
              <w:rPr>
                <w:rFonts w:ascii="Tahoma" w:hAnsi="Tahoma" w:cs="Tahoma"/>
                <w:sz w:val="19"/>
                <w:szCs w:val="19"/>
              </w:rPr>
              <w:t>dvadesetčetiri</w:t>
            </w:r>
            <w:r w:rsidRPr="00A56B67">
              <w:rPr>
                <w:rFonts w:ascii="Tahoma" w:hAnsi="Tahoma" w:cs="Tahoma"/>
                <w:sz w:val="19"/>
                <w:szCs w:val="19"/>
              </w:rPr>
              <w:t xml:space="preserve">) </w:t>
            </w:r>
            <w:r w:rsidR="00F4335A" w:rsidRPr="00A56B67">
              <w:rPr>
                <w:rFonts w:ascii="Tahoma" w:hAnsi="Tahoma" w:cs="Tahoma"/>
                <w:sz w:val="19"/>
                <w:szCs w:val="19"/>
              </w:rPr>
              <w:t>sata</w:t>
            </w:r>
            <w:r w:rsidRPr="00A56B67">
              <w:rPr>
                <w:rFonts w:ascii="Tahoma" w:hAnsi="Tahoma" w:cs="Tahoma"/>
                <w:sz w:val="19"/>
                <w:szCs w:val="19"/>
              </w:rPr>
              <w:t xml:space="preserve"> </w:t>
            </w:r>
            <w:r w:rsidR="00F4335A" w:rsidRPr="00A56B67">
              <w:rPr>
                <w:rFonts w:ascii="Tahoma" w:hAnsi="Tahoma" w:cs="Tahoma"/>
                <w:sz w:val="19"/>
                <w:szCs w:val="19"/>
              </w:rPr>
              <w:t>računajući</w:t>
            </w:r>
            <w:r w:rsidRPr="00A56B67">
              <w:rPr>
                <w:rFonts w:ascii="Tahoma" w:hAnsi="Tahoma" w:cs="Tahoma"/>
                <w:sz w:val="19"/>
                <w:szCs w:val="19"/>
              </w:rPr>
              <w:t xml:space="preserve"> </w:t>
            </w:r>
            <w:r w:rsidR="00F4335A" w:rsidRPr="00A56B67">
              <w:rPr>
                <w:rFonts w:ascii="Tahoma" w:hAnsi="Tahoma" w:cs="Tahoma"/>
                <w:sz w:val="19"/>
                <w:szCs w:val="19"/>
              </w:rPr>
              <w:t>od</w:t>
            </w:r>
            <w:r w:rsidRPr="00A56B67">
              <w:rPr>
                <w:rFonts w:ascii="Tahoma" w:hAnsi="Tahoma" w:cs="Tahoma"/>
                <w:sz w:val="19"/>
                <w:szCs w:val="19"/>
              </w:rPr>
              <w:t xml:space="preserve"> </w:t>
            </w:r>
            <w:r w:rsidR="00F4335A" w:rsidRPr="00A56B67">
              <w:rPr>
                <w:rFonts w:ascii="Tahoma" w:hAnsi="Tahoma" w:cs="Tahoma"/>
                <w:sz w:val="19"/>
                <w:szCs w:val="19"/>
              </w:rPr>
              <w:t>momenta</w:t>
            </w:r>
            <w:r w:rsidRPr="00A56B67">
              <w:rPr>
                <w:rFonts w:ascii="Tahoma" w:hAnsi="Tahoma" w:cs="Tahoma"/>
                <w:sz w:val="19"/>
                <w:szCs w:val="19"/>
              </w:rPr>
              <w:t xml:space="preserve"> </w:t>
            </w:r>
            <w:r w:rsidR="00F4335A" w:rsidRPr="00A56B67">
              <w:rPr>
                <w:rFonts w:ascii="Tahoma" w:hAnsi="Tahoma" w:cs="Tahoma"/>
                <w:sz w:val="19"/>
                <w:szCs w:val="19"/>
              </w:rPr>
              <w:t>prijema</w:t>
            </w:r>
            <w:r w:rsidRPr="00A56B67">
              <w:rPr>
                <w:rFonts w:ascii="Tahoma" w:hAnsi="Tahoma" w:cs="Tahoma"/>
                <w:sz w:val="19"/>
                <w:szCs w:val="19"/>
              </w:rPr>
              <w:t xml:space="preserve"> </w:t>
            </w:r>
            <w:r w:rsidR="00F4335A" w:rsidRPr="00A56B67">
              <w:rPr>
                <w:rFonts w:ascii="Tahoma" w:hAnsi="Tahoma" w:cs="Tahoma"/>
                <w:sz w:val="19"/>
                <w:szCs w:val="19"/>
              </w:rPr>
              <w:t>pisanog</w:t>
            </w:r>
            <w:r w:rsidRPr="00A56B67">
              <w:rPr>
                <w:rFonts w:ascii="Tahoma" w:hAnsi="Tahoma" w:cs="Tahoma"/>
                <w:sz w:val="19"/>
                <w:szCs w:val="19"/>
              </w:rPr>
              <w:t xml:space="preserve"> </w:t>
            </w:r>
            <w:r w:rsidR="00F4335A" w:rsidRPr="00A56B67">
              <w:rPr>
                <w:rFonts w:ascii="Tahoma" w:hAnsi="Tahoma" w:cs="Tahoma"/>
                <w:sz w:val="19"/>
                <w:szCs w:val="19"/>
              </w:rPr>
              <w:t>službenog</w:t>
            </w:r>
            <w:r w:rsidRPr="00A56B67">
              <w:rPr>
                <w:rFonts w:ascii="Tahoma" w:hAnsi="Tahoma" w:cs="Tahoma"/>
                <w:sz w:val="19"/>
                <w:szCs w:val="19"/>
              </w:rPr>
              <w:t xml:space="preserve"> </w:t>
            </w:r>
            <w:r w:rsidR="00F4335A" w:rsidRPr="00A56B67">
              <w:rPr>
                <w:rFonts w:ascii="Tahoma" w:hAnsi="Tahoma" w:cs="Tahoma"/>
                <w:sz w:val="19"/>
                <w:szCs w:val="19"/>
              </w:rPr>
              <w:t>poziva</w:t>
            </w:r>
            <w:r w:rsidRPr="00A56B67">
              <w:rPr>
                <w:rFonts w:ascii="Tahoma" w:hAnsi="Tahoma" w:cs="Tahoma"/>
                <w:sz w:val="19"/>
                <w:szCs w:val="19"/>
              </w:rPr>
              <w:t>.</w:t>
            </w:r>
          </w:p>
          <w:p w14:paraId="14F1DF4A" w14:textId="217E3964" w:rsidR="003E799A" w:rsidRPr="00A56B67" w:rsidRDefault="003E799A" w:rsidP="003E799A">
            <w:pPr>
              <w:jc w:val="both"/>
              <w:rPr>
                <w:rFonts w:ascii="Tahoma" w:hAnsi="Tahoma" w:cs="Tahoma"/>
                <w:sz w:val="19"/>
                <w:szCs w:val="19"/>
              </w:rPr>
            </w:pPr>
            <w:r w:rsidRPr="00A56B67">
              <w:rPr>
                <w:rFonts w:ascii="Tahoma" w:hAnsi="Tahoma" w:cs="Tahoma"/>
                <w:sz w:val="19"/>
                <w:szCs w:val="19"/>
              </w:rPr>
              <w:t xml:space="preserve">4.3. </w:t>
            </w:r>
            <w:r w:rsidR="00F4335A" w:rsidRPr="00A56B67">
              <w:rPr>
                <w:rFonts w:ascii="Tahoma" w:hAnsi="Tahoma" w:cs="Tahoma"/>
                <w:noProof/>
                <w:sz w:val="19"/>
                <w:szCs w:val="19"/>
              </w:rPr>
              <w:t>Datumom</w:t>
            </w:r>
            <w:r w:rsidRPr="00A56B67">
              <w:rPr>
                <w:rFonts w:ascii="Tahoma" w:hAnsi="Tahoma" w:cs="Tahoma"/>
                <w:noProof/>
                <w:sz w:val="19"/>
                <w:szCs w:val="19"/>
              </w:rPr>
              <w:t xml:space="preserve"> </w:t>
            </w:r>
            <w:r w:rsidR="00F4335A" w:rsidRPr="00A56B67">
              <w:rPr>
                <w:rFonts w:ascii="Tahoma" w:hAnsi="Tahoma" w:cs="Tahoma"/>
                <w:noProof/>
                <w:sz w:val="19"/>
                <w:szCs w:val="19"/>
              </w:rPr>
              <w:t>izvršene</w:t>
            </w:r>
            <w:r w:rsidRPr="00A56B67">
              <w:rPr>
                <w:rFonts w:ascii="Tahoma" w:hAnsi="Tahoma" w:cs="Tahoma"/>
                <w:noProof/>
                <w:sz w:val="19"/>
                <w:szCs w:val="19"/>
              </w:rPr>
              <w:t xml:space="preserve"> </w:t>
            </w:r>
            <w:r w:rsidR="00F4335A" w:rsidRPr="00A56B67">
              <w:rPr>
                <w:rFonts w:ascii="Tahoma" w:hAnsi="Tahoma" w:cs="Tahoma"/>
                <w:noProof/>
                <w:sz w:val="19"/>
                <w:szCs w:val="19"/>
              </w:rPr>
              <w:t>usluge</w:t>
            </w:r>
            <w:r w:rsidRPr="00A56B67">
              <w:rPr>
                <w:rFonts w:ascii="Tahoma" w:hAnsi="Tahoma" w:cs="Tahoma"/>
                <w:noProof/>
                <w:sz w:val="19"/>
                <w:szCs w:val="19"/>
              </w:rPr>
              <w:t xml:space="preserve"> </w:t>
            </w:r>
            <w:r w:rsidR="00F4335A" w:rsidRPr="00A56B67">
              <w:rPr>
                <w:rFonts w:ascii="Tahoma" w:hAnsi="Tahoma" w:cs="Tahoma"/>
                <w:noProof/>
                <w:sz w:val="19"/>
                <w:szCs w:val="19"/>
              </w:rPr>
              <w:t>smatra</w:t>
            </w:r>
            <w:r w:rsidRPr="00A56B67">
              <w:rPr>
                <w:rFonts w:ascii="Tahoma" w:hAnsi="Tahoma" w:cs="Tahoma"/>
                <w:noProof/>
                <w:sz w:val="19"/>
                <w:szCs w:val="19"/>
              </w:rPr>
              <w:t xml:space="preserve"> </w:t>
            </w:r>
            <w:r w:rsidR="00F4335A" w:rsidRPr="00A56B67">
              <w:rPr>
                <w:rFonts w:ascii="Tahoma" w:hAnsi="Tahoma" w:cs="Tahoma"/>
                <w:noProof/>
                <w:sz w:val="19"/>
                <w:szCs w:val="19"/>
              </w:rPr>
              <w:t>se</w:t>
            </w:r>
            <w:r w:rsidRPr="00A56B67">
              <w:rPr>
                <w:rFonts w:ascii="Tahoma" w:hAnsi="Tahoma" w:cs="Tahoma"/>
                <w:noProof/>
                <w:sz w:val="19"/>
                <w:szCs w:val="19"/>
              </w:rPr>
              <w:t xml:space="preserve"> </w:t>
            </w:r>
            <w:r w:rsidR="00F4335A" w:rsidRPr="00A56B67">
              <w:rPr>
                <w:rFonts w:ascii="Tahoma" w:hAnsi="Tahoma" w:cs="Tahoma"/>
                <w:noProof/>
                <w:sz w:val="19"/>
                <w:szCs w:val="19"/>
              </w:rPr>
              <w:t>datum</w:t>
            </w:r>
            <w:r w:rsidRPr="00A56B67">
              <w:rPr>
                <w:rFonts w:ascii="Tahoma" w:hAnsi="Tahoma" w:cs="Tahoma"/>
                <w:noProof/>
                <w:sz w:val="19"/>
                <w:szCs w:val="19"/>
              </w:rPr>
              <w:t xml:space="preserve"> </w:t>
            </w:r>
            <w:r w:rsidR="00F4335A" w:rsidRPr="00A56B67">
              <w:rPr>
                <w:rFonts w:ascii="Tahoma" w:hAnsi="Tahoma" w:cs="Tahoma"/>
                <w:noProof/>
                <w:sz w:val="19"/>
                <w:szCs w:val="19"/>
              </w:rPr>
              <w:t>sa</w:t>
            </w:r>
            <w:r w:rsidRPr="00A56B67">
              <w:rPr>
                <w:rFonts w:ascii="Tahoma" w:hAnsi="Tahoma" w:cs="Tahoma"/>
                <w:noProof/>
                <w:sz w:val="19"/>
                <w:szCs w:val="19"/>
              </w:rPr>
              <w:t xml:space="preserve"> </w:t>
            </w:r>
            <w:r w:rsidR="00F4335A" w:rsidRPr="00A56B67">
              <w:rPr>
                <w:rFonts w:ascii="Tahoma" w:hAnsi="Tahoma" w:cs="Tahoma"/>
                <w:noProof/>
                <w:sz w:val="19"/>
                <w:szCs w:val="19"/>
                <w:lang w:val="sr-Cyrl-BA"/>
              </w:rPr>
              <w:t>Akta</w:t>
            </w:r>
            <w:r w:rsidR="002563F2" w:rsidRPr="00A56B67">
              <w:rPr>
                <w:rFonts w:ascii="Tahoma" w:hAnsi="Tahoma" w:cs="Tahoma"/>
                <w:noProof/>
                <w:sz w:val="19"/>
                <w:szCs w:val="19"/>
              </w:rPr>
              <w:t xml:space="preserve"> </w:t>
            </w:r>
            <w:r w:rsidR="00F4335A" w:rsidRPr="00A56B67">
              <w:rPr>
                <w:rFonts w:ascii="Tahoma" w:hAnsi="Tahoma" w:cs="Tahoma"/>
                <w:noProof/>
                <w:sz w:val="19"/>
                <w:szCs w:val="19"/>
              </w:rPr>
              <w:t>o</w:t>
            </w:r>
            <w:r w:rsidRPr="00A56B67">
              <w:rPr>
                <w:rFonts w:ascii="Tahoma" w:hAnsi="Tahoma" w:cs="Tahoma"/>
                <w:noProof/>
                <w:sz w:val="19"/>
                <w:szCs w:val="19"/>
              </w:rPr>
              <w:t xml:space="preserve"> </w:t>
            </w:r>
            <w:r w:rsidR="00F4335A" w:rsidRPr="00A56B67">
              <w:rPr>
                <w:rFonts w:ascii="Tahoma" w:hAnsi="Tahoma" w:cs="Tahoma"/>
                <w:noProof/>
                <w:sz w:val="19"/>
                <w:szCs w:val="19"/>
              </w:rPr>
              <w:t>primopredaji</w:t>
            </w:r>
            <w:r w:rsidRPr="00A56B67">
              <w:rPr>
                <w:rFonts w:ascii="Tahoma" w:hAnsi="Tahoma" w:cs="Tahoma"/>
                <w:noProof/>
                <w:sz w:val="19"/>
                <w:szCs w:val="19"/>
              </w:rPr>
              <w:t xml:space="preserve"> </w:t>
            </w:r>
            <w:r w:rsidR="00F4335A" w:rsidRPr="00A56B67">
              <w:rPr>
                <w:rFonts w:ascii="Tahoma" w:hAnsi="Tahoma" w:cs="Tahoma"/>
                <w:noProof/>
                <w:sz w:val="19"/>
                <w:szCs w:val="19"/>
              </w:rPr>
              <w:t>izvršen</w:t>
            </w:r>
            <w:r w:rsidR="00F4335A" w:rsidRPr="00A56B67">
              <w:rPr>
                <w:rFonts w:ascii="Tahoma" w:hAnsi="Tahoma" w:cs="Tahoma"/>
                <w:noProof/>
                <w:sz w:val="19"/>
                <w:szCs w:val="19"/>
                <w:lang w:val="sr-Cyrl-RS"/>
              </w:rPr>
              <w:t>ih</w:t>
            </w:r>
            <w:r w:rsidRPr="00A56B67">
              <w:rPr>
                <w:rFonts w:ascii="Tahoma" w:hAnsi="Tahoma" w:cs="Tahoma"/>
                <w:noProof/>
                <w:sz w:val="19"/>
                <w:szCs w:val="19"/>
                <w:lang w:val="sr-Cyrl-RS"/>
              </w:rPr>
              <w:t xml:space="preserve"> </w:t>
            </w:r>
            <w:r w:rsidR="00F4335A" w:rsidRPr="00A56B67">
              <w:rPr>
                <w:rFonts w:ascii="Tahoma" w:hAnsi="Tahoma" w:cs="Tahoma"/>
                <w:noProof/>
                <w:sz w:val="19"/>
                <w:szCs w:val="19"/>
                <w:lang w:val="sr-Cyrl-RS"/>
              </w:rPr>
              <w:t>usluga</w:t>
            </w:r>
            <w:r w:rsidRPr="00A56B67">
              <w:rPr>
                <w:rFonts w:ascii="Tahoma" w:hAnsi="Tahoma" w:cs="Tahoma"/>
                <w:noProof/>
                <w:sz w:val="19"/>
                <w:szCs w:val="19"/>
              </w:rPr>
              <w:t xml:space="preserve"> </w:t>
            </w:r>
            <w:r w:rsidR="00F4335A" w:rsidRPr="00A56B67">
              <w:rPr>
                <w:rFonts w:ascii="Tahoma" w:hAnsi="Tahoma" w:cs="Tahoma"/>
                <w:noProof/>
                <w:sz w:val="19"/>
                <w:szCs w:val="19"/>
              </w:rPr>
              <w:t>obostrano</w:t>
            </w:r>
            <w:r w:rsidRPr="00A56B67">
              <w:rPr>
                <w:rFonts w:ascii="Tahoma" w:hAnsi="Tahoma" w:cs="Tahoma"/>
                <w:noProof/>
                <w:sz w:val="19"/>
                <w:szCs w:val="19"/>
              </w:rPr>
              <w:t xml:space="preserve"> </w:t>
            </w:r>
            <w:r w:rsidR="00F4335A" w:rsidRPr="00A56B67">
              <w:rPr>
                <w:rFonts w:ascii="Tahoma" w:hAnsi="Tahoma" w:cs="Tahoma"/>
                <w:noProof/>
                <w:sz w:val="19"/>
                <w:szCs w:val="19"/>
              </w:rPr>
              <w:t>potpisanog</w:t>
            </w:r>
            <w:r w:rsidRPr="00A56B67">
              <w:rPr>
                <w:rFonts w:ascii="Tahoma" w:hAnsi="Tahoma" w:cs="Tahoma"/>
                <w:noProof/>
                <w:sz w:val="19"/>
                <w:szCs w:val="19"/>
              </w:rPr>
              <w:t xml:space="preserve"> </w:t>
            </w:r>
            <w:r w:rsidR="00F4335A" w:rsidRPr="00A56B67">
              <w:rPr>
                <w:rFonts w:ascii="Tahoma" w:hAnsi="Tahoma" w:cs="Tahoma"/>
                <w:noProof/>
                <w:sz w:val="19"/>
                <w:szCs w:val="19"/>
              </w:rPr>
              <w:t>od</w:t>
            </w:r>
            <w:r w:rsidRPr="00A56B67">
              <w:rPr>
                <w:rFonts w:ascii="Tahoma" w:hAnsi="Tahoma" w:cs="Tahoma"/>
                <w:noProof/>
                <w:sz w:val="19"/>
                <w:szCs w:val="19"/>
              </w:rPr>
              <w:t xml:space="preserve"> </w:t>
            </w:r>
            <w:r w:rsidR="00F4335A" w:rsidRPr="00A56B67">
              <w:rPr>
                <w:rFonts w:ascii="Tahoma" w:hAnsi="Tahoma" w:cs="Tahoma"/>
                <w:noProof/>
                <w:sz w:val="19"/>
                <w:szCs w:val="19"/>
              </w:rPr>
              <w:t>strane</w:t>
            </w:r>
            <w:r w:rsidRPr="00A56B67">
              <w:rPr>
                <w:rFonts w:ascii="Tahoma" w:hAnsi="Tahoma" w:cs="Tahoma"/>
                <w:noProof/>
                <w:sz w:val="19"/>
                <w:szCs w:val="19"/>
              </w:rPr>
              <w:t xml:space="preserve"> </w:t>
            </w:r>
            <w:r w:rsidR="00F4335A" w:rsidRPr="00A56B67">
              <w:rPr>
                <w:rFonts w:ascii="Tahoma" w:hAnsi="Tahoma" w:cs="Tahoma"/>
                <w:noProof/>
                <w:sz w:val="19"/>
                <w:szCs w:val="19"/>
              </w:rPr>
              <w:t>Generalnog</w:t>
            </w:r>
            <w:r w:rsidRPr="00A56B67">
              <w:rPr>
                <w:rFonts w:ascii="Tahoma" w:hAnsi="Tahoma" w:cs="Tahoma"/>
                <w:noProof/>
                <w:sz w:val="19"/>
                <w:szCs w:val="19"/>
              </w:rPr>
              <w:t xml:space="preserve"> </w:t>
            </w:r>
            <w:r w:rsidR="00F4335A" w:rsidRPr="00A56B67">
              <w:rPr>
                <w:rFonts w:ascii="Tahoma" w:hAnsi="Tahoma" w:cs="Tahoma"/>
                <w:noProof/>
                <w:sz w:val="19"/>
                <w:szCs w:val="19"/>
              </w:rPr>
              <w:t>direktora</w:t>
            </w:r>
            <w:r w:rsidRPr="00A56B67">
              <w:rPr>
                <w:rFonts w:ascii="Tahoma" w:hAnsi="Tahoma" w:cs="Tahoma"/>
                <w:noProof/>
                <w:sz w:val="19"/>
                <w:szCs w:val="19"/>
              </w:rPr>
              <w:t xml:space="preserve"> „</w:t>
            </w:r>
            <w:r w:rsidR="00F4335A" w:rsidRPr="00A56B67">
              <w:rPr>
                <w:rFonts w:ascii="Tahoma" w:hAnsi="Tahoma" w:cs="Tahoma"/>
                <w:noProof/>
                <w:sz w:val="19"/>
                <w:szCs w:val="19"/>
              </w:rPr>
              <w:t>Rafinerij</w:t>
            </w:r>
            <w:r w:rsidR="00F4335A" w:rsidRPr="00A56B67">
              <w:rPr>
                <w:rFonts w:ascii="Tahoma" w:hAnsi="Tahoma" w:cs="Tahoma"/>
                <w:noProof/>
                <w:sz w:val="19"/>
                <w:szCs w:val="19"/>
                <w:lang w:val="sr-Cyrl-RS"/>
              </w:rPr>
              <w:t>e</w:t>
            </w:r>
            <w:r w:rsidRPr="00A56B67">
              <w:rPr>
                <w:rFonts w:ascii="Tahoma" w:hAnsi="Tahoma" w:cs="Tahoma"/>
                <w:noProof/>
                <w:sz w:val="19"/>
                <w:szCs w:val="19"/>
              </w:rPr>
              <w:t xml:space="preserve"> </w:t>
            </w:r>
            <w:r w:rsidR="00F4335A" w:rsidRPr="00A56B67">
              <w:rPr>
                <w:rFonts w:ascii="Tahoma" w:hAnsi="Tahoma" w:cs="Tahoma"/>
                <w:noProof/>
                <w:sz w:val="19"/>
                <w:szCs w:val="19"/>
              </w:rPr>
              <w:t>nafte</w:t>
            </w:r>
            <w:r w:rsidRPr="00A56B67">
              <w:rPr>
                <w:rFonts w:ascii="Tahoma" w:hAnsi="Tahoma" w:cs="Tahoma"/>
                <w:noProof/>
                <w:sz w:val="19"/>
                <w:szCs w:val="19"/>
              </w:rPr>
              <w:t xml:space="preserve"> </w:t>
            </w:r>
            <w:r w:rsidR="00F4335A" w:rsidRPr="00A56B67">
              <w:rPr>
                <w:rFonts w:ascii="Tahoma" w:hAnsi="Tahoma" w:cs="Tahoma"/>
                <w:noProof/>
                <w:sz w:val="19"/>
                <w:szCs w:val="19"/>
              </w:rPr>
              <w:t>Brod</w:t>
            </w:r>
            <w:r w:rsidRPr="00A56B67">
              <w:rPr>
                <w:rFonts w:ascii="Tahoma" w:hAnsi="Tahoma" w:cs="Tahoma"/>
                <w:noProof/>
                <w:sz w:val="19"/>
                <w:szCs w:val="19"/>
              </w:rPr>
              <w:t xml:space="preserve">“ </w:t>
            </w:r>
            <w:r w:rsidR="00F4335A" w:rsidRPr="00A56B67">
              <w:rPr>
                <w:rFonts w:ascii="Tahoma" w:hAnsi="Tahoma" w:cs="Tahoma"/>
                <w:noProof/>
                <w:sz w:val="19"/>
                <w:szCs w:val="19"/>
              </w:rPr>
              <w:t>a</w:t>
            </w:r>
            <w:r w:rsidRPr="00A56B67">
              <w:rPr>
                <w:rFonts w:ascii="Tahoma" w:hAnsi="Tahoma" w:cs="Tahoma"/>
                <w:noProof/>
                <w:sz w:val="19"/>
                <w:szCs w:val="19"/>
              </w:rPr>
              <w:t>.</w:t>
            </w:r>
            <w:r w:rsidR="00F4335A" w:rsidRPr="00A56B67">
              <w:rPr>
                <w:rFonts w:ascii="Tahoma" w:hAnsi="Tahoma" w:cs="Tahoma"/>
                <w:noProof/>
                <w:sz w:val="19"/>
                <w:szCs w:val="19"/>
              </w:rPr>
              <w:t>d</w:t>
            </w:r>
            <w:r w:rsidRPr="00A56B67">
              <w:rPr>
                <w:rFonts w:ascii="Tahoma" w:hAnsi="Tahoma" w:cs="Tahoma"/>
                <w:noProof/>
                <w:sz w:val="19"/>
                <w:szCs w:val="19"/>
              </w:rPr>
              <w:t>. (</w:t>
            </w:r>
            <w:r w:rsidR="00F4335A" w:rsidRPr="00A56B67">
              <w:rPr>
                <w:rFonts w:ascii="Tahoma" w:hAnsi="Tahoma" w:cs="Tahoma"/>
                <w:noProof/>
                <w:sz w:val="19"/>
                <w:szCs w:val="19"/>
              </w:rPr>
              <w:t>ili</w:t>
            </w:r>
            <w:r w:rsidRPr="00A56B67">
              <w:rPr>
                <w:rFonts w:ascii="Tahoma" w:hAnsi="Tahoma" w:cs="Tahoma"/>
                <w:noProof/>
                <w:sz w:val="19"/>
                <w:szCs w:val="19"/>
              </w:rPr>
              <w:t xml:space="preserve"> </w:t>
            </w:r>
            <w:r w:rsidR="00F4335A" w:rsidRPr="00A56B67">
              <w:rPr>
                <w:rFonts w:ascii="Tahoma" w:hAnsi="Tahoma" w:cs="Tahoma"/>
                <w:noProof/>
                <w:sz w:val="19"/>
                <w:szCs w:val="19"/>
              </w:rPr>
              <w:t>lica</w:t>
            </w:r>
            <w:r w:rsidRPr="00A56B67">
              <w:rPr>
                <w:rFonts w:ascii="Tahoma" w:hAnsi="Tahoma" w:cs="Tahoma"/>
                <w:noProof/>
                <w:sz w:val="19"/>
                <w:szCs w:val="19"/>
              </w:rPr>
              <w:t xml:space="preserve"> </w:t>
            </w:r>
            <w:r w:rsidR="00F4335A" w:rsidRPr="00A56B67">
              <w:rPr>
                <w:rFonts w:ascii="Tahoma" w:hAnsi="Tahoma" w:cs="Tahoma"/>
                <w:noProof/>
                <w:sz w:val="19"/>
                <w:szCs w:val="19"/>
              </w:rPr>
              <w:t>koje</w:t>
            </w:r>
            <w:r w:rsidRPr="00A56B67">
              <w:rPr>
                <w:rFonts w:ascii="Tahoma" w:hAnsi="Tahoma" w:cs="Tahoma"/>
                <w:noProof/>
                <w:sz w:val="19"/>
                <w:szCs w:val="19"/>
              </w:rPr>
              <w:t xml:space="preserve"> </w:t>
            </w:r>
            <w:r w:rsidR="00F4335A" w:rsidRPr="00A56B67">
              <w:rPr>
                <w:rFonts w:ascii="Tahoma" w:hAnsi="Tahoma" w:cs="Tahoma"/>
                <w:noProof/>
                <w:sz w:val="19"/>
                <w:szCs w:val="19"/>
              </w:rPr>
              <w:t>on</w:t>
            </w:r>
            <w:r w:rsidRPr="00A56B67">
              <w:rPr>
                <w:rFonts w:ascii="Tahoma" w:hAnsi="Tahoma" w:cs="Tahoma"/>
                <w:noProof/>
                <w:sz w:val="19"/>
                <w:szCs w:val="19"/>
              </w:rPr>
              <w:t xml:space="preserve"> </w:t>
            </w:r>
            <w:r w:rsidR="00F4335A" w:rsidRPr="00A56B67">
              <w:rPr>
                <w:rFonts w:ascii="Tahoma" w:hAnsi="Tahoma" w:cs="Tahoma"/>
                <w:noProof/>
                <w:sz w:val="19"/>
                <w:szCs w:val="19"/>
              </w:rPr>
              <w:t>ovlasti</w:t>
            </w:r>
            <w:r w:rsidRPr="00A56B67">
              <w:rPr>
                <w:rFonts w:ascii="Tahoma" w:hAnsi="Tahoma" w:cs="Tahoma"/>
                <w:noProof/>
                <w:sz w:val="19"/>
                <w:szCs w:val="19"/>
              </w:rPr>
              <w:t xml:space="preserve">) </w:t>
            </w:r>
            <w:r w:rsidR="00F4335A" w:rsidRPr="00A56B67">
              <w:rPr>
                <w:rFonts w:ascii="Tahoma" w:hAnsi="Tahoma" w:cs="Tahoma"/>
                <w:noProof/>
                <w:sz w:val="19"/>
                <w:szCs w:val="19"/>
              </w:rPr>
              <w:t>i</w:t>
            </w:r>
            <w:r w:rsidRPr="00A56B67">
              <w:rPr>
                <w:rFonts w:ascii="Tahoma" w:hAnsi="Tahoma" w:cs="Tahoma"/>
                <w:noProof/>
                <w:sz w:val="19"/>
                <w:szCs w:val="19"/>
              </w:rPr>
              <w:t xml:space="preserve"> </w:t>
            </w:r>
            <w:r w:rsidR="00F4335A" w:rsidRPr="00A56B67">
              <w:rPr>
                <w:rFonts w:ascii="Tahoma" w:hAnsi="Tahoma" w:cs="Tahoma"/>
                <w:noProof/>
                <w:sz w:val="19"/>
                <w:szCs w:val="19"/>
              </w:rPr>
              <w:t>predstavnika</w:t>
            </w:r>
            <w:r w:rsidRPr="00A56B67">
              <w:rPr>
                <w:rFonts w:ascii="Tahoma" w:hAnsi="Tahoma" w:cs="Tahoma"/>
                <w:noProof/>
                <w:sz w:val="19"/>
                <w:szCs w:val="19"/>
              </w:rPr>
              <w:t xml:space="preserve"> </w:t>
            </w:r>
            <w:r w:rsidR="00F4335A" w:rsidRPr="00A56B67">
              <w:rPr>
                <w:rFonts w:ascii="Tahoma" w:hAnsi="Tahoma" w:cs="Tahoma"/>
                <w:noProof/>
                <w:sz w:val="19"/>
                <w:szCs w:val="19"/>
              </w:rPr>
              <w:t>Izvršioca</w:t>
            </w:r>
            <w:r w:rsidRPr="00A56B67">
              <w:rPr>
                <w:rFonts w:ascii="Tahoma" w:hAnsi="Tahoma" w:cs="Tahoma"/>
                <w:noProof/>
                <w:sz w:val="19"/>
                <w:szCs w:val="19"/>
                <w:lang w:val="sr-Cyrl-BA"/>
              </w:rPr>
              <w:t>.</w:t>
            </w:r>
            <w:r w:rsidRPr="00A56B67">
              <w:rPr>
                <w:rFonts w:ascii="Tahoma" w:hAnsi="Tahoma" w:cs="Tahoma"/>
                <w:noProof/>
                <w:sz w:val="19"/>
                <w:szCs w:val="19"/>
              </w:rPr>
              <w:t xml:space="preserve"> </w:t>
            </w:r>
          </w:p>
          <w:p w14:paraId="31C04366" w14:textId="00ECF158" w:rsidR="00AF0959" w:rsidRPr="00A56B67" w:rsidRDefault="00FB7FA2" w:rsidP="007475D9">
            <w:pPr>
              <w:snapToGrid w:val="0"/>
              <w:jc w:val="both"/>
              <w:rPr>
                <w:rFonts w:ascii="Tahoma" w:hAnsi="Tahoma" w:cs="Tahoma"/>
                <w:sz w:val="19"/>
                <w:szCs w:val="19"/>
                <w:lang w:val="sr-Cyrl-RS"/>
              </w:rPr>
            </w:pPr>
            <w:r w:rsidRPr="00A56B67">
              <w:rPr>
                <w:rFonts w:ascii="Tahoma" w:hAnsi="Tahoma" w:cs="Tahoma"/>
                <w:sz w:val="19"/>
                <w:szCs w:val="19"/>
                <w:lang w:val="sr-Cyrl-CS"/>
              </w:rPr>
              <w:t>4.</w:t>
            </w:r>
            <w:r w:rsidR="00DC4350" w:rsidRPr="00A56B67">
              <w:rPr>
                <w:rFonts w:ascii="Tahoma" w:hAnsi="Tahoma" w:cs="Tahoma"/>
                <w:sz w:val="19"/>
                <w:szCs w:val="19"/>
                <w:lang w:val="sr-Cyrl-CS"/>
              </w:rPr>
              <w:t>4</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Ukoliko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radi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složenijem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obimnijem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kvaru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čije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otklanjanje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neophodni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rezervni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dijelovi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koje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Izvršilac</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nema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sopstvenom</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skladištu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dužan</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je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iste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obezbjedi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ugradi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roku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od</w:t>
            </w:r>
            <w:r w:rsidRPr="00A56B67">
              <w:rPr>
                <w:rFonts w:ascii="Tahoma" w:hAnsi="Tahoma" w:cs="Tahoma"/>
                <w:sz w:val="19"/>
                <w:szCs w:val="19"/>
                <w:lang w:val="sr-Cyrl-CS"/>
              </w:rPr>
              <w:t xml:space="preserve"> 5 (</w:t>
            </w:r>
            <w:r w:rsidR="00F4335A" w:rsidRPr="00A56B67">
              <w:rPr>
                <w:rFonts w:ascii="Tahoma" w:hAnsi="Tahoma" w:cs="Tahoma"/>
                <w:sz w:val="19"/>
                <w:szCs w:val="19"/>
                <w:lang w:val="sr-Cyrl-CS"/>
              </w:rPr>
              <w:t>pet</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kalendarskih</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dana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od</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dana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izvršene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defektaže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kvara</w:t>
            </w:r>
            <w:r w:rsidRPr="00A56B67">
              <w:rPr>
                <w:rFonts w:ascii="Tahoma" w:hAnsi="Tahoma" w:cs="Tahoma"/>
                <w:sz w:val="19"/>
                <w:szCs w:val="19"/>
                <w:lang w:val="sr-Cyrl-CS"/>
              </w:rPr>
              <w:t>.</w:t>
            </w:r>
          </w:p>
          <w:p w14:paraId="35FB77E0" w14:textId="70019C5C" w:rsidR="00AF0959" w:rsidRPr="00A56B67" w:rsidRDefault="00AF0959"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Cyrl-RS" w:eastAsia="en-US"/>
              </w:rPr>
              <w:t>4</w:t>
            </w:r>
            <w:r w:rsidRPr="00A56B67">
              <w:rPr>
                <w:rFonts w:ascii="Tahoma" w:eastAsia="Calibri" w:hAnsi="Tahoma" w:cs="Tahoma"/>
                <w:sz w:val="19"/>
                <w:szCs w:val="19"/>
                <w:shd w:val="clear" w:color="auto" w:fill="FFFFFF"/>
                <w:lang w:val="sr-Latn-BA" w:eastAsia="en-US"/>
              </w:rPr>
              <w:t>.</w:t>
            </w:r>
            <w:r w:rsidR="00DC4350" w:rsidRPr="00A56B67">
              <w:rPr>
                <w:rFonts w:ascii="Tahoma" w:eastAsia="Calibri" w:hAnsi="Tahoma" w:cs="Tahoma"/>
                <w:sz w:val="19"/>
                <w:szCs w:val="19"/>
                <w:shd w:val="clear" w:color="auto" w:fill="FFFFFF"/>
                <w:lang w:val="sr-Cyrl-RS" w:eastAsia="en-US"/>
              </w:rPr>
              <w:t>5</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Primopredaju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e</w:t>
            </w:r>
            <w:r w:rsidR="006434AF"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usluge</w:t>
            </w:r>
            <w:r w:rsidR="006434AF"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uz</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potpisivanje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Prilog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broj</w:t>
            </w:r>
            <w:r w:rsidRPr="00A56B67">
              <w:rPr>
                <w:rFonts w:ascii="Tahoma" w:eastAsia="Calibri" w:hAnsi="Tahoma" w:cs="Tahoma"/>
                <w:sz w:val="19"/>
                <w:szCs w:val="19"/>
                <w:shd w:val="clear" w:color="auto" w:fill="FFFFFF"/>
                <w:lang w:val="sr-Latn-BA" w:eastAsia="en-US"/>
              </w:rPr>
              <w:t xml:space="preserve"> 3),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sadrži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spisak</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usluga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skladu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uslovima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je</w:t>
            </w:r>
            <w:r w:rsidR="00F00C2A"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propisima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pravilima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struke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kvalitetu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konstataciju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garancija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datum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datum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postojanju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eventualne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nesaglasnosti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pitanjima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tehničke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prirode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između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strana</w:t>
            </w:r>
            <w:r w:rsidRPr="00A56B67">
              <w:rPr>
                <w:rFonts w:ascii="Tahoma" w:eastAsia="Calibri" w:hAnsi="Tahoma" w:cs="Tahoma"/>
                <w:sz w:val="19"/>
                <w:szCs w:val="19"/>
                <w:shd w:val="clear" w:color="auto" w:fill="FFFFFF"/>
                <w:lang w:val="sr-Latn-BA" w:eastAsia="en-US"/>
              </w:rPr>
              <w:t>.</w:t>
            </w:r>
          </w:p>
          <w:p w14:paraId="0B32A984" w14:textId="67BC8849" w:rsidR="00AF0959" w:rsidRPr="00A56B67" w:rsidRDefault="00F4335A"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Datumom</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Cyrl-BA" w:eastAsia="en-US"/>
              </w:rPr>
              <w:t>izvršenja</w:t>
            </w:r>
            <w:r w:rsidR="00D6447A"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Cyrl-RS" w:eastAsia="en-US"/>
              </w:rPr>
              <w:t>usluge</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iz</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predmeta</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Ugovora</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smatra</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se</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datum</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sa</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Akta</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o</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primopredaji</w:t>
            </w:r>
            <w:r w:rsidR="00AF0959" w:rsidRPr="00A56B67">
              <w:rPr>
                <w:rFonts w:ascii="Tahoma" w:eastAsia="Calibri" w:hAnsi="Tahoma" w:cs="Tahoma"/>
                <w:sz w:val="19"/>
                <w:szCs w:val="19"/>
                <w:shd w:val="clear" w:color="auto" w:fill="FFFFFF"/>
                <w:lang w:val="sr-Latn-BA" w:eastAsia="en-US"/>
              </w:rPr>
              <w:t xml:space="preserve"> </w:t>
            </w:r>
            <w:r w:rsidRPr="00A56B67">
              <w:rPr>
                <w:rFonts w:ascii="Tahoma" w:eastAsia="Calibri" w:hAnsi="Tahoma" w:cs="Tahoma"/>
                <w:sz w:val="19"/>
                <w:szCs w:val="19"/>
                <w:shd w:val="clear" w:color="auto" w:fill="FFFFFF"/>
                <w:lang w:val="sr-Latn-BA" w:eastAsia="en-US"/>
              </w:rPr>
              <w:t>izvršen</w:t>
            </w:r>
            <w:r w:rsidRPr="00A56B67">
              <w:rPr>
                <w:rFonts w:ascii="Tahoma" w:eastAsia="Calibri" w:hAnsi="Tahoma" w:cs="Tahoma"/>
                <w:sz w:val="19"/>
                <w:szCs w:val="19"/>
                <w:shd w:val="clear" w:color="auto" w:fill="FFFFFF"/>
                <w:lang w:val="sr-Cyrl-RS" w:eastAsia="en-US"/>
              </w:rPr>
              <w:t>ih</w:t>
            </w:r>
            <w:r w:rsidR="00AF0959"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Cyrl-RS" w:eastAsia="en-US"/>
              </w:rPr>
              <w:t>usluga</w:t>
            </w:r>
            <w:r w:rsidR="00AF0959" w:rsidRPr="00A56B67">
              <w:rPr>
                <w:rFonts w:ascii="Tahoma" w:eastAsia="Calibri" w:hAnsi="Tahoma" w:cs="Tahoma"/>
                <w:sz w:val="19"/>
                <w:szCs w:val="19"/>
                <w:shd w:val="clear" w:color="auto" w:fill="FFFFFF"/>
                <w:lang w:val="sr-Latn-BA" w:eastAsia="en-US"/>
              </w:rPr>
              <w:t>.</w:t>
            </w:r>
          </w:p>
          <w:p w14:paraId="0F72DC40" w14:textId="5A4741F4" w:rsidR="00AF0959" w:rsidRPr="00A56B67" w:rsidRDefault="00AF0959"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4.</w:t>
            </w:r>
            <w:r w:rsidR="00DC4350" w:rsidRPr="00A56B67">
              <w:rPr>
                <w:rFonts w:ascii="Tahoma" w:eastAsia="Calibri" w:hAnsi="Tahoma" w:cs="Tahoma"/>
                <w:sz w:val="19"/>
                <w:szCs w:val="19"/>
                <w:shd w:val="clear" w:color="auto" w:fill="FFFFFF"/>
                <w:lang w:val="sr-Cyrl-RS" w:eastAsia="en-US"/>
              </w:rPr>
              <w:t>6</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Prema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rezultatima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provedene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pravo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prihvatiti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BB2F63" w:rsidRPr="00A56B67">
              <w:rPr>
                <w:rFonts w:ascii="Tahoma" w:hAnsi="Tahoma" w:cs="Tahoma"/>
                <w:sz w:val="19"/>
                <w:szCs w:val="19"/>
                <w:lang w:val="sr-Latn-BA"/>
              </w:rPr>
              <w:t>e</w:t>
            </w:r>
            <w:r w:rsidR="00BB2F63"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potpisati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dostavio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vratiti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jedan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primjerak</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potpisale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konstatovati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uslua</w:t>
            </w:r>
            <w:r w:rsidR="006434AF"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ima</w:t>
            </w:r>
            <w:r w:rsidR="00F4335A" w:rsidRPr="00A56B67">
              <w:rPr>
                <w:rFonts w:ascii="Tahoma" w:eastAsia="Calibri" w:hAnsi="Tahoma" w:cs="Tahoma"/>
                <w:sz w:val="19"/>
                <w:szCs w:val="19"/>
                <w:shd w:val="clear" w:color="auto" w:fill="FFFFFF"/>
                <w:lang w:val="sr-Cyrl-RS" w:eastAsia="en-US"/>
              </w:rPr>
              <w:t>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određene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razmotri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14 </w:t>
            </w:r>
            <w:r w:rsidR="00F4335A" w:rsidRPr="00A56B67">
              <w:rPr>
                <w:rFonts w:ascii="Tahoma" w:eastAsia="Calibri" w:hAnsi="Tahoma" w:cs="Tahoma"/>
                <w:sz w:val="19"/>
                <w:szCs w:val="19"/>
                <w:shd w:val="clear" w:color="auto" w:fill="FFFFFF"/>
                <w:lang w:val="sr-Latn-BA" w:eastAsia="en-US"/>
              </w:rPr>
              <w:t>kalendarskih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w:t>
            </w:r>
          </w:p>
          <w:p w14:paraId="44783B99" w14:textId="5CFE4AD3" w:rsidR="00AF0959" w:rsidRPr="00A56B67" w:rsidRDefault="00AF0959"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4.</w:t>
            </w:r>
            <w:r w:rsidR="00DC4350" w:rsidRPr="00A56B67">
              <w:rPr>
                <w:rFonts w:ascii="Tahoma" w:eastAsia="Calibri" w:hAnsi="Tahoma" w:cs="Tahoma"/>
                <w:sz w:val="19"/>
                <w:szCs w:val="19"/>
                <w:shd w:val="clear" w:color="auto" w:fill="FFFFFF"/>
                <w:lang w:val="sr-Cyrl-RS" w:eastAsia="en-US"/>
              </w:rPr>
              <w:t>7</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Ako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konstatuje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treba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svom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doradi</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popravi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ponovo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uslugu</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odmah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pristupi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vršenju</w:t>
            </w:r>
            <w:r w:rsidR="001B0D7E" w:rsidRPr="00A56B67">
              <w:rPr>
                <w:rFonts w:ascii="Tahoma" w:hAnsi="Tahoma" w:cs="Tahoma"/>
                <w:sz w:val="19"/>
                <w:szCs w:val="19"/>
                <w:lang w:val="sr-Cyrl-R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p>
          <w:p w14:paraId="4F45B9CE" w14:textId="2AA8E4F2" w:rsidR="00AF0959" w:rsidRPr="00A56B67" w:rsidRDefault="00AF0959"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4.</w:t>
            </w:r>
            <w:r w:rsidR="00DC4350" w:rsidRPr="00A56B67">
              <w:rPr>
                <w:rFonts w:ascii="Tahoma" w:eastAsia="Calibri" w:hAnsi="Tahoma" w:cs="Tahoma"/>
                <w:sz w:val="19"/>
                <w:szCs w:val="19"/>
                <w:shd w:val="clear" w:color="auto" w:fill="FFFFFF"/>
                <w:lang w:val="sr-Cyrl-RS" w:eastAsia="en-US"/>
              </w:rPr>
              <w:t>8</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Ukoliko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utvrdio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otkloni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manjkavosti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otkrivene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prilikom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primopredaje</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pravo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samostalno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angažujući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treće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lice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otkloni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manjkavosti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zatraži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nadoknadu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nastalih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troškova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10 (</w:t>
            </w:r>
            <w:r w:rsidR="00F4335A" w:rsidRPr="00A56B67">
              <w:rPr>
                <w:rFonts w:ascii="Tahoma" w:eastAsia="Calibri" w:hAnsi="Tahoma" w:cs="Tahoma"/>
                <w:sz w:val="19"/>
                <w:szCs w:val="19"/>
                <w:shd w:val="clear" w:color="auto" w:fill="FFFFFF"/>
                <w:lang w:val="sr-Latn-BA" w:eastAsia="en-US"/>
              </w:rPr>
              <w:t>deset</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kalendarskih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računajući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podnošenja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odgovarajućeg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zahtjeva</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plati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troškove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otklanjanje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nedostataka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manjkavosti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osnovu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računa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plaćanje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kalkulacije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troškova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podnio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w:t>
            </w:r>
          </w:p>
          <w:p w14:paraId="40F5FA6A" w14:textId="039F4C7C" w:rsidR="00AF0959" w:rsidRPr="00A56B67" w:rsidRDefault="00AF0959" w:rsidP="007475D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4.</w:t>
            </w:r>
            <w:r w:rsidR="00DC4350" w:rsidRPr="00A56B67">
              <w:rPr>
                <w:rFonts w:ascii="Tahoma" w:eastAsia="Calibri" w:hAnsi="Tahoma" w:cs="Tahoma"/>
                <w:sz w:val="19"/>
                <w:szCs w:val="19"/>
                <w:shd w:val="clear" w:color="auto" w:fill="FFFFFF"/>
                <w:lang w:val="sr-Latn-BA" w:eastAsia="en-US"/>
              </w:rPr>
              <w:t>9</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Svaki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ponovni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prijem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w:t>
            </w:r>
            <w:r w:rsidR="00F4335A" w:rsidRPr="00A56B67">
              <w:rPr>
                <w:rFonts w:ascii="Tahoma" w:eastAsia="Calibri" w:hAnsi="Tahoma" w:cs="Tahoma"/>
                <w:sz w:val="19"/>
                <w:szCs w:val="19"/>
                <w:shd w:val="clear" w:color="auto" w:fill="FFFFFF"/>
                <w:lang w:val="sr-Cyrl-RS" w:eastAsia="en-US"/>
              </w:rPr>
              <w:t>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usluga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način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predviđen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ovim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odjelјkom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w:t>
            </w:r>
          </w:p>
          <w:p w14:paraId="44F64BD0" w14:textId="196E8E4D" w:rsidR="00FB7FA2" w:rsidRPr="00A56B67" w:rsidRDefault="00FB7FA2" w:rsidP="00D6447A">
            <w:pPr>
              <w:jc w:val="both"/>
              <w:rPr>
                <w:rFonts w:ascii="Tahoma" w:hAnsi="Tahoma" w:cs="Tahoma"/>
                <w:sz w:val="19"/>
                <w:szCs w:val="19"/>
                <w:lang w:val="sr-Cyrl-RS"/>
              </w:rPr>
            </w:pPr>
          </w:p>
        </w:tc>
        <w:tc>
          <w:tcPr>
            <w:tcW w:w="5704" w:type="dxa"/>
            <w:gridSpan w:val="2"/>
          </w:tcPr>
          <w:p w14:paraId="020E361C" w14:textId="52ACE579" w:rsidR="00FB7FA2" w:rsidRPr="00A56B67" w:rsidRDefault="00FB7FA2" w:rsidP="0046414F">
            <w:pPr>
              <w:jc w:val="both"/>
              <w:rPr>
                <w:rFonts w:ascii="Tahoma" w:hAnsi="Tahoma" w:cs="Tahoma"/>
                <w:sz w:val="19"/>
                <w:szCs w:val="19"/>
                <w:lang w:val="sr-Cyrl-RS"/>
              </w:rPr>
            </w:pPr>
          </w:p>
        </w:tc>
      </w:tr>
      <w:tr w:rsidR="0025319F" w:rsidRPr="00A56B67" w14:paraId="75ABC554" w14:textId="77777777" w:rsidTr="00A56B67">
        <w:tc>
          <w:tcPr>
            <w:tcW w:w="11007" w:type="dxa"/>
            <w:gridSpan w:val="2"/>
          </w:tcPr>
          <w:p w14:paraId="1D4FC889" w14:textId="57A80CCC"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t xml:space="preserve">5. </w:t>
            </w:r>
            <w:r w:rsidR="00F4335A" w:rsidRPr="00A56B67">
              <w:rPr>
                <w:rFonts w:ascii="Tahoma" w:hAnsi="Tahoma" w:cs="Tahoma"/>
                <w:b/>
                <w:color w:val="000000" w:themeColor="text1"/>
                <w:sz w:val="19"/>
                <w:szCs w:val="19"/>
              </w:rPr>
              <w:t>OBAVEZE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STRANA</w:t>
            </w:r>
          </w:p>
          <w:p w14:paraId="09646079" w14:textId="4037878B"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t xml:space="preserve">5.1. </w:t>
            </w:r>
            <w:r w:rsidR="00F4335A" w:rsidRPr="00A56B67">
              <w:rPr>
                <w:rFonts w:ascii="Tahoma" w:hAnsi="Tahoma" w:cs="Tahoma"/>
                <w:b/>
                <w:color w:val="000000" w:themeColor="text1"/>
                <w:sz w:val="19"/>
                <w:szCs w:val="19"/>
              </w:rPr>
              <w:t>Izvršilac</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se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obavezuje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da</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će</w:t>
            </w:r>
            <w:r w:rsidRPr="00A56B67">
              <w:rPr>
                <w:rFonts w:ascii="Tahoma" w:hAnsi="Tahoma" w:cs="Tahoma"/>
                <w:b/>
                <w:color w:val="000000" w:themeColor="text1"/>
                <w:sz w:val="19"/>
                <w:szCs w:val="19"/>
              </w:rPr>
              <w:t xml:space="preserve">: </w:t>
            </w:r>
          </w:p>
          <w:p w14:paraId="4D47A96C" w14:textId="444DBF09" w:rsidR="0041430E" w:rsidRPr="00A56B67" w:rsidRDefault="0041430E" w:rsidP="00F87363">
            <w:pPr>
              <w:jc w:val="both"/>
              <w:rPr>
                <w:rFonts w:ascii="Tahoma" w:hAnsi="Tahoma" w:cs="Tahoma"/>
                <w:sz w:val="19"/>
                <w:szCs w:val="19"/>
              </w:rPr>
            </w:pPr>
            <w:r w:rsidRPr="00A56B67">
              <w:rPr>
                <w:rFonts w:ascii="Tahoma" w:hAnsi="Tahoma" w:cs="Tahoma"/>
                <w:sz w:val="19"/>
                <w:szCs w:val="19"/>
                <w:lang w:val="sr-Cyrl-RS"/>
              </w:rPr>
              <w:t>5.1.1.</w:t>
            </w:r>
            <w:r w:rsidR="00F87363" w:rsidRPr="00A56B67">
              <w:rPr>
                <w:rFonts w:ascii="Tahoma" w:hAnsi="Tahoma" w:cs="Tahoma"/>
                <w:noProof/>
                <w:sz w:val="19"/>
                <w:szCs w:val="19"/>
                <w:lang w:val="sr-Cyrl-BA"/>
              </w:rPr>
              <w:t xml:space="preserve"> </w:t>
            </w:r>
            <w:r w:rsidR="00F4335A" w:rsidRPr="00A56B67">
              <w:rPr>
                <w:rFonts w:ascii="Tahoma" w:hAnsi="Tahoma" w:cs="Tahoma"/>
                <w:noProof/>
                <w:sz w:val="19"/>
                <w:szCs w:val="19"/>
                <w:lang w:val="sr-Cyrl-BA"/>
              </w:rPr>
              <w:t>Usluge</w:t>
            </w:r>
            <w:r w:rsidR="00F87363" w:rsidRPr="00A56B67">
              <w:rPr>
                <w:rFonts w:ascii="Tahoma" w:hAnsi="Tahoma" w:cs="Tahoma"/>
                <w:noProof/>
                <w:sz w:val="19"/>
                <w:szCs w:val="19"/>
              </w:rPr>
              <w:t xml:space="preserve"> </w:t>
            </w:r>
            <w:r w:rsidR="00F4335A" w:rsidRPr="00A56B67">
              <w:rPr>
                <w:rFonts w:ascii="Tahoma" w:hAnsi="Tahoma" w:cs="Tahoma"/>
                <w:noProof/>
                <w:sz w:val="19"/>
                <w:szCs w:val="19"/>
              </w:rPr>
              <w:t>iz</w:t>
            </w:r>
            <w:r w:rsidR="00F87363" w:rsidRPr="00A56B67">
              <w:rPr>
                <w:rFonts w:ascii="Tahoma" w:hAnsi="Tahoma" w:cs="Tahoma"/>
                <w:noProof/>
                <w:sz w:val="19"/>
                <w:szCs w:val="19"/>
              </w:rPr>
              <w:t xml:space="preserve"> </w:t>
            </w:r>
            <w:r w:rsidR="00F4335A" w:rsidRPr="00A56B67">
              <w:rPr>
                <w:rFonts w:ascii="Tahoma" w:hAnsi="Tahoma" w:cs="Tahoma"/>
                <w:noProof/>
                <w:sz w:val="19"/>
                <w:szCs w:val="19"/>
              </w:rPr>
              <w:t>predmeta</w:t>
            </w:r>
            <w:r w:rsidR="00F87363" w:rsidRPr="00A56B67">
              <w:rPr>
                <w:rFonts w:ascii="Tahoma" w:hAnsi="Tahoma" w:cs="Tahoma"/>
                <w:noProof/>
                <w:sz w:val="19"/>
                <w:szCs w:val="19"/>
              </w:rPr>
              <w:t xml:space="preserve"> </w:t>
            </w:r>
            <w:r w:rsidR="00F4335A" w:rsidRPr="00A56B67">
              <w:rPr>
                <w:rFonts w:ascii="Tahoma" w:hAnsi="Tahoma" w:cs="Tahoma"/>
                <w:noProof/>
                <w:sz w:val="19"/>
                <w:szCs w:val="19"/>
              </w:rPr>
              <w:t>ovog</w:t>
            </w:r>
            <w:r w:rsidR="00F87363" w:rsidRPr="00A56B67">
              <w:rPr>
                <w:rFonts w:ascii="Tahoma" w:hAnsi="Tahoma" w:cs="Tahoma"/>
                <w:noProof/>
                <w:sz w:val="19"/>
                <w:szCs w:val="19"/>
              </w:rPr>
              <w:t xml:space="preserve"> </w:t>
            </w:r>
            <w:r w:rsidR="00F4335A" w:rsidRPr="00A56B67">
              <w:rPr>
                <w:rFonts w:ascii="Tahoma" w:hAnsi="Tahoma" w:cs="Tahoma"/>
                <w:noProof/>
                <w:sz w:val="19"/>
                <w:szCs w:val="19"/>
              </w:rPr>
              <w:t>Ugovora</w:t>
            </w:r>
            <w:r w:rsidR="00F87363" w:rsidRPr="00A56B67">
              <w:rPr>
                <w:rFonts w:ascii="Tahoma" w:hAnsi="Tahoma" w:cs="Tahoma"/>
                <w:noProof/>
                <w:sz w:val="19"/>
                <w:szCs w:val="19"/>
              </w:rPr>
              <w:t xml:space="preserve"> </w:t>
            </w:r>
            <w:r w:rsidR="00F4335A" w:rsidRPr="00A56B67">
              <w:rPr>
                <w:rFonts w:ascii="Tahoma" w:hAnsi="Tahoma" w:cs="Tahoma"/>
                <w:noProof/>
                <w:sz w:val="19"/>
                <w:szCs w:val="19"/>
              </w:rPr>
              <w:t>izvesti</w:t>
            </w:r>
            <w:r w:rsidR="00F87363" w:rsidRPr="00A56B67">
              <w:rPr>
                <w:rFonts w:ascii="Tahoma" w:hAnsi="Tahoma" w:cs="Tahoma"/>
                <w:noProof/>
                <w:sz w:val="19"/>
                <w:szCs w:val="19"/>
              </w:rPr>
              <w:t xml:space="preserve"> </w:t>
            </w:r>
            <w:r w:rsidR="00F4335A" w:rsidRPr="00A56B67">
              <w:rPr>
                <w:rFonts w:ascii="Tahoma" w:hAnsi="Tahoma" w:cs="Tahoma"/>
                <w:noProof/>
                <w:sz w:val="19"/>
                <w:szCs w:val="19"/>
              </w:rPr>
              <w:t>u</w:t>
            </w:r>
            <w:r w:rsidR="00F87363" w:rsidRPr="00A56B67">
              <w:rPr>
                <w:rFonts w:ascii="Tahoma" w:hAnsi="Tahoma" w:cs="Tahoma"/>
                <w:noProof/>
                <w:sz w:val="19"/>
                <w:szCs w:val="19"/>
              </w:rPr>
              <w:t xml:space="preserve"> </w:t>
            </w:r>
            <w:r w:rsidR="00F4335A" w:rsidRPr="00A56B67">
              <w:rPr>
                <w:rFonts w:ascii="Tahoma" w:hAnsi="Tahoma" w:cs="Tahoma"/>
                <w:noProof/>
                <w:sz w:val="19"/>
                <w:szCs w:val="19"/>
              </w:rPr>
              <w:t>skladu</w:t>
            </w:r>
            <w:r w:rsidR="00F87363" w:rsidRPr="00A56B67">
              <w:rPr>
                <w:rFonts w:ascii="Tahoma" w:hAnsi="Tahoma" w:cs="Tahoma"/>
                <w:noProof/>
                <w:sz w:val="19"/>
                <w:szCs w:val="19"/>
              </w:rPr>
              <w:t xml:space="preserve"> </w:t>
            </w:r>
            <w:r w:rsidR="00F4335A" w:rsidRPr="00A56B67">
              <w:rPr>
                <w:rFonts w:ascii="Tahoma" w:hAnsi="Tahoma" w:cs="Tahoma"/>
                <w:noProof/>
                <w:sz w:val="19"/>
                <w:szCs w:val="19"/>
              </w:rPr>
              <w:t>sa</w:t>
            </w:r>
            <w:r w:rsidR="00F87363" w:rsidRPr="00A56B67">
              <w:rPr>
                <w:rFonts w:ascii="Tahoma" w:hAnsi="Tahoma" w:cs="Tahoma"/>
                <w:noProof/>
                <w:sz w:val="19"/>
                <w:szCs w:val="19"/>
              </w:rPr>
              <w:t xml:space="preserve"> </w:t>
            </w:r>
            <w:r w:rsidR="00F4335A" w:rsidRPr="00A56B67">
              <w:rPr>
                <w:rFonts w:ascii="Tahoma" w:hAnsi="Tahoma" w:cs="Tahoma"/>
                <w:noProof/>
                <w:sz w:val="19"/>
                <w:szCs w:val="19"/>
              </w:rPr>
              <w:t>tehničkom</w:t>
            </w:r>
            <w:r w:rsidR="00F87363" w:rsidRPr="00A56B67">
              <w:rPr>
                <w:rFonts w:ascii="Tahoma" w:hAnsi="Tahoma" w:cs="Tahoma"/>
                <w:noProof/>
                <w:sz w:val="19"/>
                <w:szCs w:val="19"/>
              </w:rPr>
              <w:t xml:space="preserve"> </w:t>
            </w:r>
            <w:r w:rsidR="00F4335A" w:rsidRPr="00A56B67">
              <w:rPr>
                <w:rFonts w:ascii="Tahoma" w:hAnsi="Tahoma" w:cs="Tahoma"/>
                <w:noProof/>
                <w:sz w:val="19"/>
                <w:szCs w:val="19"/>
              </w:rPr>
              <w:t>dokumentacijom</w:t>
            </w:r>
            <w:r w:rsidR="00F87363" w:rsidRPr="00A56B67">
              <w:rPr>
                <w:rFonts w:ascii="Tahoma" w:hAnsi="Tahoma" w:cs="Tahoma"/>
                <w:noProof/>
                <w:sz w:val="19"/>
                <w:szCs w:val="19"/>
              </w:rPr>
              <w:t xml:space="preserve"> </w:t>
            </w:r>
            <w:r w:rsidR="00F4335A" w:rsidRPr="00A56B67">
              <w:rPr>
                <w:rFonts w:ascii="Tahoma" w:hAnsi="Tahoma" w:cs="Tahoma"/>
                <w:noProof/>
                <w:sz w:val="19"/>
                <w:szCs w:val="19"/>
              </w:rPr>
              <w:t>proizvođača</w:t>
            </w:r>
            <w:r w:rsidR="00F87363" w:rsidRPr="00A56B67">
              <w:rPr>
                <w:rFonts w:ascii="Tahoma" w:hAnsi="Tahoma" w:cs="Tahoma"/>
                <w:noProof/>
                <w:sz w:val="19"/>
                <w:szCs w:val="19"/>
              </w:rPr>
              <w:t xml:space="preserve"> </w:t>
            </w:r>
            <w:r w:rsidR="00F4335A" w:rsidRPr="00A56B67">
              <w:rPr>
                <w:rFonts w:ascii="Tahoma" w:hAnsi="Tahoma" w:cs="Tahoma"/>
                <w:noProof/>
                <w:sz w:val="19"/>
                <w:szCs w:val="19"/>
                <w:lang w:val="sr-Cyrl-BA"/>
              </w:rPr>
              <w:t>i</w:t>
            </w:r>
            <w:r w:rsidR="00F87363" w:rsidRPr="00A56B67">
              <w:rPr>
                <w:rFonts w:ascii="Tahoma" w:hAnsi="Tahoma" w:cs="Tahoma"/>
                <w:noProof/>
                <w:sz w:val="19"/>
                <w:szCs w:val="19"/>
              </w:rPr>
              <w:t xml:space="preserve"> </w:t>
            </w:r>
            <w:r w:rsidR="00F4335A" w:rsidRPr="00A56B67">
              <w:rPr>
                <w:rFonts w:ascii="Tahoma" w:hAnsi="Tahoma" w:cs="Tahoma"/>
                <w:noProof/>
                <w:sz w:val="19"/>
                <w:szCs w:val="19"/>
              </w:rPr>
              <w:t>zakonodavstvom</w:t>
            </w:r>
            <w:r w:rsidR="00F87363" w:rsidRPr="00A56B67">
              <w:rPr>
                <w:rFonts w:ascii="Tahoma" w:hAnsi="Tahoma" w:cs="Tahoma"/>
                <w:noProof/>
                <w:sz w:val="19"/>
                <w:szCs w:val="19"/>
              </w:rPr>
              <w:t xml:space="preserve"> </w:t>
            </w:r>
            <w:r w:rsidR="00F4335A" w:rsidRPr="00A56B67">
              <w:rPr>
                <w:rFonts w:ascii="Tahoma" w:hAnsi="Tahoma" w:cs="Tahoma"/>
                <w:noProof/>
                <w:sz w:val="19"/>
                <w:szCs w:val="19"/>
              </w:rPr>
              <w:t>Republike</w:t>
            </w:r>
            <w:r w:rsidR="00F87363" w:rsidRPr="00A56B67">
              <w:rPr>
                <w:rFonts w:ascii="Tahoma" w:hAnsi="Tahoma" w:cs="Tahoma"/>
                <w:noProof/>
                <w:sz w:val="19"/>
                <w:szCs w:val="19"/>
              </w:rPr>
              <w:t xml:space="preserve"> </w:t>
            </w:r>
            <w:r w:rsidR="00F4335A" w:rsidRPr="00A56B67">
              <w:rPr>
                <w:rFonts w:ascii="Tahoma" w:hAnsi="Tahoma" w:cs="Tahoma"/>
                <w:noProof/>
                <w:sz w:val="19"/>
                <w:szCs w:val="19"/>
              </w:rPr>
              <w:t>Srpske</w:t>
            </w:r>
            <w:r w:rsidR="00F87363" w:rsidRPr="00A56B67">
              <w:rPr>
                <w:rFonts w:ascii="Tahoma" w:hAnsi="Tahoma" w:cs="Tahoma"/>
                <w:noProof/>
                <w:sz w:val="19"/>
                <w:szCs w:val="19"/>
              </w:rPr>
              <w:t xml:space="preserve"> </w:t>
            </w:r>
            <w:r w:rsidR="00F4335A" w:rsidRPr="00A56B67">
              <w:rPr>
                <w:rFonts w:ascii="Tahoma" w:hAnsi="Tahoma" w:cs="Tahoma"/>
                <w:noProof/>
                <w:sz w:val="19"/>
                <w:szCs w:val="19"/>
              </w:rPr>
              <w:t>odnosno</w:t>
            </w:r>
            <w:r w:rsidR="00F87363" w:rsidRPr="00A56B67">
              <w:rPr>
                <w:rFonts w:ascii="Tahoma" w:hAnsi="Tahoma" w:cs="Tahoma"/>
                <w:noProof/>
                <w:sz w:val="19"/>
                <w:szCs w:val="19"/>
              </w:rPr>
              <w:t xml:space="preserve"> </w:t>
            </w:r>
            <w:r w:rsidR="00F4335A" w:rsidRPr="00A56B67">
              <w:rPr>
                <w:rFonts w:ascii="Tahoma" w:hAnsi="Tahoma" w:cs="Tahoma"/>
                <w:noProof/>
                <w:sz w:val="19"/>
                <w:szCs w:val="19"/>
              </w:rPr>
              <w:t>BiH</w:t>
            </w:r>
            <w:r w:rsidR="006E7D12" w:rsidRPr="00A56B67">
              <w:rPr>
                <w:rFonts w:ascii="Tahoma" w:hAnsi="Tahoma" w:cs="Tahoma"/>
                <w:sz w:val="19"/>
                <w:szCs w:val="19"/>
                <w:lang w:val="sr-Cyrl-RS"/>
              </w:rPr>
              <w:t>,</w:t>
            </w:r>
          </w:p>
          <w:p w14:paraId="6AD5BB20" w14:textId="191D6D8A"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lang w:val="sr-Latn-RS"/>
              </w:rPr>
              <w:t>5</w:t>
            </w:r>
            <w:r w:rsidRPr="00A56B67">
              <w:rPr>
                <w:rFonts w:ascii="Tahoma" w:hAnsi="Tahoma" w:cs="Tahoma"/>
                <w:color w:val="000000" w:themeColor="text1"/>
                <w:sz w:val="19"/>
                <w:szCs w:val="19"/>
              </w:rPr>
              <w:t>.1.</w:t>
            </w:r>
            <w:r w:rsidR="0041430E" w:rsidRPr="00A56B67">
              <w:rPr>
                <w:rFonts w:ascii="Tahoma" w:hAnsi="Tahoma" w:cs="Tahoma"/>
                <w:color w:val="000000" w:themeColor="text1"/>
                <w:sz w:val="19"/>
                <w:szCs w:val="19"/>
                <w:lang w:val="sr-Cyrl-RS"/>
              </w:rPr>
              <w:t>2</w:t>
            </w:r>
            <w:r w:rsidRPr="00A56B67">
              <w:rPr>
                <w:rFonts w:ascii="Tahoma" w:hAnsi="Tahoma" w:cs="Tahoma"/>
                <w:color w:val="000000" w:themeColor="text1"/>
                <w:sz w:val="19"/>
                <w:szCs w:val="19"/>
              </w:rPr>
              <w:t>.</w:t>
            </w:r>
            <w:r w:rsidRPr="00A56B67">
              <w:rPr>
                <w:rFonts w:ascii="Tahoma" w:hAnsi="Tahoma" w:cs="Tahoma"/>
                <w:sz w:val="19"/>
                <w:szCs w:val="19"/>
                <w:lang w:eastAsia="en-US"/>
              </w:rPr>
              <w:t xml:space="preserve"> </w:t>
            </w:r>
            <w:r w:rsidR="00F4335A" w:rsidRPr="00A56B67">
              <w:rPr>
                <w:rFonts w:ascii="Tahoma" w:hAnsi="Tahoma" w:cs="Tahoma"/>
                <w:color w:val="000000" w:themeColor="text1"/>
                <w:sz w:val="19"/>
                <w:szCs w:val="19"/>
              </w:rPr>
              <w:t>Vršiti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lang w:val="sr-Cyrl-RS"/>
              </w:rPr>
              <w:t>uslugu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w:t>
            </w:r>
            <w:r w:rsidR="00F4335A" w:rsidRPr="00A56B67">
              <w:rPr>
                <w:rFonts w:ascii="Tahoma" w:hAnsi="Tahoma" w:cs="Tahoma"/>
                <w:color w:val="000000" w:themeColor="text1"/>
                <w:sz w:val="19"/>
                <w:szCs w:val="19"/>
                <w:lang w:val="sr-Cyrl-RS"/>
              </w:rPr>
              <w:t>a</w:t>
            </w:r>
            <w:r w:rsidR="006434A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predviđeni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kvalitetno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saglasno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pravilima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struke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ugovorenoj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tehničkoj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dokumentaciji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tehničkim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standardima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obimu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utvrđenim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p>
          <w:p w14:paraId="2478AB2B" w14:textId="26F2603E"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5.1.</w:t>
            </w:r>
            <w:r w:rsidR="0041430E" w:rsidRPr="00A56B67">
              <w:rPr>
                <w:rFonts w:ascii="Tahoma" w:eastAsia="Calibri" w:hAnsi="Tahoma" w:cs="Tahoma"/>
                <w:sz w:val="19"/>
                <w:szCs w:val="19"/>
                <w:shd w:val="clear" w:color="auto" w:fill="FFFFFF"/>
                <w:lang w:val="sr-Cyrl-RS" w:eastAsia="en-US"/>
              </w:rPr>
              <w:t>3</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angažovati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stručnjake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posjeduju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potrebne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vještine</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kvalifikaciju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iskustvo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obavlјanje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postavlјenih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zadataka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koji</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su</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predmet</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ovog</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Ugovora</w:t>
            </w:r>
            <w:r w:rsidRPr="00A56B67">
              <w:rPr>
                <w:rFonts w:ascii="Tahoma" w:eastAsia="Calibri" w:hAnsi="Tahoma" w:cs="Tahoma"/>
                <w:sz w:val="19"/>
                <w:szCs w:val="19"/>
                <w:shd w:val="clear" w:color="auto" w:fill="FFFFFF"/>
                <w:lang w:val="sr-Latn-BA" w:eastAsia="en-US"/>
              </w:rPr>
              <w:t>.</w:t>
            </w:r>
          </w:p>
          <w:p w14:paraId="444B63DE" w14:textId="1926865C"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5.1.</w:t>
            </w:r>
            <w:r w:rsidR="0041430E" w:rsidRPr="00A56B67">
              <w:rPr>
                <w:rFonts w:ascii="Tahoma" w:hAnsi="Tahoma" w:cs="Tahoma"/>
                <w:color w:val="000000" w:themeColor="text1"/>
                <w:sz w:val="19"/>
                <w:szCs w:val="19"/>
                <w:lang w:val="sr-Cyrl-RS"/>
              </w:rPr>
              <w:t>4</w:t>
            </w:r>
            <w:r w:rsidRPr="00A56B67">
              <w:rPr>
                <w:rFonts w:ascii="Tahoma" w:hAnsi="Tahoma" w:cs="Tahoma"/>
                <w:color w:val="000000" w:themeColor="text1"/>
                <w:sz w:val="19"/>
                <w:szCs w:val="19"/>
              </w:rPr>
              <w:t xml:space="preserve">. </w:t>
            </w:r>
            <w:r w:rsidR="00F4335A" w:rsidRPr="00A56B67">
              <w:rPr>
                <w:rFonts w:ascii="Tahoma" w:hAnsi="Tahoma" w:cs="Tahoma"/>
                <w:sz w:val="19"/>
                <w:szCs w:val="19"/>
                <w:lang w:val="sr-Cyrl-RS"/>
              </w:rPr>
              <w:t>uslugu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predmeta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obimu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kvalitetu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nalogu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svakodnevno</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vodeći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montažerski</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dnevnik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lang w:val="sr-Cyrl-RS"/>
              </w:rPr>
              <w:t>koji</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sadrži</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spisak</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zamijenjenih</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rezervnih</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dijelova</w:t>
            </w:r>
            <w:r w:rsidR="003A7F0F"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okončanju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sačiniti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primopredaji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numerisan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obostrano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potpisan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Izvršioca</w:t>
            </w:r>
            <w:r w:rsidRPr="00A56B67">
              <w:rPr>
                <w:rFonts w:ascii="Tahoma" w:hAnsi="Tahoma" w:cs="Tahoma"/>
                <w:color w:val="000000" w:themeColor="text1"/>
                <w:sz w:val="19"/>
                <w:szCs w:val="19"/>
                <w:lang w:val="sr-Latn-RS"/>
              </w:rPr>
              <w:t>.</w:t>
            </w:r>
            <w:r w:rsidRPr="00A56B67">
              <w:rPr>
                <w:rFonts w:ascii="Tahoma" w:hAnsi="Tahoma" w:cs="Tahoma"/>
                <w:color w:val="000000" w:themeColor="text1"/>
                <w:sz w:val="19"/>
                <w:szCs w:val="19"/>
              </w:rPr>
              <w:t xml:space="preserve"> </w:t>
            </w:r>
          </w:p>
          <w:p w14:paraId="1B430DEC" w14:textId="1EDD1E68" w:rsidR="00AF0959" w:rsidRPr="00A56B67" w:rsidRDefault="00AF0959" w:rsidP="00AF0959">
            <w:pPr>
              <w:suppressAutoHyphens w:val="0"/>
              <w:jc w:val="both"/>
              <w:rPr>
                <w:rFonts w:ascii="Tahoma" w:hAnsi="Tahoma" w:cs="Tahoma"/>
                <w:color w:val="000000" w:themeColor="text1"/>
                <w:sz w:val="19"/>
                <w:szCs w:val="19"/>
                <w:lang w:val="sr-Latn-RS"/>
              </w:rPr>
            </w:pPr>
            <w:r w:rsidRPr="00A56B67">
              <w:rPr>
                <w:rFonts w:ascii="Tahoma" w:hAnsi="Tahoma" w:cs="Tahoma"/>
                <w:color w:val="000000" w:themeColor="text1"/>
                <w:sz w:val="19"/>
                <w:szCs w:val="19"/>
                <w:lang w:val="sr-Latn-RS"/>
              </w:rPr>
              <w:t>5.1.</w:t>
            </w:r>
            <w:r w:rsidR="0041430E" w:rsidRPr="00A56B67">
              <w:rPr>
                <w:rFonts w:ascii="Tahoma" w:hAnsi="Tahoma" w:cs="Tahoma"/>
                <w:color w:val="000000" w:themeColor="text1"/>
                <w:sz w:val="19"/>
                <w:szCs w:val="19"/>
                <w:lang w:val="sr-Cyrl-RS"/>
              </w:rPr>
              <w:t>5</w:t>
            </w:r>
            <w:r w:rsidRPr="00A56B67">
              <w:rPr>
                <w:rFonts w:ascii="Tahoma" w:hAnsi="Tahoma" w:cs="Tahoma"/>
                <w:color w:val="000000" w:themeColor="text1"/>
                <w:sz w:val="19"/>
                <w:szCs w:val="19"/>
                <w:lang w:val="sr-Latn-RS"/>
              </w:rPr>
              <w:t>.</w:t>
            </w:r>
            <w:r w:rsidR="00F4335A" w:rsidRPr="00A56B67">
              <w:rPr>
                <w:rFonts w:ascii="Tahoma" w:hAnsi="Tahoma" w:cs="Tahoma"/>
                <w:color w:val="000000" w:themeColor="text1"/>
                <w:sz w:val="19"/>
                <w:szCs w:val="19"/>
                <w:lang w:val="sr-Cyrl-RS"/>
              </w:rPr>
              <w:t>Obezbijediti</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svu</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neophodnu</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opremu</w:t>
            </w:r>
            <w:r w:rsidR="00776BA5" w:rsidRPr="00A56B67">
              <w:rPr>
                <w:rFonts w:ascii="Tahoma" w:hAnsi="Tahoma" w:cs="Tahoma"/>
                <w:color w:val="000000" w:themeColor="text1"/>
                <w:sz w:val="19"/>
                <w:szCs w:val="19"/>
                <w:lang w:val="sr-Cyrl-RS"/>
              </w:rPr>
              <w:t>,</w:t>
            </w:r>
            <w:r w:rsidR="00F4335A" w:rsidRPr="00A56B67">
              <w:rPr>
                <w:rFonts w:ascii="Tahoma" w:hAnsi="Tahoma" w:cs="Tahoma"/>
                <w:color w:val="000000" w:themeColor="text1"/>
                <w:sz w:val="19"/>
                <w:szCs w:val="19"/>
                <w:lang w:val="sr-Cyrl-RS"/>
              </w:rPr>
              <w:t>rezervne</w:t>
            </w:r>
            <w:r w:rsidR="00776BA5"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dijelove</w:t>
            </w:r>
            <w:r w:rsidR="00776BA5"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i</w:t>
            </w:r>
            <w:r w:rsidR="00C858D6"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alat</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za</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izvođenje</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usluge</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iz</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predmeta</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ovog</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ugovora</w:t>
            </w:r>
            <w:r w:rsidRPr="00A56B67">
              <w:rPr>
                <w:rFonts w:ascii="Tahoma" w:hAnsi="Tahoma" w:cs="Tahoma"/>
                <w:color w:val="000000" w:themeColor="text1"/>
                <w:sz w:val="19"/>
                <w:szCs w:val="19"/>
                <w:lang w:val="sr-Cyrl-RS"/>
              </w:rPr>
              <w:t xml:space="preserve">. </w:t>
            </w:r>
          </w:p>
          <w:p w14:paraId="7679DB24" w14:textId="0DE4B9E6"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hAnsi="Tahoma" w:cs="Tahoma"/>
                <w:color w:val="000000" w:themeColor="text1"/>
                <w:sz w:val="19"/>
                <w:szCs w:val="19"/>
                <w:lang w:val="sr-Latn-RS"/>
              </w:rPr>
              <w:t>5</w:t>
            </w:r>
            <w:r w:rsidRPr="00A56B67">
              <w:rPr>
                <w:rFonts w:ascii="Tahoma" w:hAnsi="Tahoma" w:cs="Tahoma"/>
                <w:color w:val="000000" w:themeColor="text1"/>
                <w:sz w:val="19"/>
                <w:szCs w:val="19"/>
              </w:rPr>
              <w:t>.</w:t>
            </w:r>
            <w:r w:rsidRPr="00A56B67">
              <w:rPr>
                <w:rFonts w:ascii="Tahoma" w:hAnsi="Tahoma" w:cs="Tahoma"/>
                <w:color w:val="000000" w:themeColor="text1"/>
                <w:sz w:val="19"/>
                <w:szCs w:val="19"/>
                <w:lang w:val="sr-Latn-RS"/>
              </w:rPr>
              <w:t>1</w:t>
            </w:r>
            <w:r w:rsidRPr="00A56B67">
              <w:rPr>
                <w:rFonts w:ascii="Tahoma" w:hAnsi="Tahoma" w:cs="Tahoma"/>
                <w:color w:val="000000" w:themeColor="text1"/>
                <w:sz w:val="19"/>
                <w:szCs w:val="19"/>
              </w:rPr>
              <w:t>.</w:t>
            </w:r>
            <w:r w:rsidR="0041430E" w:rsidRPr="00A56B67">
              <w:rPr>
                <w:rFonts w:ascii="Tahoma" w:hAnsi="Tahoma" w:cs="Tahoma"/>
                <w:color w:val="000000" w:themeColor="text1"/>
                <w:sz w:val="19"/>
                <w:szCs w:val="19"/>
                <w:lang w:val="sr-Cyrl-RS"/>
              </w:rPr>
              <w:t>6</w:t>
            </w:r>
            <w:r w:rsidRPr="00A56B67">
              <w:rPr>
                <w:rFonts w:ascii="Tahoma" w:hAnsi="Tahoma" w:cs="Tahoma"/>
                <w:color w:val="000000" w:themeColor="text1"/>
                <w:sz w:val="19"/>
                <w:szCs w:val="19"/>
              </w:rPr>
              <w:t xml:space="preserve">. </w:t>
            </w:r>
            <w:r w:rsidR="00F4335A" w:rsidRPr="00A56B67">
              <w:rPr>
                <w:rFonts w:ascii="Tahoma" w:eastAsia="Calibri" w:hAnsi="Tahoma" w:cs="Tahoma"/>
                <w:sz w:val="19"/>
                <w:szCs w:val="19"/>
                <w:shd w:val="clear" w:color="auto" w:fill="FFFFFF"/>
                <w:lang w:eastAsia="en-US"/>
              </w:rPr>
              <w:t>Snositi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odgovornost</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neadekvatan</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kvalitet</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Latn-BA" w:eastAsia="en-US"/>
              </w:rPr>
              <w:t>izvrš</w:t>
            </w:r>
            <w:r w:rsidR="00F4335A" w:rsidRPr="00A56B67">
              <w:rPr>
                <w:rFonts w:ascii="Tahoma" w:eastAsia="Calibri" w:hAnsi="Tahoma" w:cs="Tahoma"/>
                <w:sz w:val="19"/>
                <w:szCs w:val="19"/>
                <w:shd w:val="clear" w:color="auto" w:fill="FFFFFF"/>
                <w:lang w:eastAsia="en-US"/>
              </w:rPr>
              <w:t>enih</w:t>
            </w:r>
            <w:r w:rsidRPr="00A56B67">
              <w:rPr>
                <w:rFonts w:ascii="Tahoma" w:eastAsia="Calibri" w:hAnsi="Tahoma" w:cs="Tahoma"/>
                <w:sz w:val="19"/>
                <w:szCs w:val="19"/>
                <w:shd w:val="clear" w:color="auto" w:fill="FFFFFF"/>
                <w:lang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eastAsia="en-US"/>
              </w:rPr>
              <w:t>a</w:t>
            </w:r>
            <w:r w:rsidRPr="00A56B67">
              <w:rPr>
                <w:rFonts w:ascii="Tahoma" w:eastAsia="Calibri" w:hAnsi="Tahoma" w:cs="Tahoma"/>
                <w:sz w:val="19"/>
                <w:szCs w:val="19"/>
                <w:shd w:val="clear" w:color="auto" w:fill="FFFFFF"/>
                <w:lang w:eastAsia="en-US"/>
              </w:rPr>
              <w:t>.</w:t>
            </w:r>
          </w:p>
          <w:p w14:paraId="3BD8EE10" w14:textId="4B26BD43"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w:t>
            </w:r>
            <w:r w:rsidRPr="00A56B67">
              <w:rPr>
                <w:rFonts w:ascii="Tahoma" w:eastAsia="Calibri" w:hAnsi="Tahoma" w:cs="Tahoma"/>
                <w:sz w:val="19"/>
                <w:szCs w:val="19"/>
                <w:shd w:val="clear" w:color="auto" w:fill="FFFFFF"/>
                <w:lang w:eastAsia="en-US"/>
              </w:rPr>
              <w:t>.1.</w:t>
            </w:r>
            <w:r w:rsidR="0041430E" w:rsidRPr="00A56B67">
              <w:rPr>
                <w:rFonts w:ascii="Tahoma" w:eastAsia="Calibri" w:hAnsi="Tahoma" w:cs="Tahoma"/>
                <w:sz w:val="19"/>
                <w:szCs w:val="19"/>
                <w:shd w:val="clear" w:color="auto" w:fill="FFFFFF"/>
                <w:lang w:val="sr-Cyrl-RS" w:eastAsia="en-US"/>
              </w:rPr>
              <w:t>7</w:t>
            </w:r>
            <w:r w:rsidRPr="00A56B67">
              <w:rPr>
                <w:rFonts w:ascii="Tahoma" w:eastAsia="Calibri" w:hAnsi="Tahoma" w:cs="Tahoma"/>
                <w:sz w:val="19"/>
                <w:szCs w:val="19"/>
                <w:shd w:val="clear" w:color="auto" w:fill="FFFFFF"/>
                <w:lang w:eastAsia="en-US"/>
              </w:rPr>
              <w:t>.</w:t>
            </w:r>
            <w:r w:rsidR="00F4335A" w:rsidRPr="00A56B67">
              <w:rPr>
                <w:rFonts w:ascii="Tahoma" w:eastAsia="Calibri" w:hAnsi="Tahoma" w:cs="Tahoma"/>
                <w:sz w:val="19"/>
                <w:szCs w:val="19"/>
                <w:shd w:val="clear" w:color="auto" w:fill="FFFFFF"/>
                <w:lang w:eastAsia="en-US"/>
              </w:rPr>
              <w:t>Blagovremeno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obavijestiti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odgovorno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lice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Naručioca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eventualnoj</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potrebi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proširenja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obima</w:t>
            </w:r>
            <w:r w:rsidRPr="00A56B67">
              <w:rPr>
                <w:rFonts w:ascii="Tahoma" w:eastAsia="Calibri" w:hAnsi="Tahoma" w:cs="Tahoma"/>
                <w:sz w:val="19"/>
                <w:szCs w:val="19"/>
                <w:shd w:val="clear" w:color="auto" w:fill="FFFFFF"/>
                <w:lang w:eastAsia="en-US"/>
              </w:rPr>
              <w:t xml:space="preserve"> </w:t>
            </w:r>
            <w:r w:rsidR="00F4335A" w:rsidRPr="00A56B67">
              <w:rPr>
                <w:rFonts w:ascii="Tahoma" w:hAnsi="Tahoma" w:cs="Tahoma"/>
                <w:sz w:val="19"/>
                <w:szCs w:val="19"/>
                <w:lang w:val="sr-Cyrl-RS"/>
              </w:rPr>
              <w:t>usluge</w:t>
            </w:r>
            <w:r w:rsidR="00F00C2A"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val="sr-Latn-BA" w:eastAsia="en-US"/>
              </w:rPr>
              <w:t>.</w:t>
            </w:r>
          </w:p>
          <w:p w14:paraId="0C31AA91" w14:textId="3B26300B"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5.1.</w:t>
            </w:r>
            <w:r w:rsidR="0041430E" w:rsidRPr="00A56B67">
              <w:rPr>
                <w:rFonts w:ascii="Tahoma" w:eastAsia="Calibri" w:hAnsi="Tahoma" w:cs="Tahoma"/>
                <w:sz w:val="19"/>
                <w:szCs w:val="19"/>
                <w:shd w:val="clear" w:color="auto" w:fill="FFFFFF"/>
                <w:lang w:val="sr-Cyrl-RS" w:eastAsia="en-US"/>
              </w:rPr>
              <w:t>8</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Pridržavati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mjera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zaštite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radu</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mjera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protivpožarne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zaštite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mjera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fizičkog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obezbjeđenja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predviđenih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poslove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izvode</w:t>
            </w:r>
            <w:r w:rsidRPr="00A56B67">
              <w:rPr>
                <w:rFonts w:ascii="Tahoma" w:eastAsia="Calibri" w:hAnsi="Tahoma" w:cs="Tahoma"/>
                <w:sz w:val="19"/>
                <w:szCs w:val="19"/>
                <w:shd w:val="clear" w:color="auto" w:fill="FFFFFF"/>
                <w:lang w:val="sr-Latn-BA" w:eastAsia="en-US"/>
              </w:rPr>
              <w:t>.</w:t>
            </w:r>
          </w:p>
          <w:p w14:paraId="25DC402E" w14:textId="3AF17AF0"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w:t>
            </w:r>
            <w:r w:rsidRPr="00A56B67">
              <w:rPr>
                <w:rFonts w:ascii="Tahoma" w:eastAsia="Calibri" w:hAnsi="Tahoma" w:cs="Tahoma"/>
                <w:sz w:val="19"/>
                <w:szCs w:val="19"/>
                <w:shd w:val="clear" w:color="auto" w:fill="FFFFFF"/>
                <w:lang w:val="sr-Cyrl-BA" w:eastAsia="en-US"/>
              </w:rPr>
              <w:t>.</w:t>
            </w:r>
            <w:r w:rsidRPr="00A56B67">
              <w:rPr>
                <w:rFonts w:ascii="Tahoma" w:eastAsia="Calibri" w:hAnsi="Tahoma" w:cs="Tahoma"/>
                <w:sz w:val="19"/>
                <w:szCs w:val="19"/>
                <w:shd w:val="clear" w:color="auto" w:fill="FFFFFF"/>
                <w:lang w:val="sr-Latn-BA" w:eastAsia="en-US"/>
              </w:rPr>
              <w:t>1.</w:t>
            </w:r>
            <w:r w:rsidR="0041430E" w:rsidRPr="00A56B67">
              <w:rPr>
                <w:rFonts w:ascii="Tahoma" w:eastAsia="Calibri" w:hAnsi="Tahoma" w:cs="Tahoma"/>
                <w:sz w:val="19"/>
                <w:szCs w:val="19"/>
                <w:shd w:val="clear" w:color="auto" w:fill="FFFFFF"/>
                <w:lang w:val="sr-Cyrl-RS" w:eastAsia="en-US"/>
              </w:rPr>
              <w:t>9</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Obustaviti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00F00C2A" w:rsidRPr="00A56B67">
              <w:rPr>
                <w:rFonts w:ascii="Tahoma" w:eastAsia="Calibri" w:hAnsi="Tahoma" w:cs="Tahoma"/>
                <w:sz w:val="19"/>
                <w:szCs w:val="19"/>
                <w:shd w:val="clear" w:color="auto" w:fill="FFFFFF"/>
                <w:lang w:val="sr-Cyrl-RS" w:eastAsia="en-US"/>
              </w:rPr>
              <w:t xml:space="preserve"> </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ovom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ukoliko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ispostavi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nemoguće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postići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rezultate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postavlјene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zahtjevima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predmeta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zbog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okolnosti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zavise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obavijestiti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tome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5 (</w:t>
            </w:r>
            <w:r w:rsidR="00F4335A" w:rsidRPr="00A56B67">
              <w:rPr>
                <w:rFonts w:ascii="Tahoma" w:eastAsia="Calibri" w:hAnsi="Tahoma" w:cs="Tahoma"/>
                <w:sz w:val="19"/>
                <w:szCs w:val="19"/>
                <w:shd w:val="clear" w:color="auto" w:fill="FFFFFF"/>
                <w:lang w:val="sr-Latn-BA" w:eastAsia="en-US"/>
              </w:rPr>
              <w:t>pet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radnih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nastanka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navedenih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okolnosti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slučaju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će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5 (</w:t>
            </w:r>
            <w:r w:rsidR="00F4335A" w:rsidRPr="00A56B67">
              <w:rPr>
                <w:rFonts w:ascii="Tahoma" w:eastAsia="Calibri" w:hAnsi="Tahoma" w:cs="Tahoma"/>
                <w:sz w:val="19"/>
                <w:szCs w:val="19"/>
                <w:shd w:val="clear" w:color="auto" w:fill="FFFFFF"/>
                <w:lang w:val="sr-Latn-BA" w:eastAsia="en-US"/>
              </w:rPr>
              <w:t>pet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radnih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primi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obavještenje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razmotriti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pitanje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mogućnosti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nastavka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izvođenja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čemu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će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zaklјučiti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aneks</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raskinuti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w:t>
            </w:r>
            <w:r w:rsidRPr="00A56B67">
              <w:rPr>
                <w:rFonts w:ascii="Tahoma" w:eastAsia="Calibri" w:hAnsi="Tahoma" w:cs="Tahoma"/>
                <w:sz w:val="19"/>
                <w:szCs w:val="19"/>
                <w:shd w:val="clear" w:color="auto" w:fill="FFFFFF"/>
                <w:lang w:val="sr-Latn-BA" w:eastAsia="en-US"/>
              </w:rPr>
              <w:t>.</w:t>
            </w:r>
          </w:p>
          <w:p w14:paraId="70634A6C" w14:textId="7CC56926"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5.1</w:t>
            </w:r>
            <w:r w:rsidRPr="00A56B67">
              <w:rPr>
                <w:rFonts w:ascii="Tahoma" w:eastAsia="Calibri" w:hAnsi="Tahoma" w:cs="Tahoma"/>
                <w:sz w:val="19"/>
                <w:szCs w:val="19"/>
                <w:lang w:val="sr-Latn-BA" w:eastAsia="en-US"/>
              </w:rPr>
              <w:t>.</w:t>
            </w:r>
            <w:r w:rsidR="0041430E" w:rsidRPr="00A56B67">
              <w:rPr>
                <w:rFonts w:ascii="Tahoma" w:eastAsia="Calibri" w:hAnsi="Tahoma" w:cs="Tahoma"/>
                <w:sz w:val="19"/>
                <w:szCs w:val="19"/>
                <w:lang w:val="sr-Cyrl-RS" w:eastAsia="en-US"/>
              </w:rPr>
              <w:t>10</w:t>
            </w:r>
            <w:r w:rsidRPr="00A56B67">
              <w:rPr>
                <w:rFonts w:ascii="Tahoma" w:eastAsia="Calibri" w:hAnsi="Tahoma" w:cs="Tahoma"/>
                <w:sz w:val="19"/>
                <w:szCs w:val="19"/>
                <w:lang w:val="sr-Latn-BA" w:eastAsia="en-US"/>
              </w:rPr>
              <w:t>.</w:t>
            </w:r>
            <w:r w:rsidR="00F4335A" w:rsidRPr="00A56B67">
              <w:rPr>
                <w:rFonts w:ascii="Tahoma" w:eastAsia="Calibri" w:hAnsi="Tahoma" w:cs="Tahoma"/>
                <w:sz w:val="19"/>
                <w:szCs w:val="19"/>
                <w:shd w:val="clear" w:color="auto" w:fill="FFFFFF"/>
                <w:lang w:val="sr-Latn-BA" w:eastAsia="en-US"/>
              </w:rPr>
              <w:t>Naručiocu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nadoknaditi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eventualnu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štetu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svojom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krivicom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indirektno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direktno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prouzrokuje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vršenju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ugovoren</w:t>
            </w:r>
            <w:r w:rsidR="00F4335A" w:rsidRPr="00A56B67">
              <w:rPr>
                <w:rFonts w:ascii="Tahoma" w:eastAsia="Calibri" w:hAnsi="Tahoma" w:cs="Tahoma"/>
                <w:sz w:val="19"/>
                <w:szCs w:val="19"/>
                <w:shd w:val="clear" w:color="auto" w:fill="FFFFFF"/>
                <w:lang w:val="sr-Cyrl-BA" w:eastAsia="en-US"/>
              </w:rPr>
              <w:t>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w:t>
            </w:r>
          </w:p>
          <w:p w14:paraId="2C2B1675" w14:textId="42134D22"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5.1.1</w:t>
            </w:r>
            <w:r w:rsidR="0041430E" w:rsidRPr="00A56B67">
              <w:rPr>
                <w:rFonts w:ascii="Tahoma" w:eastAsia="Calibri" w:hAnsi="Tahoma" w:cs="Tahoma"/>
                <w:sz w:val="19"/>
                <w:szCs w:val="19"/>
                <w:shd w:val="clear" w:color="auto" w:fill="FFFFFF"/>
                <w:lang w:val="sr-Cyrl-RS" w:eastAsia="en-US"/>
              </w:rPr>
              <w:t>1</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obavezuje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će</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ukoliko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postoji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potreba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zaklјučenjem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podizvođačem</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pisanom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obliku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prethodno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usaglasiti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Naručiocem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angažovanje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podizvođača</w:t>
            </w:r>
            <w:r w:rsidRPr="00A56B67">
              <w:rPr>
                <w:rFonts w:ascii="Tahoma" w:eastAsia="Calibri" w:hAnsi="Tahoma" w:cs="Tahoma"/>
                <w:sz w:val="19"/>
                <w:szCs w:val="19"/>
                <w:shd w:val="clear" w:color="auto" w:fill="FFFFFF"/>
                <w:lang w:val="sr-Latn-BA" w:eastAsia="en-US"/>
              </w:rPr>
              <w:t>.</w:t>
            </w:r>
          </w:p>
          <w:p w14:paraId="0C095ED9" w14:textId="53437751"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5.1.1</w:t>
            </w:r>
            <w:r w:rsidR="0041430E" w:rsidRPr="00A56B67">
              <w:rPr>
                <w:rFonts w:ascii="Tahoma" w:eastAsia="Calibri" w:hAnsi="Tahoma" w:cs="Tahoma"/>
                <w:sz w:val="19"/>
                <w:szCs w:val="19"/>
                <w:shd w:val="clear" w:color="auto" w:fill="FFFFFF"/>
                <w:lang w:val="sr-Cyrl-RS" w:eastAsia="en-US"/>
              </w:rPr>
              <w:t>2</w:t>
            </w:r>
            <w:r w:rsidRPr="00A56B67">
              <w:rPr>
                <w:rFonts w:ascii="Tahoma" w:eastAsia="Calibri" w:hAnsi="Tahoma" w:cs="Tahoma"/>
                <w:sz w:val="19"/>
                <w:szCs w:val="19"/>
                <w:shd w:val="clear" w:color="auto" w:fill="FFFFFF"/>
                <w:lang w:val="sr-Latn-BA" w:eastAsia="en-US"/>
              </w:rPr>
              <w:t>.</w:t>
            </w:r>
            <w:r w:rsidR="00F4335A" w:rsidRPr="00A56B67">
              <w:rPr>
                <w:rFonts w:ascii="Tahoma" w:eastAsia="Calibri" w:hAnsi="Tahoma" w:cs="Tahoma"/>
                <w:sz w:val="19"/>
                <w:szCs w:val="19"/>
                <w:shd w:val="clear" w:color="auto" w:fill="FFFFFF"/>
                <w:lang w:val="sr-Latn-BA" w:eastAsia="en-US"/>
              </w:rPr>
              <w:t>Predati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BA" w:eastAsia="en-US"/>
              </w:rPr>
              <w:t>r</w:t>
            </w:r>
            <w:r w:rsidR="00F4335A" w:rsidRPr="00A56B67">
              <w:rPr>
                <w:rFonts w:ascii="Tahoma" w:eastAsia="Calibri" w:hAnsi="Tahoma" w:cs="Tahoma"/>
                <w:sz w:val="19"/>
                <w:szCs w:val="19"/>
                <w:shd w:val="clear" w:color="auto" w:fill="FFFFFF"/>
                <w:lang w:val="sr-Latn-BA" w:eastAsia="en-US"/>
              </w:rPr>
              <w:t>ezultat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izvršenih</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RS"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priloženim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Cyrl-RS" w:eastAsia="en-US"/>
              </w:rPr>
              <w:t>utroškom</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Latn-BA" w:eastAsia="en-US"/>
              </w:rPr>
              <w:t>materijal</w:t>
            </w:r>
            <w:r w:rsidR="00F4335A" w:rsidRPr="00A56B67">
              <w:rPr>
                <w:rFonts w:ascii="Tahoma" w:eastAsia="Calibri" w:hAnsi="Tahoma" w:cs="Tahoma"/>
                <w:sz w:val="19"/>
                <w:szCs w:val="19"/>
                <w:shd w:val="clear" w:color="auto" w:fill="FFFFFF"/>
                <w:lang w:val="sr-Cyrl-BA" w:eastAsia="en-US"/>
              </w:rPr>
              <w:t>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zahtijevaju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skladu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specifikacij</w:t>
            </w:r>
            <w:r w:rsidR="0041430E" w:rsidRPr="00A56B67">
              <w:rPr>
                <w:rFonts w:ascii="Tahoma" w:eastAsia="Calibri" w:hAnsi="Tahoma" w:cs="Tahoma"/>
                <w:sz w:val="19"/>
                <w:szCs w:val="19"/>
                <w:shd w:val="clear" w:color="auto" w:fill="FFFFFF"/>
                <w:lang w:val="sr-Latn-BA" w:eastAsia="en-US"/>
              </w:rPr>
              <w:t>o</w:t>
            </w:r>
            <w:r w:rsidR="00F4335A" w:rsidRPr="00A56B67">
              <w:rPr>
                <w:rFonts w:ascii="Tahoma" w:eastAsia="Calibri" w:hAnsi="Tahoma" w:cs="Tahoma"/>
                <w:sz w:val="19"/>
                <w:szCs w:val="19"/>
                <w:shd w:val="clear" w:color="auto" w:fill="FFFFFF"/>
                <w:lang w:val="sr-Latn-BA" w:eastAsia="en-US"/>
              </w:rPr>
              <w:t>m</w:t>
            </w:r>
            <w:r w:rsidR="0041430E"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usluge</w:t>
            </w:r>
            <w:r w:rsidR="00C04A1B"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i</w:t>
            </w:r>
            <w:r w:rsidR="00C04A1B"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rezervnih</w:t>
            </w:r>
            <w:r w:rsidR="00C04A1B"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dijelova</w:t>
            </w:r>
            <w:r w:rsidR="00C04A1B" w:rsidRPr="00A56B67">
              <w:rPr>
                <w:rFonts w:ascii="Tahoma" w:eastAsia="Calibri" w:hAnsi="Tahoma" w:cs="Tahoma"/>
                <w:sz w:val="19"/>
                <w:szCs w:val="19"/>
                <w:shd w:val="clear" w:color="auto" w:fill="FFFFFF"/>
                <w:lang w:val="sr-Cyrl-RS" w:eastAsia="en-US"/>
              </w:rPr>
              <w:t xml:space="preserve"> </w:t>
            </w:r>
            <w:r w:rsidR="0041430E" w:rsidRPr="00A56B67">
              <w:rPr>
                <w:rFonts w:ascii="Tahoma" w:eastAsia="Calibri" w:hAnsi="Tahoma" w:cs="Tahoma"/>
                <w:sz w:val="19"/>
                <w:szCs w:val="19"/>
                <w:shd w:val="clear" w:color="auto" w:fill="FFFFFF"/>
                <w:lang w:val="sr-Latn-BA" w:eastAsia="en-US"/>
              </w:rPr>
              <w:t xml:space="preserve"> </w:t>
            </w:r>
          </w:p>
          <w:p w14:paraId="116268C5" w14:textId="72F2AA57" w:rsidR="00DC4350" w:rsidRPr="00A56B67" w:rsidRDefault="00DC4350" w:rsidP="00DC4350">
            <w:pPr>
              <w:widowControl w:val="0"/>
              <w:snapToGrid w:val="0"/>
              <w:jc w:val="both"/>
              <w:rPr>
                <w:rFonts w:ascii="Tahoma" w:hAnsi="Tahoma" w:cs="Tahoma"/>
                <w:sz w:val="19"/>
                <w:szCs w:val="19"/>
                <w:lang w:val="sr-Cyrl-RS"/>
              </w:rPr>
            </w:pPr>
            <w:r w:rsidRPr="00A56B67">
              <w:rPr>
                <w:rFonts w:ascii="Tahoma" w:hAnsi="Tahoma" w:cs="Tahoma"/>
                <w:sz w:val="19"/>
                <w:szCs w:val="19"/>
                <w:lang w:val="sr-Cyrl-RS"/>
              </w:rPr>
              <w:t>5.1.1</w:t>
            </w:r>
            <w:r w:rsidR="0041430E" w:rsidRPr="00A56B67">
              <w:rPr>
                <w:rFonts w:ascii="Tahoma" w:hAnsi="Tahoma" w:cs="Tahoma"/>
                <w:sz w:val="19"/>
                <w:szCs w:val="19"/>
                <w:lang w:val="sr-Cyrl-RS"/>
              </w:rPr>
              <w:t>3</w:t>
            </w:r>
            <w:r w:rsidRPr="00A56B67">
              <w:rPr>
                <w:rFonts w:ascii="Tahoma" w:hAnsi="Tahoma" w:cs="Tahoma"/>
                <w:sz w:val="19"/>
                <w:szCs w:val="19"/>
                <w:lang w:val="sr-Cyrl-RS"/>
              </w:rPr>
              <w:t>.</w:t>
            </w:r>
            <w:r w:rsidR="00F4335A" w:rsidRPr="00A56B67">
              <w:rPr>
                <w:rFonts w:ascii="Tahoma" w:hAnsi="Tahoma" w:cs="Tahoma"/>
                <w:sz w:val="19"/>
                <w:szCs w:val="19"/>
                <w:lang w:val="sr-Cyrl-RS"/>
              </w:rPr>
              <w:t>Potpisujući</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ovaj</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Ugovor</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Izvršilac</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se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obavezuje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će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platiti</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kaznu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za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povrede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definisane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Prilogom</w:t>
            </w:r>
            <w:r w:rsidRPr="00A56B67">
              <w:rPr>
                <w:rFonts w:ascii="Tahoma" w:hAnsi="Tahoma" w:cs="Tahoma"/>
                <w:sz w:val="19"/>
                <w:szCs w:val="19"/>
                <w:lang w:val="sr-Cyrl-RS"/>
              </w:rPr>
              <w:t xml:space="preserve"> </w:t>
            </w:r>
            <w:r w:rsidR="00232D60" w:rsidRPr="00A56B67">
              <w:rPr>
                <w:rFonts w:ascii="Tahoma" w:hAnsi="Tahoma" w:cs="Tahoma"/>
                <w:sz w:val="19"/>
                <w:szCs w:val="19"/>
                <w:lang w:val="sr-Cyrl-RS"/>
              </w:rPr>
              <w:t>4</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Ugovora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iznosu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navedenom</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tom</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Prilogu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roku</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od</w:t>
            </w:r>
            <w:r w:rsidRPr="00A56B67">
              <w:rPr>
                <w:rFonts w:ascii="Tahoma" w:hAnsi="Tahoma" w:cs="Tahoma"/>
                <w:sz w:val="19"/>
                <w:szCs w:val="19"/>
                <w:lang w:val="sr-Cyrl-RS"/>
              </w:rPr>
              <w:t xml:space="preserve"> 15 </w:t>
            </w:r>
            <w:r w:rsidR="00F4335A" w:rsidRPr="00A56B67">
              <w:rPr>
                <w:rFonts w:ascii="Tahoma" w:hAnsi="Tahoma" w:cs="Tahoma"/>
                <w:sz w:val="19"/>
                <w:szCs w:val="19"/>
                <w:lang w:val="sr-Cyrl-RS"/>
              </w:rPr>
              <w:t>dana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od</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datuma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kada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dobije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pismeni</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zahtjev</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od</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Naručioca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uz</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priložene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dokumente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kojima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se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dokazuje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da</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je</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Izršilac</w:t>
            </w:r>
            <w:r w:rsidRPr="00A56B67">
              <w:rPr>
                <w:rFonts w:ascii="Tahoma" w:hAnsi="Tahoma" w:cs="Tahoma"/>
                <w:sz w:val="19"/>
                <w:szCs w:val="19"/>
                <w:lang w:val="sr-Cyrl-RS"/>
              </w:rPr>
              <w:t xml:space="preserve">  </w:t>
            </w:r>
            <w:r w:rsidR="00F4335A" w:rsidRPr="00A56B67">
              <w:rPr>
                <w:rFonts w:ascii="Tahoma" w:hAnsi="Tahoma" w:cs="Tahoma"/>
                <w:sz w:val="19"/>
                <w:szCs w:val="19"/>
                <w:lang w:val="sr-Cyrl-RS"/>
              </w:rPr>
              <w:t>izvršio</w:t>
            </w:r>
            <w:r w:rsidR="007C6BF9" w:rsidRPr="00A56B67">
              <w:rPr>
                <w:rFonts w:ascii="Tahoma" w:hAnsi="Tahoma" w:cs="Tahoma"/>
                <w:sz w:val="19"/>
                <w:szCs w:val="19"/>
                <w:lang w:val="sr-Cyrl-RS"/>
              </w:rPr>
              <w:t>.</w:t>
            </w:r>
          </w:p>
          <w:p w14:paraId="0D1F8273" w14:textId="4481648B" w:rsidR="0025319F" w:rsidRPr="00A56B67" w:rsidRDefault="0025319F" w:rsidP="00F00C2A">
            <w:pPr>
              <w:suppressAutoHyphens w:val="0"/>
              <w:jc w:val="both"/>
              <w:rPr>
                <w:rFonts w:ascii="Tahoma" w:hAnsi="Tahoma" w:cs="Tahoma"/>
                <w:b/>
                <w:sz w:val="19"/>
                <w:szCs w:val="19"/>
                <w:lang w:val="hr-HR"/>
              </w:rPr>
            </w:pPr>
          </w:p>
        </w:tc>
        <w:tc>
          <w:tcPr>
            <w:tcW w:w="5704" w:type="dxa"/>
            <w:gridSpan w:val="2"/>
          </w:tcPr>
          <w:p w14:paraId="0CDC2CB5" w14:textId="614194E0" w:rsidR="0025319F" w:rsidRPr="00A56B67" w:rsidRDefault="0025319F" w:rsidP="00AF0959">
            <w:pPr>
              <w:suppressAutoHyphens w:val="0"/>
              <w:autoSpaceDE w:val="0"/>
              <w:autoSpaceDN w:val="0"/>
              <w:adjustRightInd w:val="0"/>
              <w:jc w:val="both"/>
              <w:rPr>
                <w:rFonts w:ascii="Tahoma" w:hAnsi="Tahoma" w:cs="Tahoma"/>
                <w:b/>
                <w:sz w:val="19"/>
                <w:szCs w:val="19"/>
              </w:rPr>
            </w:pPr>
          </w:p>
        </w:tc>
      </w:tr>
      <w:tr w:rsidR="009E57B4" w:rsidRPr="00A56B67" w14:paraId="1E88034E" w14:textId="77777777" w:rsidTr="00A56B67">
        <w:tc>
          <w:tcPr>
            <w:tcW w:w="11007" w:type="dxa"/>
            <w:gridSpan w:val="2"/>
          </w:tcPr>
          <w:p w14:paraId="7A7B1EE1" w14:textId="0FA74E73"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b/>
                <w:sz w:val="19"/>
                <w:szCs w:val="19"/>
                <w:shd w:val="clear" w:color="auto" w:fill="FFFFFF"/>
                <w:lang w:val="sr-Latn-RS" w:eastAsia="en-US"/>
              </w:rPr>
              <w:t>5</w:t>
            </w:r>
            <w:r w:rsidRPr="00A56B67">
              <w:rPr>
                <w:rFonts w:ascii="Tahoma" w:eastAsia="Calibri" w:hAnsi="Tahoma" w:cs="Tahoma"/>
                <w:b/>
                <w:sz w:val="19"/>
                <w:szCs w:val="19"/>
                <w:shd w:val="clear" w:color="auto" w:fill="FFFFFF"/>
                <w:lang w:eastAsia="en-US"/>
              </w:rPr>
              <w:t xml:space="preserve">.2. </w:t>
            </w:r>
            <w:r w:rsidR="00F4335A" w:rsidRPr="00A56B67">
              <w:rPr>
                <w:rFonts w:ascii="Tahoma" w:eastAsia="Calibri" w:hAnsi="Tahoma" w:cs="Tahoma"/>
                <w:b/>
                <w:sz w:val="19"/>
                <w:szCs w:val="19"/>
                <w:shd w:val="clear" w:color="auto" w:fill="FFFFFF"/>
                <w:lang w:eastAsia="en-US"/>
              </w:rPr>
              <w:t>Izvršilac</w:t>
            </w:r>
            <w:r w:rsidRPr="00A56B67">
              <w:rPr>
                <w:rFonts w:ascii="Tahoma" w:eastAsia="Calibri" w:hAnsi="Tahoma" w:cs="Tahoma"/>
                <w:b/>
                <w:sz w:val="19"/>
                <w:szCs w:val="19"/>
                <w:shd w:val="clear" w:color="auto" w:fill="FFFFFF"/>
                <w:lang w:eastAsia="en-US"/>
              </w:rPr>
              <w:t xml:space="preserve"> </w:t>
            </w:r>
            <w:r w:rsidR="00F4335A" w:rsidRPr="00A56B67">
              <w:rPr>
                <w:rFonts w:ascii="Tahoma" w:eastAsia="Calibri" w:hAnsi="Tahoma" w:cs="Tahoma"/>
                <w:b/>
                <w:sz w:val="19"/>
                <w:szCs w:val="19"/>
                <w:shd w:val="clear" w:color="auto" w:fill="FFFFFF"/>
                <w:lang w:eastAsia="en-US"/>
              </w:rPr>
              <w:t>ima</w:t>
            </w:r>
            <w:r w:rsidRPr="00A56B67">
              <w:rPr>
                <w:rFonts w:ascii="Tahoma" w:eastAsia="Calibri" w:hAnsi="Tahoma" w:cs="Tahoma"/>
                <w:b/>
                <w:sz w:val="19"/>
                <w:szCs w:val="19"/>
                <w:shd w:val="clear" w:color="auto" w:fill="FFFFFF"/>
                <w:lang w:eastAsia="en-US"/>
              </w:rPr>
              <w:t xml:space="preserve"> </w:t>
            </w:r>
            <w:r w:rsidR="00F4335A" w:rsidRPr="00A56B67">
              <w:rPr>
                <w:rFonts w:ascii="Tahoma" w:eastAsia="Calibri" w:hAnsi="Tahoma" w:cs="Tahoma"/>
                <w:b/>
                <w:sz w:val="19"/>
                <w:szCs w:val="19"/>
                <w:shd w:val="clear" w:color="auto" w:fill="FFFFFF"/>
                <w:lang w:eastAsia="en-US"/>
              </w:rPr>
              <w:t>pravo</w:t>
            </w:r>
            <w:r w:rsidRPr="00A56B67">
              <w:rPr>
                <w:rFonts w:ascii="Tahoma" w:eastAsia="Calibri" w:hAnsi="Tahoma" w:cs="Tahoma"/>
                <w:sz w:val="19"/>
                <w:szCs w:val="19"/>
                <w:shd w:val="clear" w:color="auto" w:fill="FFFFFF"/>
                <w:lang w:eastAsia="en-US"/>
              </w:rPr>
              <w:t>:</w:t>
            </w:r>
          </w:p>
          <w:p w14:paraId="605C995E" w14:textId="6709844B"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 xml:space="preserve">5.2.1. </w:t>
            </w:r>
            <w:r w:rsidR="00F4335A" w:rsidRPr="00A56B67">
              <w:rPr>
                <w:rFonts w:ascii="Tahoma" w:eastAsia="Calibri" w:hAnsi="Tahoma" w:cs="Tahoma"/>
                <w:sz w:val="19"/>
                <w:szCs w:val="19"/>
                <w:shd w:val="clear" w:color="auto" w:fill="FFFFFF"/>
                <w:lang w:eastAsia="en-US"/>
              </w:rPr>
              <w:t>Zahtijevati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dobijati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Naručioca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podatke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dokumente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potrebne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Latn-BA" w:eastAsia="en-US"/>
              </w:rPr>
              <w:t>vršenje</w:t>
            </w:r>
            <w:r w:rsidRPr="00A56B67">
              <w:rPr>
                <w:rFonts w:ascii="Tahoma" w:eastAsia="Calibri" w:hAnsi="Tahoma" w:cs="Tahoma"/>
                <w:sz w:val="19"/>
                <w:szCs w:val="19"/>
                <w:shd w:val="clear" w:color="auto" w:fill="FFFFFF"/>
                <w:lang w:eastAsia="en-US"/>
              </w:rPr>
              <w:t xml:space="preserve"> </w:t>
            </w:r>
            <w:proofErr w:type="gramStart"/>
            <w:r w:rsidR="00F4335A" w:rsidRPr="00A56B67">
              <w:rPr>
                <w:rFonts w:ascii="Tahoma" w:hAnsi="Tahoma" w:cs="Tahoma"/>
                <w:sz w:val="19"/>
                <w:szCs w:val="19"/>
                <w:lang w:val="sr-Cyrl-RS"/>
              </w:rPr>
              <w:t>usluge</w:t>
            </w:r>
            <w:r w:rsidR="001B0D7E"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w:t>
            </w:r>
            <w:proofErr w:type="gramEnd"/>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ovom</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Ugovoru</w:t>
            </w:r>
            <w:r w:rsidRPr="00A56B67">
              <w:rPr>
                <w:rFonts w:ascii="Tahoma" w:eastAsia="Calibri" w:hAnsi="Tahoma" w:cs="Tahoma"/>
                <w:sz w:val="19"/>
                <w:szCs w:val="19"/>
                <w:shd w:val="clear" w:color="auto" w:fill="FFFFFF"/>
                <w:lang w:eastAsia="en-US"/>
              </w:rPr>
              <w:t>.</w:t>
            </w:r>
          </w:p>
          <w:p w14:paraId="24350082" w14:textId="70FBA795"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 xml:space="preserve">5.2.2. </w:t>
            </w:r>
            <w:r w:rsidR="00F4335A" w:rsidRPr="00A56B67">
              <w:rPr>
                <w:rFonts w:ascii="Tahoma" w:eastAsia="Calibri" w:hAnsi="Tahoma" w:cs="Tahoma"/>
                <w:sz w:val="19"/>
                <w:szCs w:val="19"/>
                <w:shd w:val="clear" w:color="auto" w:fill="FFFFFF"/>
                <w:lang w:eastAsia="en-US"/>
              </w:rPr>
              <w:t>Uz</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saglasnost</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Naručioca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predati</w:t>
            </w:r>
            <w:r w:rsidRPr="00A56B67">
              <w:rPr>
                <w:rFonts w:ascii="Tahoma" w:eastAsia="Calibri" w:hAnsi="Tahoma" w:cs="Tahoma"/>
                <w:sz w:val="19"/>
                <w:szCs w:val="19"/>
                <w:shd w:val="clear" w:color="auto" w:fill="FFFFFF"/>
                <w:lang w:eastAsia="en-US"/>
              </w:rPr>
              <w:t xml:space="preserve"> </w:t>
            </w:r>
            <w:proofErr w:type="gramStart"/>
            <w:r w:rsidR="00F4335A" w:rsidRPr="00A56B67">
              <w:rPr>
                <w:rFonts w:ascii="Tahoma" w:hAnsi="Tahoma" w:cs="Tahoma"/>
                <w:sz w:val="19"/>
                <w:szCs w:val="19"/>
                <w:lang w:val="sr-Cyrl-RS"/>
              </w:rPr>
              <w:t>uslugu</w:t>
            </w:r>
            <w:r w:rsidR="00F00C2A"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w:t>
            </w:r>
            <w:proofErr w:type="gramEnd"/>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predmeta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prije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ugovorenog</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roka</w:t>
            </w:r>
            <w:r w:rsidRPr="00A56B67">
              <w:rPr>
                <w:rFonts w:ascii="Tahoma" w:eastAsia="Calibri" w:hAnsi="Tahoma" w:cs="Tahoma"/>
                <w:sz w:val="19"/>
                <w:szCs w:val="19"/>
                <w:shd w:val="clear" w:color="auto" w:fill="FFFFFF"/>
                <w:lang w:eastAsia="en-US"/>
              </w:rPr>
              <w:t>.</w:t>
            </w:r>
          </w:p>
          <w:p w14:paraId="50628659" w14:textId="721A8127" w:rsidR="00AF0959" w:rsidRPr="00A56B67" w:rsidRDefault="00AF0959" w:rsidP="00AF0959">
            <w:pPr>
              <w:suppressAutoHyphens w:val="0"/>
              <w:jc w:val="both"/>
              <w:rPr>
                <w:rFonts w:ascii="Tahoma" w:hAnsi="Tahoma" w:cs="Tahoma"/>
                <w:color w:val="000000" w:themeColor="text1"/>
                <w:sz w:val="19"/>
                <w:szCs w:val="19"/>
                <w:lang w:val="sr-Cyrl-BA"/>
              </w:rPr>
            </w:pPr>
            <w:r w:rsidRPr="00A56B67">
              <w:rPr>
                <w:rFonts w:ascii="Tahoma" w:hAnsi="Tahoma" w:cs="Tahoma"/>
                <w:b/>
                <w:color w:val="000000" w:themeColor="text1"/>
                <w:sz w:val="19"/>
                <w:szCs w:val="19"/>
                <w:lang w:val="sr-Cyrl-BA"/>
              </w:rPr>
              <w:t xml:space="preserve">5.3. </w:t>
            </w:r>
            <w:r w:rsidR="00F4335A" w:rsidRPr="00A56B67">
              <w:rPr>
                <w:rFonts w:ascii="Tahoma" w:hAnsi="Tahoma" w:cs="Tahoma"/>
                <w:b/>
                <w:color w:val="000000" w:themeColor="text1"/>
                <w:sz w:val="19"/>
                <w:szCs w:val="19"/>
                <w:lang w:val="sr-Cyrl-BA"/>
              </w:rPr>
              <w:t>Naručilac</w:t>
            </w:r>
            <w:r w:rsidRPr="00A56B67">
              <w:rPr>
                <w:rFonts w:ascii="Tahoma" w:hAnsi="Tahoma" w:cs="Tahoma"/>
                <w:b/>
                <w:color w:val="000000" w:themeColor="text1"/>
                <w:sz w:val="19"/>
                <w:szCs w:val="19"/>
                <w:lang w:val="sr-Cyrl-BA"/>
              </w:rPr>
              <w:t xml:space="preserve"> </w:t>
            </w:r>
            <w:r w:rsidR="00F4335A" w:rsidRPr="00A56B67">
              <w:rPr>
                <w:rFonts w:ascii="Tahoma" w:hAnsi="Tahoma" w:cs="Tahoma"/>
                <w:b/>
                <w:color w:val="000000" w:themeColor="text1"/>
                <w:sz w:val="19"/>
                <w:szCs w:val="19"/>
                <w:lang w:val="sr-Cyrl-BA"/>
              </w:rPr>
              <w:t>se</w:t>
            </w:r>
            <w:r w:rsidRPr="00A56B67">
              <w:rPr>
                <w:rFonts w:ascii="Tahoma" w:hAnsi="Tahoma" w:cs="Tahoma"/>
                <w:b/>
                <w:color w:val="000000" w:themeColor="text1"/>
                <w:sz w:val="19"/>
                <w:szCs w:val="19"/>
                <w:lang w:val="sr-Cyrl-BA"/>
              </w:rPr>
              <w:t xml:space="preserve"> </w:t>
            </w:r>
            <w:r w:rsidR="00F4335A" w:rsidRPr="00A56B67">
              <w:rPr>
                <w:rFonts w:ascii="Tahoma" w:hAnsi="Tahoma" w:cs="Tahoma"/>
                <w:b/>
                <w:color w:val="000000" w:themeColor="text1"/>
                <w:sz w:val="19"/>
                <w:szCs w:val="19"/>
                <w:lang w:val="sr-Cyrl-BA"/>
              </w:rPr>
              <w:t>obavezuje</w:t>
            </w:r>
            <w:r w:rsidRPr="00A56B67">
              <w:rPr>
                <w:rFonts w:ascii="Tahoma" w:hAnsi="Tahoma" w:cs="Tahoma"/>
                <w:b/>
                <w:color w:val="000000" w:themeColor="text1"/>
                <w:sz w:val="19"/>
                <w:szCs w:val="19"/>
                <w:lang w:val="sr-Cyrl-BA"/>
              </w:rPr>
              <w:t xml:space="preserve"> </w:t>
            </w:r>
            <w:r w:rsidR="00F4335A" w:rsidRPr="00A56B67">
              <w:rPr>
                <w:rFonts w:ascii="Tahoma" w:hAnsi="Tahoma" w:cs="Tahoma"/>
                <w:b/>
                <w:color w:val="000000" w:themeColor="text1"/>
                <w:sz w:val="19"/>
                <w:szCs w:val="19"/>
                <w:lang w:val="sr-Cyrl-BA"/>
              </w:rPr>
              <w:t>da</w:t>
            </w:r>
            <w:r w:rsidRPr="00A56B67">
              <w:rPr>
                <w:rFonts w:ascii="Tahoma" w:hAnsi="Tahoma" w:cs="Tahoma"/>
                <w:b/>
                <w:color w:val="000000" w:themeColor="text1"/>
                <w:sz w:val="19"/>
                <w:szCs w:val="19"/>
                <w:lang w:val="sr-Cyrl-BA"/>
              </w:rPr>
              <w:t xml:space="preserve"> </w:t>
            </w:r>
            <w:r w:rsidR="00F4335A" w:rsidRPr="00A56B67">
              <w:rPr>
                <w:rFonts w:ascii="Tahoma" w:hAnsi="Tahoma" w:cs="Tahoma"/>
                <w:b/>
                <w:color w:val="000000" w:themeColor="text1"/>
                <w:sz w:val="19"/>
                <w:szCs w:val="19"/>
                <w:lang w:val="sr-Cyrl-BA"/>
              </w:rPr>
              <w:t>će</w:t>
            </w:r>
            <w:r w:rsidRPr="00A56B67">
              <w:rPr>
                <w:rFonts w:ascii="Tahoma" w:hAnsi="Tahoma" w:cs="Tahoma"/>
                <w:color w:val="000000" w:themeColor="text1"/>
                <w:sz w:val="19"/>
                <w:szCs w:val="19"/>
                <w:lang w:val="sr-Cyrl-BA"/>
              </w:rPr>
              <w:t xml:space="preserve">: </w:t>
            </w:r>
          </w:p>
          <w:p w14:paraId="6EC8E68F" w14:textId="546EBFAE" w:rsidR="00AF0959" w:rsidRPr="00A56B67" w:rsidRDefault="00AF0959" w:rsidP="00AF0959">
            <w:pPr>
              <w:suppressAutoHyphens w:val="0"/>
              <w:rPr>
                <w:rFonts w:ascii="Tahoma" w:eastAsiaTheme="minorEastAsia" w:hAnsi="Tahoma" w:cs="Tahoma"/>
                <w:sz w:val="19"/>
                <w:szCs w:val="19"/>
                <w:lang w:eastAsia="en-US"/>
              </w:rPr>
            </w:pPr>
            <w:r w:rsidRPr="00A56B67">
              <w:rPr>
                <w:rFonts w:ascii="Tahoma" w:eastAsiaTheme="minorEastAsia" w:hAnsi="Tahoma" w:cs="Tahoma"/>
                <w:color w:val="000000" w:themeColor="text1"/>
                <w:sz w:val="19"/>
                <w:szCs w:val="19"/>
                <w:lang w:val="sr-Cyrl-BA"/>
              </w:rPr>
              <w:t>5.3.1.</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Platiti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Izvr</w:t>
            </w:r>
            <w:r w:rsidR="00F4335A" w:rsidRPr="00A56B67">
              <w:rPr>
                <w:rFonts w:ascii="Tahoma" w:eastAsia="Calibri" w:hAnsi="Tahoma" w:cs="Tahoma"/>
                <w:sz w:val="19"/>
                <w:szCs w:val="19"/>
                <w:shd w:val="clear" w:color="auto" w:fill="FFFFFF"/>
                <w:lang w:val="sr-Cyrl-BA" w:eastAsia="en-US"/>
              </w:rPr>
              <w:t>š</w:t>
            </w:r>
            <w:r w:rsidR="00F4335A" w:rsidRPr="00A56B67">
              <w:rPr>
                <w:rFonts w:ascii="Tahoma" w:eastAsia="Calibri" w:hAnsi="Tahoma" w:cs="Tahoma"/>
                <w:sz w:val="19"/>
                <w:szCs w:val="19"/>
                <w:shd w:val="clear" w:color="auto" w:fill="FFFFFF"/>
                <w:lang w:eastAsia="en-US"/>
              </w:rPr>
              <w:t>iocu</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RS" w:eastAsia="en-US"/>
              </w:rPr>
              <w:t>za</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Latn-BA" w:eastAsia="en-US"/>
              </w:rPr>
              <w:t>izvršen</w:t>
            </w:r>
            <w:r w:rsidRPr="00A56B67">
              <w:rPr>
                <w:rFonts w:ascii="Tahoma" w:eastAsia="Calibri" w:hAnsi="Tahoma" w:cs="Tahoma"/>
                <w:sz w:val="19"/>
                <w:szCs w:val="19"/>
                <w:shd w:val="clear" w:color="auto" w:fill="FFFFFF"/>
                <w:lang w:val="sr-Latn-BA" w:eastAsia="en-US"/>
              </w:rPr>
              <w:t>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hAnsi="Tahoma" w:cs="Tahoma"/>
                <w:sz w:val="19"/>
                <w:szCs w:val="19"/>
                <w:lang w:val="sr-Cyrl-RS"/>
              </w:rPr>
              <w:t>uslug</w:t>
            </w:r>
            <w:r w:rsidR="00F4335A" w:rsidRPr="00A56B67">
              <w:rPr>
                <w:rFonts w:ascii="Tahoma" w:eastAsia="Calibri" w:hAnsi="Tahoma" w:cs="Tahoma"/>
                <w:sz w:val="19"/>
                <w:szCs w:val="19"/>
                <w:shd w:val="clear" w:color="auto" w:fill="FFFFFF"/>
                <w:lang w:val="sr-Cyrl-BA" w:eastAsia="en-US"/>
              </w:rPr>
              <w:t>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na</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na</w:t>
            </w:r>
            <w:r w:rsidR="00F4335A" w:rsidRPr="00A56B67">
              <w:rPr>
                <w:rFonts w:ascii="Tahoma" w:eastAsia="Calibri" w:hAnsi="Tahoma" w:cs="Tahoma"/>
                <w:sz w:val="19"/>
                <w:szCs w:val="19"/>
                <w:shd w:val="clear" w:color="auto" w:fill="FFFFFF"/>
                <w:lang w:val="sr-Cyrl-BA" w:eastAsia="en-US"/>
              </w:rPr>
              <w:t>č</w:t>
            </w:r>
            <w:r w:rsidR="00F4335A" w:rsidRPr="00A56B67">
              <w:rPr>
                <w:rFonts w:ascii="Tahoma" w:eastAsia="Calibri" w:hAnsi="Tahoma" w:cs="Tahoma"/>
                <w:sz w:val="19"/>
                <w:szCs w:val="19"/>
                <w:shd w:val="clear" w:color="auto" w:fill="FFFFFF"/>
                <w:lang w:eastAsia="en-US"/>
              </w:rPr>
              <w:t>in</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predvi</w:t>
            </w:r>
            <w:r w:rsidR="00F4335A" w:rsidRPr="00A56B67">
              <w:rPr>
                <w:rFonts w:ascii="Tahoma" w:eastAsia="Calibri" w:hAnsi="Tahoma" w:cs="Tahoma"/>
                <w:sz w:val="19"/>
                <w:szCs w:val="19"/>
                <w:shd w:val="clear" w:color="auto" w:fill="FFFFFF"/>
                <w:lang w:val="sr-Cyrl-BA" w:eastAsia="en-US"/>
              </w:rPr>
              <w:t>đ</w:t>
            </w:r>
            <w:r w:rsidR="00F4335A" w:rsidRPr="00A56B67">
              <w:rPr>
                <w:rFonts w:ascii="Tahoma" w:eastAsia="Calibri" w:hAnsi="Tahoma" w:cs="Tahoma"/>
                <w:sz w:val="19"/>
                <w:szCs w:val="19"/>
                <w:shd w:val="clear" w:color="auto" w:fill="FFFFFF"/>
                <w:lang w:eastAsia="en-US"/>
              </w:rPr>
              <w:t>en</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ovim</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Ugovorom</w:t>
            </w:r>
            <w:r w:rsidRPr="00A56B67">
              <w:rPr>
                <w:rFonts w:ascii="Tahoma" w:eastAsia="Calibri" w:hAnsi="Tahoma" w:cs="Tahoma"/>
                <w:sz w:val="19"/>
                <w:szCs w:val="19"/>
                <w:shd w:val="clear" w:color="auto" w:fill="FFFFFF"/>
                <w:lang w:val="sr-Cyrl-BA" w:eastAsia="en-US"/>
              </w:rPr>
              <w:t>.</w:t>
            </w:r>
          </w:p>
          <w:p w14:paraId="2C42012C" w14:textId="27742472" w:rsidR="00AF0959" w:rsidRPr="00A56B67" w:rsidRDefault="00AF0959" w:rsidP="00AF0959">
            <w:pPr>
              <w:suppressAutoHyphens w:val="0"/>
              <w:jc w:val="both"/>
              <w:rPr>
                <w:rFonts w:ascii="Tahoma" w:eastAsia="Calibri" w:hAnsi="Tahoma" w:cs="Tahoma"/>
                <w:sz w:val="19"/>
                <w:szCs w:val="19"/>
                <w:shd w:val="clear" w:color="auto" w:fill="FFFFFF"/>
                <w:lang w:val="sr-Cyrl-BA" w:eastAsia="en-US"/>
              </w:rPr>
            </w:pPr>
            <w:r w:rsidRPr="00A56B67">
              <w:rPr>
                <w:rFonts w:ascii="Tahoma" w:eastAsiaTheme="minorEastAsia" w:hAnsi="Tahoma" w:cs="Tahoma"/>
                <w:color w:val="000000" w:themeColor="text1"/>
                <w:sz w:val="19"/>
                <w:szCs w:val="19"/>
                <w:lang w:val="sr-Cyrl-BA"/>
              </w:rPr>
              <w:t xml:space="preserve"> </w:t>
            </w:r>
            <w:r w:rsidRPr="00A56B67">
              <w:rPr>
                <w:rFonts w:ascii="Tahoma" w:eastAsia="Calibri" w:hAnsi="Tahoma" w:cs="Tahoma"/>
                <w:sz w:val="19"/>
                <w:szCs w:val="19"/>
                <w:shd w:val="clear" w:color="auto" w:fill="FFFFFF"/>
                <w:lang w:val="sr-Cyrl-BA" w:eastAsia="en-US"/>
              </w:rPr>
              <w:t xml:space="preserve">5.3.2. </w:t>
            </w:r>
            <w:r w:rsidR="00F4335A" w:rsidRPr="00A56B67">
              <w:rPr>
                <w:rFonts w:ascii="Tahoma" w:eastAsia="Calibri" w:hAnsi="Tahoma" w:cs="Tahoma"/>
                <w:sz w:val="19"/>
                <w:szCs w:val="19"/>
                <w:shd w:val="clear" w:color="auto" w:fill="FFFFFF"/>
                <w:lang w:eastAsia="en-US"/>
              </w:rPr>
              <w:t>Dostavlјati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Izvr</w:t>
            </w:r>
            <w:r w:rsidR="00F4335A" w:rsidRPr="00A56B67">
              <w:rPr>
                <w:rFonts w:ascii="Tahoma" w:eastAsia="Calibri" w:hAnsi="Tahoma" w:cs="Tahoma"/>
                <w:sz w:val="19"/>
                <w:szCs w:val="19"/>
                <w:shd w:val="clear" w:color="auto" w:fill="FFFFFF"/>
                <w:lang w:val="sr-Cyrl-BA" w:eastAsia="en-US"/>
              </w:rPr>
              <w:t>š</w:t>
            </w:r>
            <w:r w:rsidR="00F4335A" w:rsidRPr="00A56B67">
              <w:rPr>
                <w:rFonts w:ascii="Tahoma" w:eastAsia="Calibri" w:hAnsi="Tahoma" w:cs="Tahoma"/>
                <w:sz w:val="19"/>
                <w:szCs w:val="19"/>
                <w:shd w:val="clear" w:color="auto" w:fill="FFFFFF"/>
                <w:lang w:eastAsia="en-US"/>
              </w:rPr>
              <w:t>iocu</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rokovima</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koje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su</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dogovorile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Ugovorne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strane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informacije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podatke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razmatrati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usagla</w:t>
            </w:r>
            <w:r w:rsidR="00F4335A" w:rsidRPr="00A56B67">
              <w:rPr>
                <w:rFonts w:ascii="Tahoma" w:eastAsia="Calibri" w:hAnsi="Tahoma" w:cs="Tahoma"/>
                <w:sz w:val="19"/>
                <w:szCs w:val="19"/>
                <w:shd w:val="clear" w:color="auto" w:fill="FFFFFF"/>
                <w:lang w:val="sr-Cyrl-BA" w:eastAsia="en-US"/>
              </w:rPr>
              <w:t>š</w:t>
            </w:r>
            <w:r w:rsidR="00F4335A" w:rsidRPr="00A56B67">
              <w:rPr>
                <w:rFonts w:ascii="Tahoma" w:eastAsia="Calibri" w:hAnsi="Tahoma" w:cs="Tahoma"/>
                <w:sz w:val="19"/>
                <w:szCs w:val="19"/>
                <w:shd w:val="clear" w:color="auto" w:fill="FFFFFF"/>
                <w:lang w:eastAsia="en-US"/>
              </w:rPr>
              <w:t>avati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odobravati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sve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dokumente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radne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materijale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neophodne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za</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izvođenje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po</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ovom</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eastAsia="en-US"/>
              </w:rPr>
              <w:t>Ugovoru</w:t>
            </w:r>
            <w:r w:rsidRPr="00A56B67">
              <w:rPr>
                <w:rFonts w:ascii="Tahoma" w:eastAsia="Calibri" w:hAnsi="Tahoma" w:cs="Tahoma"/>
                <w:sz w:val="19"/>
                <w:szCs w:val="19"/>
                <w:shd w:val="clear" w:color="auto" w:fill="FFFFFF"/>
                <w:lang w:val="sr-Cyrl-BA" w:eastAsia="en-US"/>
              </w:rPr>
              <w:t>.</w:t>
            </w:r>
          </w:p>
          <w:p w14:paraId="671FF06B" w14:textId="78F5C026" w:rsidR="001D20B3" w:rsidRPr="00A56B67" w:rsidRDefault="001D20B3" w:rsidP="001D20B3">
            <w:pPr>
              <w:suppressAutoHyphens w:val="0"/>
              <w:jc w:val="both"/>
              <w:rPr>
                <w:rFonts w:ascii="Tahoma" w:eastAsiaTheme="minorEastAsia" w:hAnsi="Tahoma" w:cs="Tahoma"/>
                <w:sz w:val="19"/>
                <w:szCs w:val="19"/>
                <w:lang w:val="sr-Latn-RS" w:eastAsia="en-US"/>
              </w:rPr>
            </w:pPr>
            <w:r w:rsidRPr="00A56B67">
              <w:rPr>
                <w:rFonts w:ascii="Tahoma" w:eastAsia="Calibri" w:hAnsi="Tahoma" w:cs="Tahoma"/>
                <w:sz w:val="19"/>
                <w:szCs w:val="19"/>
                <w:shd w:val="clear" w:color="auto" w:fill="FFFFFF"/>
                <w:lang w:val="sr-Latn-RS" w:eastAsia="en-US"/>
              </w:rPr>
              <w:t>5.3.2.1.</w:t>
            </w:r>
            <w:r w:rsidRPr="00A56B67">
              <w:rPr>
                <w:rFonts w:ascii="Tahoma" w:eastAsiaTheme="minorEastAsia" w:hAnsi="Tahoma" w:cs="Tahoma"/>
                <w:sz w:val="19"/>
                <w:szCs w:val="19"/>
                <w:lang w:eastAsia="en-US"/>
              </w:rPr>
              <w:t xml:space="preserve"> </w:t>
            </w:r>
            <w:r w:rsidR="00F4335A" w:rsidRPr="00A56B67">
              <w:rPr>
                <w:rFonts w:ascii="Tahoma" w:eastAsia="Calibri" w:hAnsi="Tahoma" w:cs="Tahoma"/>
                <w:sz w:val="19"/>
                <w:szCs w:val="19"/>
                <w:shd w:val="clear" w:color="auto" w:fill="FFFFFF"/>
                <w:lang w:val="sr-Latn-RS" w:eastAsia="en-US"/>
              </w:rPr>
              <w:t>Imenuje</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nadzorni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organ</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koji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će</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p</w:t>
            </w:r>
            <w:r w:rsidRPr="00A56B67">
              <w:rPr>
                <w:rFonts w:ascii="Tahoma" w:eastAsia="Calibri" w:hAnsi="Tahoma" w:cs="Tahoma"/>
                <w:sz w:val="19"/>
                <w:szCs w:val="19"/>
                <w:shd w:val="clear" w:color="auto" w:fill="FFFFFF"/>
                <w:lang w:val="sr-Latn-RS" w:eastAsia="en-US"/>
              </w:rPr>
              <w:t>o</w:t>
            </w:r>
            <w:r w:rsidR="00F4335A" w:rsidRPr="00A56B67">
              <w:rPr>
                <w:rFonts w:ascii="Tahoma" w:eastAsia="Calibri" w:hAnsi="Tahoma" w:cs="Tahoma"/>
                <w:sz w:val="19"/>
                <w:szCs w:val="19"/>
                <w:shd w:val="clear" w:color="auto" w:fill="FFFFFF"/>
                <w:lang w:val="sr-Latn-RS" w:eastAsia="en-US"/>
              </w:rPr>
              <w:t>tpisiv</w:t>
            </w:r>
            <w:r w:rsidRPr="00A56B67">
              <w:rPr>
                <w:rFonts w:ascii="Tahoma" w:eastAsia="Calibri" w:hAnsi="Tahoma" w:cs="Tahoma"/>
                <w:sz w:val="19"/>
                <w:szCs w:val="19"/>
                <w:shd w:val="clear" w:color="auto" w:fill="FFFFFF"/>
                <w:lang w:val="sr-Latn-RS" w:eastAsia="en-US"/>
              </w:rPr>
              <w:t>a</w:t>
            </w:r>
            <w:r w:rsidR="00F4335A" w:rsidRPr="00A56B67">
              <w:rPr>
                <w:rFonts w:ascii="Tahoma" w:eastAsia="Calibri" w:hAnsi="Tahoma" w:cs="Tahoma"/>
                <w:sz w:val="19"/>
                <w:szCs w:val="19"/>
                <w:shd w:val="clear" w:color="auto" w:fill="FFFFFF"/>
                <w:lang w:val="sr-Latn-RS" w:eastAsia="en-US"/>
              </w:rPr>
              <w:t>ti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Cyrl-RS" w:eastAsia="en-US"/>
              </w:rPr>
              <w:t>radne</w:t>
            </w:r>
            <w:r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naloge</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koji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čini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prilog</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uz</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Akta</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o</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primopredaji</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izvršenih</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Cyrl-BA" w:eastAsia="en-US"/>
              </w:rPr>
              <w:t>usluga</w:t>
            </w:r>
            <w:r w:rsidR="00966EB8"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iz</w:t>
            </w:r>
            <w:r w:rsidRPr="00A56B67">
              <w:rPr>
                <w:rFonts w:ascii="Tahoma" w:eastAsia="Calibri" w:hAnsi="Tahoma" w:cs="Tahoma"/>
                <w:sz w:val="19"/>
                <w:szCs w:val="19"/>
                <w:shd w:val="clear" w:color="auto" w:fill="FFFFFF"/>
                <w:lang w:val="sr-Latn-RS" w:eastAsia="en-US"/>
              </w:rPr>
              <w:t xml:space="preserve"> </w:t>
            </w:r>
            <w:r w:rsidR="00F4335A" w:rsidRPr="00A56B67">
              <w:rPr>
                <w:rFonts w:ascii="Tahoma" w:eastAsia="Calibri" w:hAnsi="Tahoma" w:cs="Tahoma"/>
                <w:sz w:val="19"/>
                <w:szCs w:val="19"/>
                <w:shd w:val="clear" w:color="auto" w:fill="FFFFFF"/>
                <w:lang w:val="sr-Latn-RS" w:eastAsia="en-US"/>
              </w:rPr>
              <w:t>tačke</w:t>
            </w:r>
            <w:r w:rsidRPr="00A56B67">
              <w:rPr>
                <w:rFonts w:ascii="Tahoma" w:eastAsia="Calibri" w:hAnsi="Tahoma" w:cs="Tahoma"/>
                <w:sz w:val="19"/>
                <w:szCs w:val="19"/>
                <w:shd w:val="clear" w:color="auto" w:fill="FFFFFF"/>
                <w:lang w:val="sr-Latn-RS" w:eastAsia="en-US"/>
              </w:rPr>
              <w:t xml:space="preserve"> 3.</w:t>
            </w:r>
            <w:r w:rsidRPr="00A56B67">
              <w:rPr>
                <w:rFonts w:ascii="Tahoma" w:eastAsia="Calibri" w:hAnsi="Tahoma" w:cs="Tahoma"/>
                <w:sz w:val="19"/>
                <w:szCs w:val="19"/>
                <w:shd w:val="clear" w:color="auto" w:fill="FFFFFF"/>
                <w:lang w:val="sr-Cyrl-RS" w:eastAsia="en-US"/>
              </w:rPr>
              <w:t>1.2.</w:t>
            </w:r>
          </w:p>
          <w:p w14:paraId="742B4F6C" w14:textId="60ED59AE" w:rsidR="00A01511" w:rsidRPr="00A56B67" w:rsidRDefault="00A01511" w:rsidP="00A01511">
            <w:pPr>
              <w:jc w:val="both"/>
              <w:rPr>
                <w:rFonts w:ascii="Tahoma" w:hAnsi="Tahoma" w:cs="Tahoma"/>
                <w:sz w:val="19"/>
                <w:szCs w:val="19"/>
                <w:lang w:val="sr-Cyrl-CS"/>
              </w:rPr>
            </w:pPr>
            <w:r w:rsidRPr="00A56B67">
              <w:rPr>
                <w:rFonts w:ascii="Tahoma" w:hAnsi="Tahoma" w:cs="Tahoma"/>
                <w:sz w:val="19"/>
                <w:szCs w:val="19"/>
                <w:lang w:val="sr-Cyrl-CS"/>
              </w:rPr>
              <w:t>5.3.3.</w:t>
            </w:r>
            <w:r w:rsidR="00F4335A" w:rsidRPr="00A56B67">
              <w:rPr>
                <w:rFonts w:ascii="Tahoma" w:hAnsi="Tahoma" w:cs="Tahoma"/>
                <w:sz w:val="19"/>
                <w:szCs w:val="19"/>
                <w:lang w:val="sr-Cyrl-CS"/>
              </w:rPr>
              <w:t>obezbjedi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nesmetan</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pristup</w:t>
            </w:r>
            <w:r w:rsidRPr="00A56B67">
              <w:rPr>
                <w:rFonts w:ascii="Tahoma" w:hAnsi="Tahoma" w:cs="Tahoma"/>
                <w:sz w:val="19"/>
                <w:szCs w:val="19"/>
                <w:lang w:val="sr-Cyrl-CS"/>
              </w:rPr>
              <w:t xml:space="preserve"> </w:t>
            </w:r>
            <w:r w:rsidR="00F4335A" w:rsidRPr="00A56B67">
              <w:rPr>
                <w:rFonts w:ascii="Tahoma" w:hAnsi="Tahoma" w:cs="Tahoma"/>
                <w:sz w:val="19"/>
                <w:szCs w:val="19"/>
                <w:lang w:val="sr-Cyrl-RS"/>
              </w:rPr>
              <w:t>vozilima</w:t>
            </w:r>
            <w:r w:rsidR="00C858D6" w:rsidRPr="00A56B67">
              <w:rPr>
                <w:rFonts w:ascii="Tahoma" w:hAnsi="Tahoma" w:cs="Tahoma"/>
                <w:sz w:val="19"/>
                <w:szCs w:val="19"/>
                <w:lang w:val="sr-Cyrl-RS"/>
              </w:rPr>
              <w:t xml:space="preserve"> </w:t>
            </w:r>
            <w:r w:rsidR="00F4335A" w:rsidRPr="00A56B67">
              <w:rPr>
                <w:rFonts w:ascii="Tahoma" w:hAnsi="Tahoma" w:cs="Tahoma"/>
                <w:sz w:val="19"/>
                <w:szCs w:val="19"/>
                <w:lang w:val="sr-Cyrl-RS"/>
              </w:rPr>
              <w:t>i</w:t>
            </w:r>
            <w:r w:rsidR="00C858D6" w:rsidRPr="00A56B67">
              <w:rPr>
                <w:rFonts w:ascii="Tahoma" w:hAnsi="Tahoma" w:cs="Tahoma"/>
                <w:sz w:val="19"/>
                <w:szCs w:val="19"/>
                <w:lang w:val="sr-Cyrl-RS"/>
              </w:rPr>
              <w:t xml:space="preserve"> </w:t>
            </w:r>
            <w:r w:rsidR="00F4335A" w:rsidRPr="00A56B67">
              <w:rPr>
                <w:rFonts w:ascii="Tahoma" w:hAnsi="Tahoma" w:cs="Tahoma"/>
                <w:sz w:val="19"/>
                <w:szCs w:val="19"/>
                <w:lang w:val="sr-Cyrl-RS"/>
              </w:rPr>
              <w:t>mehanizaciji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0830C9" w:rsidRPr="00A56B67">
              <w:rPr>
                <w:rFonts w:ascii="Tahoma" w:hAnsi="Tahoma" w:cs="Tahoma"/>
                <w:sz w:val="19"/>
                <w:szCs w:val="19"/>
                <w:lang w:val="sr-Cyrl-CS"/>
              </w:rPr>
              <w:t>„</w:t>
            </w:r>
            <w:r w:rsidR="00F4335A" w:rsidRPr="00A56B67">
              <w:rPr>
                <w:rFonts w:ascii="Tahoma" w:hAnsi="Tahoma" w:cs="Tahoma"/>
                <w:sz w:val="19"/>
                <w:szCs w:val="19"/>
                <w:lang w:val="sr-Cyrl-CS"/>
              </w:rPr>
              <w:t>Rafineriji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nafte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Brod</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w:t>
            </w:r>
            <w:r w:rsidRPr="00A56B67">
              <w:rPr>
                <w:rFonts w:ascii="Tahoma" w:hAnsi="Tahoma" w:cs="Tahoma"/>
                <w:sz w:val="19"/>
                <w:szCs w:val="19"/>
                <w:lang w:val="sr-Cyrl-CS"/>
              </w:rPr>
              <w:t>.</w:t>
            </w:r>
            <w:r w:rsidR="00F4335A" w:rsidRPr="00A56B67">
              <w:rPr>
                <w:rFonts w:ascii="Tahoma" w:hAnsi="Tahoma" w:cs="Tahoma"/>
                <w:sz w:val="19"/>
                <w:szCs w:val="19"/>
                <w:lang w:val="sr-Cyrl-CS"/>
              </w:rPr>
              <w:t>d</w:t>
            </w:r>
            <w:r w:rsidRPr="00A56B67">
              <w:rPr>
                <w:rFonts w:ascii="Tahoma" w:hAnsi="Tahoma" w:cs="Tahoma"/>
                <w:sz w:val="19"/>
                <w:szCs w:val="19"/>
                <w:lang w:val="sr-Cyrl-CS"/>
              </w:rPr>
              <w:t>.,</w:t>
            </w:r>
          </w:p>
          <w:p w14:paraId="604A5996" w14:textId="5BEF6B64" w:rsidR="00DC4350" w:rsidRPr="00A56B67" w:rsidRDefault="00DC4350" w:rsidP="00DC4350">
            <w:pPr>
              <w:widowControl w:val="0"/>
              <w:snapToGrid w:val="0"/>
              <w:jc w:val="both"/>
              <w:rPr>
                <w:rFonts w:ascii="Tahoma" w:hAnsi="Tahoma" w:cs="Tahoma"/>
                <w:sz w:val="19"/>
                <w:szCs w:val="19"/>
                <w:lang w:val="sr-Cyrl-CS"/>
              </w:rPr>
            </w:pPr>
            <w:r w:rsidRPr="00A56B67">
              <w:rPr>
                <w:rFonts w:ascii="Tahoma" w:hAnsi="Tahoma" w:cs="Tahoma"/>
                <w:sz w:val="19"/>
                <w:szCs w:val="19"/>
                <w:lang w:val="sr-Latn-RS"/>
              </w:rPr>
              <w:t>6</w:t>
            </w:r>
            <w:r w:rsidRPr="00A56B67">
              <w:rPr>
                <w:rFonts w:ascii="Tahoma" w:hAnsi="Tahoma" w:cs="Tahoma"/>
                <w:sz w:val="19"/>
                <w:szCs w:val="19"/>
                <w:lang w:val="sr-Cyrl-CS"/>
              </w:rPr>
              <w:t xml:space="preserve">.3.4. </w:t>
            </w:r>
            <w:r w:rsidRPr="00A56B67">
              <w:rPr>
                <w:rFonts w:ascii="Tahoma" w:hAnsi="Tahoma" w:cs="Tahoma"/>
                <w:sz w:val="19"/>
                <w:szCs w:val="19"/>
                <w:lang w:val="en-GB"/>
              </w:rPr>
              <w:t>o</w:t>
            </w:r>
            <w:r w:rsidR="00F4335A" w:rsidRPr="00A56B67">
              <w:rPr>
                <w:rFonts w:ascii="Tahoma" w:hAnsi="Tahoma" w:cs="Tahoma"/>
                <w:sz w:val="19"/>
                <w:szCs w:val="19"/>
                <w:lang w:val="sr-Cyrl-CS"/>
              </w:rPr>
              <w:t>b</w:t>
            </w:r>
            <w:r w:rsidRPr="00A56B67">
              <w:rPr>
                <w:rFonts w:ascii="Tahoma" w:hAnsi="Tahoma" w:cs="Tahoma"/>
                <w:sz w:val="19"/>
                <w:szCs w:val="19"/>
                <w:lang w:val="en-GB"/>
              </w:rPr>
              <w:t>e</w:t>
            </w:r>
            <w:r w:rsidR="00F4335A" w:rsidRPr="00A56B67">
              <w:rPr>
                <w:rFonts w:ascii="Tahoma" w:hAnsi="Tahoma" w:cs="Tahoma"/>
                <w:sz w:val="19"/>
                <w:szCs w:val="19"/>
                <w:lang w:val="sr-Cyrl-CS"/>
              </w:rPr>
              <w:t>zbi</w:t>
            </w:r>
            <w:r w:rsidRPr="00A56B67">
              <w:rPr>
                <w:rFonts w:ascii="Tahoma" w:hAnsi="Tahoma" w:cs="Tahoma"/>
                <w:sz w:val="19"/>
                <w:szCs w:val="19"/>
                <w:lang w:val="en-GB"/>
              </w:rPr>
              <w:t>je</w:t>
            </w:r>
            <w:r w:rsidR="00F4335A" w:rsidRPr="00A56B67">
              <w:rPr>
                <w:rFonts w:ascii="Tahoma" w:hAnsi="Tahoma" w:cs="Tahoma"/>
                <w:sz w:val="19"/>
                <w:szCs w:val="19"/>
                <w:lang w:val="sr-Cyrl-CS"/>
              </w:rPr>
              <w:t>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pr</w:t>
            </w:r>
            <w:r w:rsidRPr="00A56B67">
              <w:rPr>
                <w:rFonts w:ascii="Tahoma" w:hAnsi="Tahoma" w:cs="Tahoma"/>
                <w:sz w:val="19"/>
                <w:szCs w:val="19"/>
                <w:lang w:val="en-GB"/>
              </w:rPr>
              <w:t>o</w:t>
            </w:r>
            <w:r w:rsidR="00F4335A" w:rsidRPr="00A56B67">
              <w:rPr>
                <w:rFonts w:ascii="Tahoma" w:hAnsi="Tahoma" w:cs="Tahoma"/>
                <w:sz w:val="19"/>
                <w:szCs w:val="19"/>
                <w:lang w:val="sr-Cyrl-CS"/>
              </w:rPr>
              <w:t>st</w:t>
            </w:r>
            <w:r w:rsidRPr="00A56B67">
              <w:rPr>
                <w:rFonts w:ascii="Tahoma" w:hAnsi="Tahoma" w:cs="Tahoma"/>
                <w:sz w:val="19"/>
                <w:szCs w:val="19"/>
                <w:lang w:val="en-GB"/>
              </w:rPr>
              <w:t>o</w:t>
            </w:r>
            <w:r w:rsidR="00F4335A" w:rsidRPr="00A56B67">
              <w:rPr>
                <w:rFonts w:ascii="Tahoma" w:hAnsi="Tahoma" w:cs="Tahoma"/>
                <w:sz w:val="19"/>
                <w:szCs w:val="19"/>
                <w:lang w:val="sr-Cyrl-CS"/>
              </w:rPr>
              <w:t>r</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Pr="00A56B67">
              <w:rPr>
                <w:rFonts w:ascii="Tahoma" w:hAnsi="Tahoma" w:cs="Tahoma"/>
                <w:sz w:val="19"/>
                <w:szCs w:val="19"/>
                <w:lang w:val="en-GB"/>
              </w:rPr>
              <w:t>o</w:t>
            </w:r>
            <w:r w:rsidR="00F4335A" w:rsidRPr="00A56B67">
              <w:rPr>
                <w:rFonts w:ascii="Tahoma" w:hAnsi="Tahoma" w:cs="Tahoma"/>
                <w:sz w:val="19"/>
                <w:szCs w:val="19"/>
                <w:lang w:val="sr-Cyrl-CS"/>
              </w:rPr>
              <w:t>dl</w:t>
            </w:r>
            <w:r w:rsidRPr="00A56B67">
              <w:rPr>
                <w:rFonts w:ascii="Tahoma" w:hAnsi="Tahoma" w:cs="Tahoma"/>
                <w:sz w:val="19"/>
                <w:szCs w:val="19"/>
                <w:lang w:val="en-GB"/>
              </w:rPr>
              <w:t>a</w:t>
            </w:r>
            <w:r w:rsidR="00F4335A" w:rsidRPr="00A56B67">
              <w:rPr>
                <w:rFonts w:ascii="Tahoma" w:hAnsi="Tahoma" w:cs="Tahoma"/>
                <w:sz w:val="19"/>
                <w:szCs w:val="19"/>
                <w:lang w:val="sr-Cyrl-CS"/>
              </w:rPr>
              <w:t>g</w:t>
            </w:r>
            <w:r w:rsidRPr="00A56B67">
              <w:rPr>
                <w:rFonts w:ascii="Tahoma" w:hAnsi="Tahoma" w:cs="Tahoma"/>
                <w:sz w:val="19"/>
                <w:szCs w:val="19"/>
                <w:lang w:val="en-GB"/>
              </w:rPr>
              <w:t>a</w:t>
            </w:r>
            <w:r w:rsidR="00F4335A" w:rsidRPr="00A56B67">
              <w:rPr>
                <w:rFonts w:ascii="Tahoma" w:hAnsi="Tahoma" w:cs="Tahoma"/>
                <w:sz w:val="19"/>
                <w:szCs w:val="19"/>
                <w:lang w:val="sr-Cyrl-CS"/>
              </w:rPr>
              <w:t>nj</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Pr="00A56B67">
              <w:rPr>
                <w:rFonts w:ascii="Tahoma" w:hAnsi="Tahoma" w:cs="Tahoma"/>
                <w:sz w:val="19"/>
                <w:szCs w:val="19"/>
                <w:lang w:val="en-GB"/>
              </w:rPr>
              <w:t>a</w:t>
            </w:r>
            <w:r w:rsidR="00F4335A" w:rsidRPr="00A56B67">
              <w:rPr>
                <w:rFonts w:ascii="Tahoma" w:hAnsi="Tahoma" w:cs="Tahoma"/>
                <w:sz w:val="19"/>
                <w:szCs w:val="19"/>
                <w:lang w:val="sr-Cyrl-CS"/>
              </w:rPr>
              <w:t>l</w:t>
            </w:r>
            <w:r w:rsidRPr="00A56B67">
              <w:rPr>
                <w:rFonts w:ascii="Tahoma" w:hAnsi="Tahoma" w:cs="Tahoma"/>
                <w:sz w:val="19"/>
                <w:szCs w:val="19"/>
                <w:lang w:val="en-GB"/>
              </w:rPr>
              <w:t>a</w:t>
            </w:r>
            <w:r w:rsidR="00F4335A" w:rsidRPr="00A56B67">
              <w:rPr>
                <w:rFonts w:ascii="Tahoma" w:hAnsi="Tahoma" w:cs="Tahoma"/>
                <w:sz w:val="19"/>
                <w:szCs w:val="19"/>
                <w:lang w:val="sr-Cyrl-CS"/>
              </w:rPr>
              <w:t>t</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Pr="00A56B67">
              <w:rPr>
                <w:rFonts w:ascii="Tahoma" w:hAnsi="Tahoma" w:cs="Tahoma"/>
                <w:sz w:val="19"/>
                <w:szCs w:val="19"/>
                <w:lang w:val="en-GB"/>
              </w:rPr>
              <w:t>o</w:t>
            </w:r>
            <w:r w:rsidR="00F4335A" w:rsidRPr="00A56B67">
              <w:rPr>
                <w:rFonts w:ascii="Tahoma" w:hAnsi="Tahoma" w:cs="Tahoma"/>
                <w:sz w:val="19"/>
                <w:szCs w:val="19"/>
                <w:lang w:val="sr-Cyrl-CS"/>
              </w:rPr>
              <w:t>pr</w:t>
            </w:r>
            <w:r w:rsidRPr="00A56B67">
              <w:rPr>
                <w:rFonts w:ascii="Tahoma" w:hAnsi="Tahoma" w:cs="Tahoma"/>
                <w:sz w:val="19"/>
                <w:szCs w:val="19"/>
                <w:lang w:val="en-GB"/>
              </w:rPr>
              <w:t>e</w:t>
            </w:r>
            <w:r w:rsidR="00F4335A" w:rsidRPr="00A56B67">
              <w:rPr>
                <w:rFonts w:ascii="Tahoma" w:hAnsi="Tahoma" w:cs="Tahoma"/>
                <w:sz w:val="19"/>
                <w:szCs w:val="19"/>
                <w:lang w:val="sr-Cyrl-CS"/>
              </w:rPr>
              <w:t>m</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w:t>
            </w:r>
            <w:r w:rsidRPr="00A56B67">
              <w:rPr>
                <w:rFonts w:ascii="Tahoma" w:hAnsi="Tahoma" w:cs="Tahoma"/>
                <w:sz w:val="19"/>
                <w:szCs w:val="19"/>
                <w:lang w:val="en-GB"/>
              </w:rPr>
              <w:t>a</w:t>
            </w:r>
            <w:r w:rsidR="00F4335A" w:rsidRPr="00A56B67">
              <w:rPr>
                <w:rFonts w:ascii="Tahoma" w:hAnsi="Tahoma" w:cs="Tahoma"/>
                <w:sz w:val="19"/>
                <w:szCs w:val="19"/>
                <w:lang w:val="sr-Cyrl-CS"/>
              </w:rPr>
              <w:t>t</w:t>
            </w:r>
            <w:r w:rsidRPr="00A56B67">
              <w:rPr>
                <w:rFonts w:ascii="Tahoma" w:hAnsi="Tahoma" w:cs="Tahoma"/>
                <w:sz w:val="19"/>
                <w:szCs w:val="19"/>
                <w:lang w:val="en-GB"/>
              </w:rPr>
              <w:t>e</w:t>
            </w:r>
            <w:r w:rsidR="00F4335A" w:rsidRPr="00A56B67">
              <w:rPr>
                <w:rFonts w:ascii="Tahoma" w:hAnsi="Tahoma" w:cs="Tahoma"/>
                <w:sz w:val="19"/>
                <w:szCs w:val="19"/>
                <w:lang w:val="sr-Cyrl-CS"/>
              </w:rPr>
              <w:t>ri</w:t>
            </w:r>
            <w:r w:rsidRPr="00A56B67">
              <w:rPr>
                <w:rFonts w:ascii="Tahoma" w:hAnsi="Tahoma" w:cs="Tahoma"/>
                <w:sz w:val="19"/>
                <w:szCs w:val="19"/>
                <w:lang w:val="en-GB"/>
              </w:rPr>
              <w:t>ja</w:t>
            </w:r>
            <w:r w:rsidR="00F4335A" w:rsidRPr="00A56B67">
              <w:rPr>
                <w:rFonts w:ascii="Tahoma" w:hAnsi="Tahoma" w:cs="Tahoma"/>
                <w:sz w:val="19"/>
                <w:szCs w:val="19"/>
                <w:lang w:val="sr-Cyrl-CS"/>
              </w:rPr>
              <w:t>l</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Izvrši</w:t>
            </w:r>
            <w:r w:rsidRPr="00A56B67">
              <w:rPr>
                <w:rFonts w:ascii="Tahoma" w:hAnsi="Tahoma" w:cs="Tahoma"/>
                <w:sz w:val="19"/>
                <w:szCs w:val="19"/>
                <w:lang w:val="en-GB"/>
              </w:rPr>
              <w:t>o</w:t>
            </w:r>
            <w:r w:rsidR="00F4335A" w:rsidRPr="00A56B67">
              <w:rPr>
                <w:rFonts w:ascii="Tahoma" w:hAnsi="Tahoma" w:cs="Tahoma"/>
                <w:sz w:val="19"/>
                <w:szCs w:val="19"/>
                <w:lang w:val="sr-Cyrl-CS"/>
              </w:rPr>
              <w:t>c</w:t>
            </w:r>
            <w:r w:rsidRPr="00A56B67">
              <w:rPr>
                <w:rFonts w:ascii="Tahoma" w:hAnsi="Tahoma" w:cs="Tahoma"/>
                <w:sz w:val="19"/>
                <w:szCs w:val="19"/>
                <w:lang w:val="en-GB"/>
              </w:rPr>
              <w:t>a</w:t>
            </w:r>
            <w:r w:rsidRPr="00A56B67">
              <w:rPr>
                <w:rFonts w:ascii="Tahoma" w:hAnsi="Tahoma" w:cs="Tahoma"/>
                <w:sz w:val="19"/>
                <w:szCs w:val="19"/>
                <w:lang w:val="sr-Cyrl-CS"/>
              </w:rPr>
              <w:t>,</w:t>
            </w:r>
          </w:p>
          <w:p w14:paraId="1F5BB9D1" w14:textId="2781847D" w:rsidR="00DC4350" w:rsidRPr="00A56B67" w:rsidRDefault="00DC4350" w:rsidP="00DC4350">
            <w:pPr>
              <w:widowControl w:val="0"/>
              <w:snapToGrid w:val="0"/>
              <w:jc w:val="both"/>
              <w:rPr>
                <w:rFonts w:ascii="Tahoma" w:hAnsi="Tahoma" w:cs="Tahoma"/>
                <w:sz w:val="19"/>
                <w:szCs w:val="19"/>
                <w:lang w:val="sr-Cyrl-CS"/>
              </w:rPr>
            </w:pPr>
            <w:r w:rsidRPr="00A56B67">
              <w:rPr>
                <w:rFonts w:ascii="Tahoma" w:hAnsi="Tahoma" w:cs="Tahoma"/>
                <w:sz w:val="19"/>
                <w:szCs w:val="19"/>
                <w:lang w:val="sr-Latn-RS"/>
              </w:rPr>
              <w:lastRenderedPageBreak/>
              <w:t>6</w:t>
            </w:r>
            <w:r w:rsidRPr="00A56B67">
              <w:rPr>
                <w:rFonts w:ascii="Tahoma" w:hAnsi="Tahoma" w:cs="Tahoma"/>
                <w:sz w:val="19"/>
                <w:szCs w:val="19"/>
                <w:lang w:val="sr-Cyrl-CS"/>
              </w:rPr>
              <w:t xml:space="preserve">.3.5. </w:t>
            </w:r>
            <w:r w:rsidRPr="00A56B67">
              <w:rPr>
                <w:rFonts w:ascii="Tahoma" w:hAnsi="Tahoma" w:cs="Tahoma"/>
                <w:sz w:val="19"/>
                <w:szCs w:val="19"/>
                <w:lang w:val="en-GB"/>
              </w:rPr>
              <w:t>o</w:t>
            </w:r>
            <w:r w:rsidR="00F4335A" w:rsidRPr="00A56B67">
              <w:rPr>
                <w:rFonts w:ascii="Tahoma" w:hAnsi="Tahoma" w:cs="Tahoma"/>
                <w:sz w:val="19"/>
                <w:szCs w:val="19"/>
                <w:lang w:val="sr-Cyrl-CS"/>
              </w:rPr>
              <w:t>b</w:t>
            </w:r>
            <w:r w:rsidRPr="00A56B67">
              <w:rPr>
                <w:rFonts w:ascii="Tahoma" w:hAnsi="Tahoma" w:cs="Tahoma"/>
                <w:sz w:val="19"/>
                <w:szCs w:val="19"/>
                <w:lang w:val="en-GB"/>
              </w:rPr>
              <w:t>e</w:t>
            </w:r>
            <w:r w:rsidR="00F4335A" w:rsidRPr="00A56B67">
              <w:rPr>
                <w:rFonts w:ascii="Tahoma" w:hAnsi="Tahoma" w:cs="Tahoma"/>
                <w:sz w:val="19"/>
                <w:szCs w:val="19"/>
                <w:lang w:val="sr-Cyrl-CS"/>
              </w:rPr>
              <w:t>zbi</w:t>
            </w:r>
            <w:r w:rsidRPr="00A56B67">
              <w:rPr>
                <w:rFonts w:ascii="Tahoma" w:hAnsi="Tahoma" w:cs="Tahoma"/>
                <w:sz w:val="19"/>
                <w:szCs w:val="19"/>
                <w:lang w:val="en-GB"/>
              </w:rPr>
              <w:t>je</w:t>
            </w:r>
            <w:r w:rsidR="00F4335A" w:rsidRPr="00A56B67">
              <w:rPr>
                <w:rFonts w:ascii="Tahoma" w:hAnsi="Tahoma" w:cs="Tahoma"/>
                <w:sz w:val="19"/>
                <w:szCs w:val="19"/>
                <w:lang w:val="sr-Cyrl-CS"/>
              </w:rPr>
              <w:t>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w:t>
            </w:r>
            <w:r w:rsidRPr="00A56B67">
              <w:rPr>
                <w:rFonts w:ascii="Tahoma" w:hAnsi="Tahoma" w:cs="Tahoma"/>
                <w:sz w:val="19"/>
                <w:szCs w:val="19"/>
                <w:lang w:val="en-GB"/>
              </w:rPr>
              <w:t>e</w:t>
            </w:r>
            <w:r w:rsidR="00F4335A" w:rsidRPr="00A56B67">
              <w:rPr>
                <w:rFonts w:ascii="Tahoma" w:hAnsi="Tahoma" w:cs="Tahoma"/>
                <w:sz w:val="19"/>
                <w:szCs w:val="19"/>
                <w:lang w:val="sr-Cyrl-CS"/>
              </w:rPr>
              <w:t>sm</w:t>
            </w:r>
            <w:r w:rsidRPr="00A56B67">
              <w:rPr>
                <w:rFonts w:ascii="Tahoma" w:hAnsi="Tahoma" w:cs="Tahoma"/>
                <w:sz w:val="19"/>
                <w:szCs w:val="19"/>
                <w:lang w:val="en-GB"/>
              </w:rPr>
              <w:t>e</w:t>
            </w:r>
            <w:r w:rsidR="00F4335A" w:rsidRPr="00A56B67">
              <w:rPr>
                <w:rFonts w:ascii="Tahoma" w:hAnsi="Tahoma" w:cs="Tahoma"/>
                <w:sz w:val="19"/>
                <w:szCs w:val="19"/>
                <w:lang w:val="sr-Cyrl-CS"/>
              </w:rPr>
              <w:t>t</w:t>
            </w:r>
            <w:r w:rsidRPr="00A56B67">
              <w:rPr>
                <w:rFonts w:ascii="Tahoma" w:hAnsi="Tahoma" w:cs="Tahoma"/>
                <w:sz w:val="19"/>
                <w:szCs w:val="19"/>
                <w:lang w:val="en-GB"/>
              </w:rPr>
              <w:t>a</w:t>
            </w:r>
            <w:r w:rsidR="00F4335A" w:rsidRPr="00A56B67">
              <w:rPr>
                <w:rFonts w:ascii="Tahoma" w:hAnsi="Tahoma" w:cs="Tahoma"/>
                <w:sz w:val="19"/>
                <w:szCs w:val="19"/>
                <w:lang w:val="sr-Cyrl-CS"/>
              </w:rPr>
              <w:t>n</w:t>
            </w:r>
            <w:r w:rsidRPr="00A56B67">
              <w:rPr>
                <w:rFonts w:ascii="Tahoma" w:hAnsi="Tahoma" w:cs="Tahoma"/>
                <w:sz w:val="19"/>
                <w:szCs w:val="19"/>
                <w:lang w:val="en-GB"/>
              </w:rPr>
              <w:t>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un</w:t>
            </w:r>
            <w:r w:rsidRPr="00A56B67">
              <w:rPr>
                <w:rFonts w:ascii="Tahoma" w:hAnsi="Tahoma" w:cs="Tahoma"/>
                <w:sz w:val="19"/>
                <w:szCs w:val="19"/>
                <w:lang w:val="en-GB"/>
              </w:rPr>
              <w:t>o</w:t>
            </w:r>
            <w:r w:rsidR="00F4335A" w:rsidRPr="00A56B67">
              <w:rPr>
                <w:rFonts w:ascii="Tahoma" w:hAnsi="Tahoma" w:cs="Tahoma"/>
                <w:sz w:val="19"/>
                <w:szCs w:val="19"/>
                <w:lang w:val="sr-Cyrl-CS"/>
              </w:rPr>
              <w:t>š</w:t>
            </w:r>
            <w:r w:rsidRPr="00A56B67">
              <w:rPr>
                <w:rFonts w:ascii="Tahoma" w:hAnsi="Tahoma" w:cs="Tahoma"/>
                <w:sz w:val="19"/>
                <w:szCs w:val="19"/>
                <w:lang w:val="en-GB"/>
              </w:rPr>
              <w:t>e</w:t>
            </w:r>
            <w:r w:rsidR="00F4335A" w:rsidRPr="00A56B67">
              <w:rPr>
                <w:rFonts w:ascii="Tahoma" w:hAnsi="Tahoma" w:cs="Tahoma"/>
                <w:sz w:val="19"/>
                <w:szCs w:val="19"/>
                <w:lang w:val="sr-Cyrl-CS"/>
              </w:rPr>
              <w:t>nj</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izn</w:t>
            </w:r>
            <w:r w:rsidRPr="00A56B67">
              <w:rPr>
                <w:rFonts w:ascii="Tahoma" w:hAnsi="Tahoma" w:cs="Tahoma"/>
                <w:sz w:val="19"/>
                <w:szCs w:val="19"/>
                <w:lang w:val="en-GB"/>
              </w:rPr>
              <w:t>o</w:t>
            </w:r>
            <w:r w:rsidR="00F4335A" w:rsidRPr="00A56B67">
              <w:rPr>
                <w:rFonts w:ascii="Tahoma" w:hAnsi="Tahoma" w:cs="Tahoma"/>
                <w:sz w:val="19"/>
                <w:szCs w:val="19"/>
                <w:lang w:val="sr-Cyrl-CS"/>
              </w:rPr>
              <w:t>š</w:t>
            </w:r>
            <w:r w:rsidRPr="00A56B67">
              <w:rPr>
                <w:rFonts w:ascii="Tahoma" w:hAnsi="Tahoma" w:cs="Tahoma"/>
                <w:sz w:val="19"/>
                <w:szCs w:val="19"/>
                <w:lang w:val="en-GB"/>
              </w:rPr>
              <w:t>e</w:t>
            </w:r>
            <w:r w:rsidR="00F4335A" w:rsidRPr="00A56B67">
              <w:rPr>
                <w:rFonts w:ascii="Tahoma" w:hAnsi="Tahoma" w:cs="Tahoma"/>
                <w:sz w:val="19"/>
                <w:szCs w:val="19"/>
                <w:lang w:val="sr-Cyrl-CS"/>
              </w:rPr>
              <w:t>nj</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Pr="00A56B67">
              <w:rPr>
                <w:rFonts w:ascii="Tahoma" w:hAnsi="Tahoma" w:cs="Tahoma"/>
                <w:sz w:val="19"/>
                <w:szCs w:val="19"/>
                <w:lang w:val="en-GB"/>
              </w:rPr>
              <w:t>o</w:t>
            </w:r>
            <w:r w:rsidR="00F4335A" w:rsidRPr="00A56B67">
              <w:rPr>
                <w:rFonts w:ascii="Tahoma" w:hAnsi="Tahoma" w:cs="Tahoma"/>
                <w:sz w:val="19"/>
                <w:szCs w:val="19"/>
                <w:lang w:val="sr-Cyrl-CS"/>
              </w:rPr>
              <w:t>pr</w:t>
            </w:r>
            <w:r w:rsidRPr="00A56B67">
              <w:rPr>
                <w:rFonts w:ascii="Tahoma" w:hAnsi="Tahoma" w:cs="Tahoma"/>
                <w:sz w:val="19"/>
                <w:szCs w:val="19"/>
                <w:lang w:val="en-GB"/>
              </w:rPr>
              <w:t>e</w:t>
            </w:r>
            <w:r w:rsidR="00F4335A" w:rsidRPr="00A56B67">
              <w:rPr>
                <w:rFonts w:ascii="Tahoma" w:hAnsi="Tahoma" w:cs="Tahoma"/>
                <w:sz w:val="19"/>
                <w:szCs w:val="19"/>
                <w:lang w:val="sr-Cyrl-CS"/>
              </w:rPr>
              <w:t>m</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m</w:t>
            </w:r>
            <w:r w:rsidRPr="00A56B67">
              <w:rPr>
                <w:rFonts w:ascii="Tahoma" w:hAnsi="Tahoma" w:cs="Tahoma"/>
                <w:sz w:val="19"/>
                <w:szCs w:val="19"/>
                <w:lang w:val="en-GB"/>
              </w:rPr>
              <w:t>a</w:t>
            </w:r>
            <w:r w:rsidR="00F4335A" w:rsidRPr="00A56B67">
              <w:rPr>
                <w:rFonts w:ascii="Tahoma" w:hAnsi="Tahoma" w:cs="Tahoma"/>
                <w:sz w:val="19"/>
                <w:szCs w:val="19"/>
                <w:lang w:val="sr-Cyrl-CS"/>
              </w:rPr>
              <w:t>t</w:t>
            </w:r>
            <w:r w:rsidRPr="00A56B67">
              <w:rPr>
                <w:rFonts w:ascii="Tahoma" w:hAnsi="Tahoma" w:cs="Tahoma"/>
                <w:sz w:val="19"/>
                <w:szCs w:val="19"/>
                <w:lang w:val="en-GB"/>
              </w:rPr>
              <w:t>e</w:t>
            </w:r>
            <w:r w:rsidR="00F4335A" w:rsidRPr="00A56B67">
              <w:rPr>
                <w:rFonts w:ascii="Tahoma" w:hAnsi="Tahoma" w:cs="Tahoma"/>
                <w:sz w:val="19"/>
                <w:szCs w:val="19"/>
                <w:lang w:val="sr-Cyrl-CS"/>
              </w:rPr>
              <w:t>ri</w:t>
            </w:r>
            <w:r w:rsidRPr="00A56B67">
              <w:rPr>
                <w:rFonts w:ascii="Tahoma" w:hAnsi="Tahoma" w:cs="Tahoma"/>
                <w:sz w:val="19"/>
                <w:szCs w:val="19"/>
                <w:lang w:val="en-GB"/>
              </w:rPr>
              <w:t>ja</w:t>
            </w:r>
            <w:r w:rsidR="00F4335A" w:rsidRPr="00A56B67">
              <w:rPr>
                <w:rFonts w:ascii="Tahoma" w:hAnsi="Tahoma" w:cs="Tahoma"/>
                <w:sz w:val="19"/>
                <w:szCs w:val="19"/>
                <w:lang w:val="sr-Cyrl-CS"/>
              </w:rPr>
              <w:t>l</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Pr="00A56B67">
              <w:rPr>
                <w:rFonts w:ascii="Tahoma" w:hAnsi="Tahoma" w:cs="Tahoma"/>
                <w:sz w:val="19"/>
                <w:szCs w:val="19"/>
                <w:lang w:val="en-GB"/>
              </w:rPr>
              <w:t>a</w:t>
            </w:r>
            <w:r w:rsidR="00F4335A" w:rsidRPr="00A56B67">
              <w:rPr>
                <w:rFonts w:ascii="Tahoma" w:hAnsi="Tahoma" w:cs="Tahoma"/>
                <w:sz w:val="19"/>
                <w:szCs w:val="19"/>
                <w:lang w:val="sr-Cyrl-CS"/>
              </w:rPr>
              <w:t>l</w:t>
            </w:r>
            <w:r w:rsidRPr="00A56B67">
              <w:rPr>
                <w:rFonts w:ascii="Tahoma" w:hAnsi="Tahoma" w:cs="Tahoma"/>
                <w:sz w:val="19"/>
                <w:szCs w:val="19"/>
                <w:lang w:val="en-GB"/>
              </w:rPr>
              <w:t>a</w:t>
            </w:r>
            <w:r w:rsidR="00F4335A" w:rsidRPr="00A56B67">
              <w:rPr>
                <w:rFonts w:ascii="Tahoma" w:hAnsi="Tahoma" w:cs="Tahoma"/>
                <w:sz w:val="19"/>
                <w:szCs w:val="19"/>
                <w:lang w:val="sr-Cyrl-CS"/>
              </w:rPr>
              <w:t>t</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v</w:t>
            </w:r>
            <w:r w:rsidRPr="00A56B67">
              <w:rPr>
                <w:rFonts w:ascii="Tahoma" w:hAnsi="Tahoma" w:cs="Tahoma"/>
                <w:sz w:val="19"/>
                <w:szCs w:val="19"/>
                <w:lang w:val="en-GB"/>
              </w:rPr>
              <w:t>o</w:t>
            </w:r>
            <w:r w:rsidR="00F4335A" w:rsidRPr="00A56B67">
              <w:rPr>
                <w:rFonts w:ascii="Tahoma" w:hAnsi="Tahoma" w:cs="Tahoma"/>
                <w:sz w:val="19"/>
                <w:szCs w:val="19"/>
                <w:lang w:val="sr-Cyrl-CS"/>
              </w:rPr>
              <w:t>zil</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w:t>
            </w:r>
            <w:r w:rsidRPr="00A56B67">
              <w:rPr>
                <w:rFonts w:ascii="Tahoma" w:hAnsi="Tahoma" w:cs="Tahoma"/>
                <w:sz w:val="19"/>
                <w:szCs w:val="19"/>
                <w:lang w:val="en-GB"/>
              </w:rPr>
              <w:t>ao</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kr</w:t>
            </w:r>
            <w:r w:rsidRPr="00A56B67">
              <w:rPr>
                <w:rFonts w:ascii="Tahoma" w:hAnsi="Tahoma" w:cs="Tahoma"/>
                <w:sz w:val="19"/>
                <w:szCs w:val="19"/>
                <w:lang w:val="en-GB"/>
              </w:rPr>
              <w:t>e</w:t>
            </w:r>
            <w:r w:rsidR="00F4335A" w:rsidRPr="00A56B67">
              <w:rPr>
                <w:rFonts w:ascii="Tahoma" w:hAnsi="Tahoma" w:cs="Tahoma"/>
                <w:sz w:val="19"/>
                <w:szCs w:val="19"/>
                <w:lang w:val="sr-Cyrl-CS"/>
              </w:rPr>
              <w:t>t</w:t>
            </w:r>
            <w:r w:rsidRPr="00A56B67">
              <w:rPr>
                <w:rFonts w:ascii="Tahoma" w:hAnsi="Tahoma" w:cs="Tahoma"/>
                <w:sz w:val="19"/>
                <w:szCs w:val="19"/>
                <w:lang w:val="en-GB"/>
              </w:rPr>
              <w:t>a</w:t>
            </w:r>
            <w:r w:rsidR="00F4335A" w:rsidRPr="00A56B67">
              <w:rPr>
                <w:rFonts w:ascii="Tahoma" w:hAnsi="Tahoma" w:cs="Tahoma"/>
                <w:sz w:val="19"/>
                <w:szCs w:val="19"/>
                <w:lang w:val="sr-Cyrl-CS"/>
              </w:rPr>
              <w:t>nj</w:t>
            </w:r>
            <w:r w:rsidRPr="00A56B67">
              <w:rPr>
                <w:rFonts w:ascii="Tahoma" w:hAnsi="Tahoma" w:cs="Tahoma"/>
                <w:sz w:val="19"/>
                <w:szCs w:val="19"/>
                <w:lang w:val="en-GB"/>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w:t>
            </w:r>
            <w:r w:rsidRPr="00A56B67">
              <w:rPr>
                <w:rFonts w:ascii="Tahoma" w:hAnsi="Tahoma" w:cs="Tahoma"/>
                <w:sz w:val="19"/>
                <w:szCs w:val="19"/>
                <w:lang w:val="en-GB"/>
              </w:rPr>
              <w:t>a</w:t>
            </w:r>
            <w:r w:rsidR="00F4335A" w:rsidRPr="00A56B67">
              <w:rPr>
                <w:rFonts w:ascii="Tahoma" w:hAnsi="Tahoma" w:cs="Tahoma"/>
                <w:sz w:val="19"/>
                <w:szCs w:val="19"/>
                <w:lang w:val="sr-Cyrl-CS"/>
              </w:rPr>
              <w:t>dnik</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Izvrši</w:t>
            </w:r>
            <w:r w:rsidRPr="00A56B67">
              <w:rPr>
                <w:rFonts w:ascii="Tahoma" w:hAnsi="Tahoma" w:cs="Tahoma"/>
                <w:sz w:val="19"/>
                <w:szCs w:val="19"/>
                <w:lang w:val="en-GB"/>
              </w:rPr>
              <w:t>o</w:t>
            </w:r>
            <w:r w:rsidR="00F4335A" w:rsidRPr="00A56B67">
              <w:rPr>
                <w:rFonts w:ascii="Tahoma" w:hAnsi="Tahoma" w:cs="Tahoma"/>
                <w:sz w:val="19"/>
                <w:szCs w:val="19"/>
                <w:lang w:val="sr-Cyrl-CS"/>
              </w:rPr>
              <w:t>c</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iz</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krug</w:t>
            </w:r>
            <w:r w:rsidRPr="00A56B67">
              <w:rPr>
                <w:rFonts w:ascii="Tahoma" w:hAnsi="Tahoma" w:cs="Tahoma"/>
                <w:sz w:val="19"/>
                <w:szCs w:val="19"/>
                <w:lang w:val="en-GB"/>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Rafinerija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nafte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Brod</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w:t>
            </w:r>
            <w:r w:rsidRPr="00A56B67">
              <w:rPr>
                <w:rFonts w:ascii="Tahoma" w:hAnsi="Tahoma" w:cs="Tahoma"/>
                <w:sz w:val="19"/>
                <w:szCs w:val="19"/>
                <w:lang w:val="sr-Cyrl-CS"/>
              </w:rPr>
              <w:t>.</w:t>
            </w:r>
            <w:r w:rsidR="00F4335A" w:rsidRPr="00A56B67">
              <w:rPr>
                <w:rFonts w:ascii="Tahoma" w:hAnsi="Tahoma" w:cs="Tahoma"/>
                <w:sz w:val="19"/>
                <w:szCs w:val="19"/>
                <w:lang w:val="sr-Cyrl-CS"/>
              </w:rPr>
              <w:t>d</w:t>
            </w:r>
            <w:r w:rsidRPr="00A56B67">
              <w:rPr>
                <w:rFonts w:ascii="Tahoma" w:hAnsi="Tahoma" w:cs="Tahoma"/>
                <w:sz w:val="19"/>
                <w:szCs w:val="19"/>
                <w:lang w:val="sr-Cyrl-CS"/>
              </w:rPr>
              <w:t>.,</w:t>
            </w:r>
          </w:p>
          <w:p w14:paraId="1CF4571A" w14:textId="388211B3" w:rsidR="00DC4350" w:rsidRPr="00A56B67" w:rsidRDefault="00DC4350" w:rsidP="00DC4350">
            <w:pPr>
              <w:widowControl w:val="0"/>
              <w:snapToGrid w:val="0"/>
              <w:jc w:val="both"/>
              <w:rPr>
                <w:rFonts w:ascii="Tahoma" w:hAnsi="Tahoma" w:cs="Tahoma"/>
                <w:sz w:val="19"/>
                <w:szCs w:val="19"/>
                <w:lang w:val="sr-Latn-RS"/>
              </w:rPr>
            </w:pPr>
            <w:bookmarkStart w:id="5" w:name="OLE_LINK64"/>
            <w:bookmarkStart w:id="6" w:name="OLE_LINK65"/>
            <w:r w:rsidRPr="00A56B67">
              <w:rPr>
                <w:rFonts w:ascii="Tahoma" w:hAnsi="Tahoma" w:cs="Tahoma"/>
                <w:sz w:val="19"/>
                <w:szCs w:val="19"/>
                <w:lang w:val="sr-Latn-RS"/>
              </w:rPr>
              <w:t>6</w:t>
            </w:r>
            <w:r w:rsidRPr="00A56B67">
              <w:rPr>
                <w:rFonts w:ascii="Tahoma" w:hAnsi="Tahoma" w:cs="Tahoma"/>
                <w:sz w:val="19"/>
                <w:szCs w:val="19"/>
                <w:lang w:val="sr-Cyrl-CS"/>
              </w:rPr>
              <w:t xml:space="preserve">.3.6. </w:t>
            </w:r>
            <w:r w:rsidRPr="00A56B67">
              <w:rPr>
                <w:rFonts w:ascii="Tahoma" w:hAnsi="Tahoma" w:cs="Tahoma"/>
                <w:sz w:val="19"/>
                <w:szCs w:val="19"/>
                <w:lang w:val="sr-Latn-RS"/>
              </w:rPr>
              <w:t>o</w:t>
            </w:r>
            <w:r w:rsidR="00F4335A" w:rsidRPr="00A56B67">
              <w:rPr>
                <w:rFonts w:ascii="Tahoma" w:hAnsi="Tahoma" w:cs="Tahoma"/>
                <w:sz w:val="19"/>
                <w:szCs w:val="19"/>
                <w:lang w:val="sr-Cyrl-CS"/>
              </w:rPr>
              <w:t>b</w:t>
            </w:r>
            <w:r w:rsidRPr="00A56B67">
              <w:rPr>
                <w:rFonts w:ascii="Tahoma" w:hAnsi="Tahoma" w:cs="Tahoma"/>
                <w:sz w:val="19"/>
                <w:szCs w:val="19"/>
                <w:lang w:val="sr-Latn-RS"/>
              </w:rPr>
              <w:t>e</w:t>
            </w:r>
            <w:r w:rsidR="00F4335A" w:rsidRPr="00A56B67">
              <w:rPr>
                <w:rFonts w:ascii="Tahoma" w:hAnsi="Tahoma" w:cs="Tahoma"/>
                <w:sz w:val="19"/>
                <w:szCs w:val="19"/>
                <w:lang w:val="sr-Cyrl-CS"/>
              </w:rPr>
              <w:t>zbi</w:t>
            </w:r>
            <w:r w:rsidRPr="00A56B67">
              <w:rPr>
                <w:rFonts w:ascii="Tahoma" w:hAnsi="Tahoma" w:cs="Tahoma"/>
                <w:sz w:val="19"/>
                <w:szCs w:val="19"/>
                <w:lang w:val="sr-Latn-RS"/>
              </w:rPr>
              <w:t>je</w:t>
            </w:r>
            <w:r w:rsidR="00F4335A" w:rsidRPr="00A56B67">
              <w:rPr>
                <w:rFonts w:ascii="Tahoma" w:hAnsi="Tahoma" w:cs="Tahoma"/>
                <w:sz w:val="19"/>
                <w:szCs w:val="19"/>
                <w:lang w:val="sr-Cyrl-CS"/>
              </w:rPr>
              <w:t>di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d</w:t>
            </w:r>
            <w:r w:rsidRPr="00A56B67">
              <w:rPr>
                <w:rFonts w:ascii="Tahoma" w:hAnsi="Tahoma" w:cs="Tahoma"/>
                <w:sz w:val="19"/>
                <w:szCs w:val="19"/>
                <w:lang w:val="sr-Latn-RS"/>
              </w:rPr>
              <w:t>o</w:t>
            </w:r>
            <w:r w:rsidR="00F4335A" w:rsidRPr="00A56B67">
              <w:rPr>
                <w:rFonts w:ascii="Tahoma" w:hAnsi="Tahoma" w:cs="Tahoma"/>
                <w:sz w:val="19"/>
                <w:szCs w:val="19"/>
                <w:lang w:val="sr-Cyrl-CS"/>
              </w:rPr>
              <w:t>zv</w:t>
            </w:r>
            <w:r w:rsidRPr="00A56B67">
              <w:rPr>
                <w:rFonts w:ascii="Tahoma" w:hAnsi="Tahoma" w:cs="Tahoma"/>
                <w:sz w:val="19"/>
                <w:szCs w:val="19"/>
                <w:lang w:val="sr-Latn-RS"/>
              </w:rPr>
              <w:t>o</w:t>
            </w:r>
            <w:r w:rsidR="00F4335A" w:rsidRPr="00A56B67">
              <w:rPr>
                <w:rFonts w:ascii="Tahoma" w:hAnsi="Tahoma" w:cs="Tahoma"/>
                <w:sz w:val="19"/>
                <w:szCs w:val="19"/>
                <w:lang w:val="sr-Cyrl-CS"/>
              </w:rPr>
              <w:t>l</w:t>
            </w:r>
            <w:r w:rsidRPr="00A56B67">
              <w:rPr>
                <w:rFonts w:ascii="Tahoma" w:hAnsi="Tahoma" w:cs="Tahoma"/>
                <w:sz w:val="19"/>
                <w:szCs w:val="19"/>
                <w:lang w:val="sr-Latn-RS"/>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w:t>
            </w:r>
            <w:r w:rsidRPr="00A56B67">
              <w:rPr>
                <w:rFonts w:ascii="Tahoma" w:hAnsi="Tahoma" w:cs="Tahoma"/>
                <w:sz w:val="19"/>
                <w:szCs w:val="19"/>
                <w:lang w:val="sr-Latn-RS"/>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kr</w:t>
            </w:r>
            <w:r w:rsidRPr="00A56B67">
              <w:rPr>
                <w:rFonts w:ascii="Tahoma" w:hAnsi="Tahoma" w:cs="Tahoma"/>
                <w:sz w:val="19"/>
                <w:szCs w:val="19"/>
                <w:lang w:val="sr-Latn-RS"/>
              </w:rPr>
              <w:t>e</w:t>
            </w:r>
            <w:r w:rsidR="00F4335A" w:rsidRPr="00A56B67">
              <w:rPr>
                <w:rFonts w:ascii="Tahoma" w:hAnsi="Tahoma" w:cs="Tahoma"/>
                <w:sz w:val="19"/>
                <w:szCs w:val="19"/>
                <w:lang w:val="sr-Cyrl-CS"/>
              </w:rPr>
              <w:t>t</w:t>
            </w:r>
            <w:r w:rsidRPr="00A56B67">
              <w:rPr>
                <w:rFonts w:ascii="Tahoma" w:hAnsi="Tahoma" w:cs="Tahoma"/>
                <w:sz w:val="19"/>
                <w:szCs w:val="19"/>
                <w:lang w:val="sr-Latn-RS"/>
              </w:rPr>
              <w:t>a</w:t>
            </w:r>
            <w:r w:rsidR="00F4335A" w:rsidRPr="00A56B67">
              <w:rPr>
                <w:rFonts w:ascii="Tahoma" w:hAnsi="Tahoma" w:cs="Tahoma"/>
                <w:sz w:val="19"/>
                <w:szCs w:val="19"/>
                <w:lang w:val="sr-Cyrl-CS"/>
              </w:rPr>
              <w:t>nj</w:t>
            </w:r>
            <w:r w:rsidRPr="00A56B67">
              <w:rPr>
                <w:rFonts w:ascii="Tahoma" w:hAnsi="Tahoma" w:cs="Tahoma"/>
                <w:sz w:val="19"/>
                <w:szCs w:val="19"/>
                <w:lang w:val="sr-Latn-RS"/>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w:t>
            </w:r>
            <w:r w:rsidRPr="00A56B67">
              <w:rPr>
                <w:rFonts w:ascii="Tahoma" w:hAnsi="Tahoma" w:cs="Tahoma"/>
                <w:sz w:val="19"/>
                <w:szCs w:val="19"/>
                <w:lang w:val="sr-Latn-RS"/>
              </w:rPr>
              <w:t>e</w:t>
            </w:r>
            <w:r w:rsidR="00F4335A" w:rsidRPr="00A56B67">
              <w:rPr>
                <w:rFonts w:ascii="Tahoma" w:hAnsi="Tahoma" w:cs="Tahoma"/>
                <w:sz w:val="19"/>
                <w:szCs w:val="19"/>
                <w:lang w:val="sr-Cyrl-CS"/>
              </w:rPr>
              <w:t>sm</w:t>
            </w:r>
            <w:r w:rsidRPr="00A56B67">
              <w:rPr>
                <w:rFonts w:ascii="Tahoma" w:hAnsi="Tahoma" w:cs="Tahoma"/>
                <w:sz w:val="19"/>
                <w:szCs w:val="19"/>
                <w:lang w:val="sr-Latn-RS"/>
              </w:rPr>
              <w:t>e</w:t>
            </w:r>
            <w:r w:rsidR="00F4335A" w:rsidRPr="00A56B67">
              <w:rPr>
                <w:rFonts w:ascii="Tahoma" w:hAnsi="Tahoma" w:cs="Tahoma"/>
                <w:sz w:val="19"/>
                <w:szCs w:val="19"/>
                <w:lang w:val="sr-Cyrl-CS"/>
              </w:rPr>
              <w:t>t</w:t>
            </w:r>
            <w:r w:rsidRPr="00A56B67">
              <w:rPr>
                <w:rFonts w:ascii="Tahoma" w:hAnsi="Tahoma" w:cs="Tahoma"/>
                <w:sz w:val="19"/>
                <w:szCs w:val="19"/>
                <w:lang w:val="sr-Latn-RS"/>
              </w:rPr>
              <w:t>a</w:t>
            </w:r>
            <w:r w:rsidR="00F4335A" w:rsidRPr="00A56B67">
              <w:rPr>
                <w:rFonts w:ascii="Tahoma" w:hAnsi="Tahoma" w:cs="Tahoma"/>
                <w:sz w:val="19"/>
                <w:szCs w:val="19"/>
                <w:lang w:val="sr-Cyrl-CS"/>
              </w:rPr>
              <w:t>n</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w:t>
            </w:r>
            <w:r w:rsidRPr="00A56B67">
              <w:rPr>
                <w:rFonts w:ascii="Tahoma" w:hAnsi="Tahoma" w:cs="Tahoma"/>
                <w:sz w:val="19"/>
                <w:szCs w:val="19"/>
                <w:lang w:val="sr-Latn-RS"/>
              </w:rPr>
              <w:t>a</w:t>
            </w:r>
            <w:r w:rsidR="00F4335A" w:rsidRPr="00A56B67">
              <w:rPr>
                <w:rFonts w:ascii="Tahoma" w:hAnsi="Tahoma" w:cs="Tahoma"/>
                <w:sz w:val="19"/>
                <w:szCs w:val="19"/>
                <w:lang w:val="sr-Cyrl-CS"/>
              </w:rPr>
              <w:t>d</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krugu</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Rafinerija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nafte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Brod</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a</w:t>
            </w:r>
            <w:r w:rsidRPr="00A56B67">
              <w:rPr>
                <w:rFonts w:ascii="Tahoma" w:hAnsi="Tahoma" w:cs="Tahoma"/>
                <w:sz w:val="19"/>
                <w:szCs w:val="19"/>
                <w:lang w:val="sr-Cyrl-CS"/>
              </w:rPr>
              <w:t>.</w:t>
            </w:r>
            <w:r w:rsidR="00F4335A" w:rsidRPr="00A56B67">
              <w:rPr>
                <w:rFonts w:ascii="Tahoma" w:hAnsi="Tahoma" w:cs="Tahoma"/>
                <w:sz w:val="19"/>
                <w:szCs w:val="19"/>
                <w:lang w:val="sr-Cyrl-CS"/>
              </w:rPr>
              <w:t>d</w:t>
            </w:r>
            <w:r w:rsidRPr="00A56B67">
              <w:rPr>
                <w:rFonts w:ascii="Tahoma" w:hAnsi="Tahoma" w:cs="Tahoma"/>
                <w:sz w:val="19"/>
                <w:szCs w:val="19"/>
                <w:lang w:val="sr-Cyrl-CS"/>
              </w:rPr>
              <w:t xml:space="preserve">., </w:t>
            </w:r>
          </w:p>
          <w:p w14:paraId="6EE0828F" w14:textId="421D6D17" w:rsidR="00DC4350" w:rsidRPr="00A56B67" w:rsidRDefault="00DC4350" w:rsidP="00DC4350">
            <w:pPr>
              <w:widowControl w:val="0"/>
              <w:snapToGrid w:val="0"/>
              <w:jc w:val="both"/>
              <w:rPr>
                <w:rFonts w:ascii="Tahoma" w:hAnsi="Tahoma" w:cs="Tahoma"/>
                <w:sz w:val="19"/>
                <w:szCs w:val="19"/>
                <w:lang w:val="sr-Cyrl-CS"/>
              </w:rPr>
            </w:pPr>
            <w:r w:rsidRPr="00A56B67">
              <w:rPr>
                <w:rFonts w:ascii="Tahoma" w:hAnsi="Tahoma" w:cs="Tahoma"/>
                <w:sz w:val="19"/>
                <w:szCs w:val="19"/>
                <w:lang w:val="sr-Latn-RS"/>
              </w:rPr>
              <w:t>6</w:t>
            </w:r>
            <w:r w:rsidRPr="00A56B67">
              <w:rPr>
                <w:rFonts w:ascii="Tahoma" w:hAnsi="Tahoma" w:cs="Tahoma"/>
                <w:sz w:val="19"/>
                <w:szCs w:val="19"/>
                <w:lang w:val="sr-Cyrl-CS"/>
              </w:rPr>
              <w:t xml:space="preserve">.3.7. </w:t>
            </w:r>
            <w:r w:rsidR="00F4335A" w:rsidRPr="00A56B67">
              <w:rPr>
                <w:rFonts w:ascii="Tahoma" w:hAnsi="Tahoma" w:cs="Tahoma"/>
                <w:sz w:val="19"/>
                <w:szCs w:val="19"/>
                <w:lang w:val="sr-Cyrl-CS"/>
              </w:rPr>
              <w:t>Izvrši</w:t>
            </w:r>
            <w:r w:rsidRPr="00A56B67">
              <w:rPr>
                <w:rFonts w:ascii="Tahoma" w:hAnsi="Tahoma" w:cs="Tahoma"/>
                <w:sz w:val="19"/>
                <w:szCs w:val="19"/>
                <w:lang w:val="sr-Latn-RS"/>
              </w:rPr>
              <w:t>o</w:t>
            </w:r>
            <w:r w:rsidR="00F4335A" w:rsidRPr="00A56B67">
              <w:rPr>
                <w:rFonts w:ascii="Tahoma" w:hAnsi="Tahoma" w:cs="Tahoma"/>
                <w:sz w:val="19"/>
                <w:szCs w:val="19"/>
                <w:lang w:val="sr-Cyrl-CS"/>
              </w:rPr>
              <w:t>c</w:t>
            </w:r>
            <w:r w:rsidRPr="00A56B67">
              <w:rPr>
                <w:rFonts w:ascii="Tahoma" w:hAnsi="Tahoma" w:cs="Tahoma"/>
                <w:sz w:val="19"/>
                <w:szCs w:val="19"/>
                <w:lang w:val="sr-Latn-RS"/>
              </w:rPr>
              <w:t>a</w:t>
            </w:r>
            <w:r w:rsidRPr="00A56B67">
              <w:rPr>
                <w:rFonts w:ascii="Tahoma" w:hAnsi="Tahoma" w:cs="Tahoma"/>
                <w:sz w:val="19"/>
                <w:szCs w:val="19"/>
                <w:lang w:val="sr-Cyrl-BA"/>
              </w:rPr>
              <w:t xml:space="preserve"> </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up</w:t>
            </w:r>
            <w:r w:rsidRPr="00A56B67">
              <w:rPr>
                <w:rFonts w:ascii="Tahoma" w:hAnsi="Tahoma" w:cs="Tahoma"/>
                <w:sz w:val="19"/>
                <w:szCs w:val="19"/>
                <w:lang w:val="sr-Latn-RS"/>
              </w:rPr>
              <w:t>o</w:t>
            </w:r>
            <w:r w:rsidR="00F4335A" w:rsidRPr="00A56B67">
              <w:rPr>
                <w:rFonts w:ascii="Tahoma" w:hAnsi="Tahoma" w:cs="Tahoma"/>
                <w:sz w:val="19"/>
                <w:szCs w:val="19"/>
                <w:lang w:val="sr-Cyrl-CS"/>
              </w:rPr>
              <w:t>zn</w:t>
            </w:r>
            <w:r w:rsidRPr="00A56B67">
              <w:rPr>
                <w:rFonts w:ascii="Tahoma" w:hAnsi="Tahoma" w:cs="Tahoma"/>
                <w:sz w:val="19"/>
                <w:szCs w:val="19"/>
                <w:lang w:val="sr-Latn-RS"/>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s</w:t>
            </w:r>
            <w:r w:rsidRPr="00A56B67">
              <w:rPr>
                <w:rFonts w:ascii="Tahoma" w:hAnsi="Tahoma" w:cs="Tahoma"/>
                <w:sz w:val="19"/>
                <w:szCs w:val="19"/>
                <w:lang w:val="sr-Latn-RS"/>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usl</w:t>
            </w:r>
            <w:r w:rsidRPr="00A56B67">
              <w:rPr>
                <w:rFonts w:ascii="Tahoma" w:hAnsi="Tahoma" w:cs="Tahoma"/>
                <w:sz w:val="19"/>
                <w:szCs w:val="19"/>
                <w:lang w:val="sr-Latn-RS"/>
              </w:rPr>
              <w:t>o</w:t>
            </w:r>
            <w:r w:rsidR="00F4335A" w:rsidRPr="00A56B67">
              <w:rPr>
                <w:rFonts w:ascii="Tahoma" w:hAnsi="Tahoma" w:cs="Tahoma"/>
                <w:sz w:val="19"/>
                <w:szCs w:val="19"/>
                <w:lang w:val="sr-Cyrl-CS"/>
              </w:rPr>
              <w:t>vim</w:t>
            </w:r>
            <w:r w:rsidRPr="00A56B67">
              <w:rPr>
                <w:rFonts w:ascii="Tahoma" w:hAnsi="Tahoma" w:cs="Tahoma"/>
                <w:sz w:val="19"/>
                <w:szCs w:val="19"/>
                <w:lang w:val="sr-Latn-RS"/>
              </w:rPr>
              <w:t>a</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PPZ</w:t>
            </w:r>
            <w:r w:rsidRPr="00A56B67">
              <w:rPr>
                <w:rFonts w:ascii="Tahoma" w:hAnsi="Tahoma" w:cs="Tahoma"/>
                <w:sz w:val="19"/>
                <w:szCs w:val="19"/>
                <w:lang w:val="sr-Cyrl-CS"/>
              </w:rPr>
              <w:t>-</w:t>
            </w:r>
            <w:r w:rsidRPr="00A56B67">
              <w:rPr>
                <w:rFonts w:ascii="Tahoma" w:hAnsi="Tahoma" w:cs="Tahoma"/>
                <w:sz w:val="19"/>
                <w:szCs w:val="19"/>
                <w:lang w:val="sr-Latn-RS"/>
              </w:rPr>
              <w:t>e</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i</w:t>
            </w:r>
            <w:r w:rsidRPr="00A56B67">
              <w:rPr>
                <w:rFonts w:ascii="Tahoma" w:hAnsi="Tahoma" w:cs="Tahoma"/>
                <w:sz w:val="19"/>
                <w:szCs w:val="19"/>
                <w:lang w:val="sr-Cyrl-CS"/>
              </w:rPr>
              <w:t xml:space="preserve"> </w:t>
            </w:r>
            <w:r w:rsidR="00F4335A" w:rsidRPr="00A56B67">
              <w:rPr>
                <w:rFonts w:ascii="Tahoma" w:hAnsi="Tahoma" w:cs="Tahoma"/>
                <w:sz w:val="19"/>
                <w:szCs w:val="19"/>
                <w:lang w:val="sr-Cyrl-CS"/>
              </w:rPr>
              <w:t>ZNR</w:t>
            </w:r>
            <w:r w:rsidRPr="00A56B67">
              <w:rPr>
                <w:rFonts w:ascii="Tahoma" w:hAnsi="Tahoma" w:cs="Tahoma"/>
                <w:sz w:val="19"/>
                <w:szCs w:val="19"/>
                <w:lang w:val="sr-Cyrl-CS"/>
              </w:rPr>
              <w:t>-</w:t>
            </w:r>
            <w:r w:rsidR="00F4335A" w:rsidRPr="00A56B67">
              <w:rPr>
                <w:rFonts w:ascii="Tahoma" w:hAnsi="Tahoma" w:cs="Tahoma"/>
                <w:sz w:val="19"/>
                <w:szCs w:val="19"/>
                <w:lang w:val="sr-Cyrl-CS"/>
              </w:rPr>
              <w:t>u</w:t>
            </w:r>
            <w:r w:rsidRPr="00A56B67">
              <w:rPr>
                <w:rFonts w:ascii="Tahoma" w:hAnsi="Tahoma" w:cs="Tahoma"/>
                <w:sz w:val="19"/>
                <w:szCs w:val="19"/>
                <w:lang w:val="sr-Cyrl-CS"/>
              </w:rPr>
              <w:t>,</w:t>
            </w:r>
            <w:bookmarkEnd w:id="5"/>
            <w:bookmarkEnd w:id="6"/>
          </w:p>
          <w:p w14:paraId="64BE418E" w14:textId="79D3D1E7" w:rsidR="00DC4350" w:rsidRPr="00A56B67" w:rsidRDefault="00DC4350" w:rsidP="00DC4350">
            <w:pPr>
              <w:widowControl w:val="0"/>
              <w:snapToGrid w:val="0"/>
              <w:jc w:val="both"/>
              <w:rPr>
                <w:rFonts w:ascii="Tahoma" w:hAnsi="Tahoma" w:cs="Tahoma"/>
                <w:sz w:val="19"/>
                <w:szCs w:val="19"/>
                <w:lang w:val="sr-Cyrl-CS"/>
              </w:rPr>
            </w:pPr>
          </w:p>
          <w:p w14:paraId="532F5680" w14:textId="20EA2EF9" w:rsidR="00AF0959" w:rsidRPr="00A56B67" w:rsidRDefault="00AF0959" w:rsidP="00AF0959">
            <w:pPr>
              <w:suppressAutoHyphens w:val="0"/>
              <w:jc w:val="both"/>
              <w:rPr>
                <w:rFonts w:ascii="Tahoma" w:hAnsi="Tahoma" w:cs="Tahoma"/>
                <w:sz w:val="19"/>
                <w:szCs w:val="19"/>
                <w:lang w:eastAsia="en-US"/>
              </w:rPr>
            </w:pPr>
            <w:r w:rsidRPr="00A56B67">
              <w:rPr>
                <w:rFonts w:ascii="Tahoma" w:eastAsia="Calibri" w:hAnsi="Tahoma" w:cs="Tahoma"/>
                <w:b/>
                <w:sz w:val="19"/>
                <w:szCs w:val="19"/>
                <w:shd w:val="clear" w:color="auto" w:fill="FFFFFF"/>
                <w:lang w:eastAsia="en-US"/>
              </w:rPr>
              <w:t xml:space="preserve">5.4. </w:t>
            </w:r>
            <w:r w:rsidR="00F4335A" w:rsidRPr="00A56B67">
              <w:rPr>
                <w:rFonts w:ascii="Tahoma" w:eastAsia="Calibri" w:hAnsi="Tahoma" w:cs="Tahoma"/>
                <w:b/>
                <w:sz w:val="19"/>
                <w:szCs w:val="19"/>
                <w:shd w:val="clear" w:color="auto" w:fill="FFFFFF"/>
                <w:lang w:eastAsia="en-US"/>
              </w:rPr>
              <w:t>Naručilac</w:t>
            </w:r>
            <w:r w:rsidRPr="00A56B67">
              <w:rPr>
                <w:rFonts w:ascii="Tahoma" w:eastAsia="Calibri" w:hAnsi="Tahoma" w:cs="Tahoma"/>
                <w:b/>
                <w:sz w:val="19"/>
                <w:szCs w:val="19"/>
                <w:shd w:val="clear" w:color="auto" w:fill="FFFFFF"/>
                <w:lang w:eastAsia="en-US"/>
              </w:rPr>
              <w:t xml:space="preserve"> </w:t>
            </w:r>
            <w:r w:rsidR="00F4335A" w:rsidRPr="00A56B67">
              <w:rPr>
                <w:rFonts w:ascii="Tahoma" w:eastAsia="Calibri" w:hAnsi="Tahoma" w:cs="Tahoma"/>
                <w:b/>
                <w:sz w:val="19"/>
                <w:szCs w:val="19"/>
                <w:shd w:val="clear" w:color="auto" w:fill="FFFFFF"/>
                <w:lang w:eastAsia="en-US"/>
              </w:rPr>
              <w:t>ima</w:t>
            </w:r>
            <w:r w:rsidRPr="00A56B67">
              <w:rPr>
                <w:rFonts w:ascii="Tahoma" w:eastAsia="Calibri" w:hAnsi="Tahoma" w:cs="Tahoma"/>
                <w:b/>
                <w:sz w:val="19"/>
                <w:szCs w:val="19"/>
                <w:shd w:val="clear" w:color="auto" w:fill="FFFFFF"/>
                <w:lang w:eastAsia="en-US"/>
              </w:rPr>
              <w:t xml:space="preserve"> </w:t>
            </w:r>
            <w:r w:rsidR="00F4335A" w:rsidRPr="00A56B67">
              <w:rPr>
                <w:rFonts w:ascii="Tahoma" w:eastAsia="Calibri" w:hAnsi="Tahoma" w:cs="Tahoma"/>
                <w:b/>
                <w:sz w:val="19"/>
                <w:szCs w:val="19"/>
                <w:shd w:val="clear" w:color="auto" w:fill="FFFFFF"/>
                <w:lang w:eastAsia="en-US"/>
              </w:rPr>
              <w:t>pravo</w:t>
            </w:r>
            <w:r w:rsidRPr="00A56B67">
              <w:rPr>
                <w:rFonts w:ascii="Tahoma" w:eastAsia="Calibri" w:hAnsi="Tahoma" w:cs="Tahoma"/>
                <w:sz w:val="19"/>
                <w:szCs w:val="19"/>
                <w:shd w:val="clear" w:color="auto" w:fill="FFFFFF"/>
                <w:lang w:eastAsia="en-US"/>
              </w:rPr>
              <w:t>:</w:t>
            </w:r>
            <w:r w:rsidRPr="00A56B67">
              <w:rPr>
                <w:rFonts w:ascii="Tahoma" w:hAnsi="Tahoma" w:cs="Tahoma"/>
                <w:sz w:val="19"/>
                <w:szCs w:val="19"/>
                <w:lang w:eastAsia="en-US"/>
              </w:rPr>
              <w:t xml:space="preserve"> </w:t>
            </w:r>
          </w:p>
          <w:p w14:paraId="5A164524" w14:textId="43D6DCB8" w:rsidR="00AF0959" w:rsidRPr="00A56B67" w:rsidRDefault="00AF0959" w:rsidP="00AF0959">
            <w:pPr>
              <w:widowControl w:val="0"/>
              <w:suppressAutoHyphens w:val="0"/>
              <w:snapToGrid w:val="0"/>
              <w:jc w:val="both"/>
              <w:rPr>
                <w:rFonts w:ascii="Tahoma" w:eastAsiaTheme="minorEastAsia" w:hAnsi="Tahoma" w:cs="Tahoma"/>
                <w:sz w:val="19"/>
                <w:szCs w:val="19"/>
                <w:lang w:val="sr-Latn-RS" w:eastAsia="en-US"/>
              </w:rPr>
            </w:pPr>
            <w:r w:rsidRPr="00A56B67">
              <w:rPr>
                <w:rFonts w:ascii="Tahoma" w:eastAsiaTheme="minorEastAsia" w:hAnsi="Tahoma" w:cs="Tahoma"/>
                <w:sz w:val="19"/>
                <w:szCs w:val="19"/>
                <w:lang w:eastAsia="en-US"/>
              </w:rPr>
              <w:t>5.4.</w:t>
            </w:r>
            <w:proofErr w:type="gramStart"/>
            <w:r w:rsidRPr="00A56B67">
              <w:rPr>
                <w:rFonts w:ascii="Tahoma" w:eastAsiaTheme="minorEastAsia" w:hAnsi="Tahoma" w:cs="Tahoma"/>
                <w:sz w:val="19"/>
                <w:szCs w:val="19"/>
                <w:lang w:eastAsia="en-US"/>
              </w:rPr>
              <w:t>1.</w:t>
            </w:r>
            <w:r w:rsidR="00F4335A" w:rsidRPr="00A56B67">
              <w:rPr>
                <w:rFonts w:ascii="Tahoma" w:eastAsiaTheme="minorEastAsia" w:hAnsi="Tahoma" w:cs="Tahoma"/>
                <w:sz w:val="19"/>
                <w:szCs w:val="19"/>
                <w:lang w:eastAsia="en-US"/>
              </w:rPr>
              <w:t>imen</w:t>
            </w:r>
            <w:r w:rsidR="00F4335A" w:rsidRPr="00A56B67">
              <w:rPr>
                <w:rFonts w:ascii="Tahoma" w:eastAsiaTheme="minorEastAsia" w:hAnsi="Tahoma" w:cs="Tahoma"/>
                <w:sz w:val="19"/>
                <w:szCs w:val="19"/>
                <w:lang w:val="sr-Cyrl-RS" w:eastAsia="en-US"/>
              </w:rPr>
              <w:t>ovati</w:t>
            </w:r>
            <w:proofErr w:type="gramEnd"/>
            <w:r w:rsidRPr="00A56B67">
              <w:rPr>
                <w:rFonts w:ascii="Tahoma" w:eastAsiaTheme="minorEastAsia" w:hAnsi="Tahoma" w:cs="Tahoma"/>
                <w:sz w:val="19"/>
                <w:szCs w:val="19"/>
                <w:lang w:eastAsia="en-US"/>
              </w:rPr>
              <w:t xml:space="preserve"> </w:t>
            </w:r>
            <w:r w:rsidR="00F4335A" w:rsidRPr="00A56B67">
              <w:rPr>
                <w:rFonts w:ascii="Tahoma" w:eastAsiaTheme="minorEastAsia" w:hAnsi="Tahoma" w:cs="Tahoma"/>
                <w:sz w:val="19"/>
                <w:szCs w:val="19"/>
                <w:lang w:eastAsia="en-US"/>
              </w:rPr>
              <w:t>Odgovorno</w:t>
            </w:r>
            <w:r w:rsidRPr="00A56B67">
              <w:rPr>
                <w:rFonts w:ascii="Tahoma" w:eastAsiaTheme="minorEastAsia" w:hAnsi="Tahoma" w:cs="Tahoma"/>
                <w:sz w:val="19"/>
                <w:szCs w:val="19"/>
                <w:lang w:eastAsia="en-US"/>
              </w:rPr>
              <w:t xml:space="preserve"> </w:t>
            </w:r>
            <w:r w:rsidR="00F4335A" w:rsidRPr="00A56B67">
              <w:rPr>
                <w:rFonts w:ascii="Tahoma" w:eastAsiaTheme="minorEastAsia" w:hAnsi="Tahoma" w:cs="Tahoma"/>
                <w:sz w:val="19"/>
                <w:szCs w:val="19"/>
                <w:lang w:eastAsia="en-US"/>
              </w:rPr>
              <w:t>lice</w:t>
            </w:r>
            <w:r w:rsidRPr="00A56B67">
              <w:rPr>
                <w:rFonts w:ascii="Tahoma" w:eastAsiaTheme="minorEastAsia" w:hAnsi="Tahoma" w:cs="Tahoma"/>
                <w:sz w:val="19"/>
                <w:szCs w:val="19"/>
                <w:lang w:eastAsia="en-US"/>
              </w:rPr>
              <w:t xml:space="preserve"> </w:t>
            </w:r>
            <w:r w:rsidR="00F4335A" w:rsidRPr="00A56B67">
              <w:rPr>
                <w:rFonts w:ascii="Tahoma" w:eastAsiaTheme="minorEastAsia" w:hAnsi="Tahoma" w:cs="Tahoma"/>
                <w:sz w:val="19"/>
                <w:szCs w:val="19"/>
                <w:lang w:val="sr-Cyrl-RS" w:eastAsia="en-US"/>
              </w:rPr>
              <w:t>za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monitoring</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kontrolu</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količine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kvaliteta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rokova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izvođenja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usluge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koje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će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potpisivati</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Akt</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iz</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eastAsia="en-US"/>
              </w:rPr>
              <w:t>tačke</w:t>
            </w:r>
            <w:r w:rsidRPr="00A56B67">
              <w:rPr>
                <w:rFonts w:ascii="Tahoma" w:eastAsiaTheme="minorEastAsia" w:hAnsi="Tahoma" w:cs="Tahoma"/>
                <w:sz w:val="19"/>
                <w:szCs w:val="19"/>
                <w:lang w:eastAsia="en-US"/>
              </w:rPr>
              <w:t xml:space="preserve"> 3.</w:t>
            </w:r>
            <w:r w:rsidRPr="00A56B67">
              <w:rPr>
                <w:rFonts w:ascii="Tahoma" w:eastAsiaTheme="minorEastAsia" w:hAnsi="Tahoma" w:cs="Tahoma"/>
                <w:sz w:val="19"/>
                <w:szCs w:val="19"/>
                <w:lang w:val="sr-Cyrl-RS" w:eastAsia="en-US"/>
              </w:rPr>
              <w:t>1.</w:t>
            </w:r>
            <w:r w:rsidRPr="00A56B67">
              <w:rPr>
                <w:rFonts w:ascii="Tahoma" w:eastAsiaTheme="minorEastAsia" w:hAnsi="Tahoma" w:cs="Tahoma"/>
                <w:sz w:val="19"/>
                <w:szCs w:val="19"/>
                <w:lang w:eastAsia="en-US"/>
              </w:rPr>
              <w:t>2</w:t>
            </w:r>
            <w:r w:rsidRPr="00A56B67">
              <w:rPr>
                <w:rFonts w:ascii="Tahoma" w:eastAsiaTheme="minorEastAsia" w:hAnsi="Tahoma" w:cs="Tahoma"/>
                <w:sz w:val="19"/>
                <w:szCs w:val="19"/>
                <w:lang w:val="sr-Cyrl-RS" w:eastAsia="en-US"/>
              </w:rPr>
              <w:t>.</w:t>
            </w:r>
            <w:r w:rsidRPr="00A56B67">
              <w:rPr>
                <w:rFonts w:ascii="Tahoma" w:eastAsiaTheme="minorEastAsia" w:hAnsi="Tahoma" w:cs="Tahoma"/>
                <w:sz w:val="19"/>
                <w:szCs w:val="19"/>
                <w:lang w:eastAsia="en-US"/>
              </w:rPr>
              <w:t>,</w:t>
            </w:r>
            <w:r w:rsidRPr="00A56B67">
              <w:rPr>
                <w:rFonts w:ascii="Tahoma" w:eastAsiaTheme="minorEastAsia" w:hAnsi="Tahoma" w:cs="Tahoma"/>
                <w:sz w:val="19"/>
                <w:szCs w:val="19"/>
                <w:lang w:val="sr-Cyrl-RS" w:eastAsia="en-US"/>
              </w:rPr>
              <w:t xml:space="preserve"> </w:t>
            </w:r>
          </w:p>
          <w:p w14:paraId="23674B59" w14:textId="6D44CEDF"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5.4.2.</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bilo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kom</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trenutku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kontrolisati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proces</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izvođenja</w:t>
            </w:r>
            <w:r w:rsidRPr="00A56B67">
              <w:rPr>
                <w:rFonts w:ascii="Tahoma" w:eastAsia="Calibri" w:hAnsi="Tahoma" w:cs="Tahoma"/>
                <w:sz w:val="19"/>
                <w:szCs w:val="19"/>
                <w:shd w:val="clear" w:color="auto" w:fill="FFFFFF"/>
                <w:lang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koj</w:t>
            </w:r>
            <w:r w:rsidR="00F4335A" w:rsidRPr="00A56B67">
              <w:rPr>
                <w:rFonts w:ascii="Tahoma" w:eastAsia="Calibri" w:hAnsi="Tahoma" w:cs="Tahoma"/>
                <w:sz w:val="19"/>
                <w:szCs w:val="19"/>
                <w:shd w:val="clear" w:color="auto" w:fill="FFFFFF"/>
                <w:lang w:val="sr-Cyrl-BA" w:eastAsia="en-US"/>
              </w:rPr>
              <w:t>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izvodi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Izvršilac</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uplićući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se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njegovu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djelatnost</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narušavajući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rokove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Latn-BA" w:eastAsia="en-US"/>
              </w:rPr>
              <w:t>izvrše</w:t>
            </w:r>
            <w:r w:rsidR="00F4335A" w:rsidRPr="00A56B67">
              <w:rPr>
                <w:rFonts w:ascii="Tahoma" w:eastAsia="Calibri" w:hAnsi="Tahoma" w:cs="Tahoma"/>
                <w:sz w:val="19"/>
                <w:szCs w:val="19"/>
                <w:shd w:val="clear" w:color="auto" w:fill="FFFFFF"/>
                <w:lang w:eastAsia="en-US"/>
              </w:rPr>
              <w:t>nja</w:t>
            </w:r>
            <w:r w:rsidRPr="00A56B67">
              <w:rPr>
                <w:rFonts w:ascii="Tahoma" w:eastAsia="Calibri" w:hAnsi="Tahoma" w:cs="Tahoma"/>
                <w:sz w:val="19"/>
                <w:szCs w:val="19"/>
                <w:shd w:val="clear" w:color="auto" w:fill="FFFFFF"/>
                <w:lang w:eastAsia="en-US"/>
              </w:rPr>
              <w:t xml:space="preserve"> </w:t>
            </w:r>
            <w:proofErr w:type="gramStart"/>
            <w:r w:rsidR="00F4335A" w:rsidRPr="00A56B67">
              <w:rPr>
                <w:rFonts w:ascii="Tahoma" w:hAnsi="Tahoma" w:cs="Tahoma"/>
                <w:sz w:val="19"/>
                <w:szCs w:val="19"/>
                <w:lang w:val="sr-Cyrl-RS"/>
              </w:rPr>
              <w:t>usluge</w:t>
            </w:r>
            <w:r w:rsidR="00F00C2A"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w:t>
            </w:r>
            <w:proofErr w:type="gramEnd"/>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ovom</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Ugovoru</w:t>
            </w:r>
            <w:r w:rsidRPr="00A56B67">
              <w:rPr>
                <w:rFonts w:ascii="Tahoma" w:eastAsia="Calibri" w:hAnsi="Tahoma" w:cs="Tahoma"/>
                <w:sz w:val="19"/>
                <w:szCs w:val="19"/>
                <w:shd w:val="clear" w:color="auto" w:fill="FFFFFF"/>
                <w:lang w:eastAsia="en-US"/>
              </w:rPr>
              <w:t>.</w:t>
            </w:r>
          </w:p>
          <w:p w14:paraId="4CC263EE" w14:textId="317F4013"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 xml:space="preserve">5.4.3. </w:t>
            </w:r>
            <w:r w:rsidR="00F4335A" w:rsidRPr="00A56B67">
              <w:rPr>
                <w:rFonts w:ascii="Tahoma" w:eastAsia="Calibri" w:hAnsi="Tahoma" w:cs="Tahoma"/>
                <w:sz w:val="19"/>
                <w:szCs w:val="19"/>
                <w:shd w:val="clear" w:color="auto" w:fill="FFFFFF"/>
                <w:lang w:eastAsia="en-US"/>
              </w:rPr>
              <w:t>da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bilo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koje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vrijeme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jednostrano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odustane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izvršenja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tom</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dužan</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plati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Izvršiocu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samo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dio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utvrđene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cijene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proporcionalno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dijelu</w:t>
            </w:r>
            <w:r w:rsidRPr="00A56B67">
              <w:rPr>
                <w:rFonts w:ascii="Tahoma" w:eastAsia="Calibri" w:hAnsi="Tahoma" w:cs="Tahoma"/>
                <w:sz w:val="19"/>
                <w:szCs w:val="19"/>
                <w:shd w:val="clear" w:color="auto" w:fill="FFFFFF"/>
                <w:lang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koji</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val="sr-Cyrl-BA" w:eastAsia="en-US"/>
              </w:rPr>
              <w:t>su</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izvedeni</w:t>
            </w:r>
            <w:r w:rsidRPr="00A56B67">
              <w:rPr>
                <w:rFonts w:ascii="Tahoma" w:eastAsia="Calibri" w:hAnsi="Tahoma" w:cs="Tahoma"/>
                <w:sz w:val="19"/>
                <w:szCs w:val="19"/>
                <w:shd w:val="clear" w:color="auto" w:fill="FFFFFF"/>
                <w:lang w:val="sr-Latn-BA" w:eastAsia="en-US"/>
              </w:rPr>
              <w:t>,</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prije</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dobijanja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obavještenja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odustanku</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Naručioca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izvršenja</w:t>
            </w:r>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Ugovora</w:t>
            </w:r>
            <w:r w:rsidRPr="00A56B67">
              <w:rPr>
                <w:rFonts w:ascii="Tahoma" w:eastAsia="Calibri" w:hAnsi="Tahoma" w:cs="Tahoma"/>
                <w:sz w:val="19"/>
                <w:szCs w:val="19"/>
                <w:shd w:val="clear" w:color="auto" w:fill="FFFFFF"/>
                <w:lang w:eastAsia="en-US"/>
              </w:rPr>
              <w:t>.</w:t>
            </w:r>
          </w:p>
          <w:p w14:paraId="5880900E" w14:textId="60BAEA1A" w:rsidR="00AF0959" w:rsidRPr="00A56B67" w:rsidRDefault="00F4335A"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U</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slučaju</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jednostranog</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odustanka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Naručioca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izvršenja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Ugovora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isti</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će</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se</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smatrati</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raskinutim</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datuma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kada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Izvršilac</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dobije</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pisano</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obavještenje</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Naručioca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odustanku</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izvršenja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Ugovora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ili</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od</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drugog</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datuma</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koji</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je</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naveden</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u</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tom</w:t>
            </w:r>
            <w:r w:rsidR="00AF0959" w:rsidRPr="00A56B67">
              <w:rPr>
                <w:rFonts w:ascii="Tahoma" w:eastAsia="Calibri" w:hAnsi="Tahoma" w:cs="Tahoma"/>
                <w:sz w:val="19"/>
                <w:szCs w:val="19"/>
                <w:shd w:val="clear" w:color="auto" w:fill="FFFFFF"/>
                <w:lang w:eastAsia="en-US"/>
              </w:rPr>
              <w:t xml:space="preserve"> </w:t>
            </w:r>
            <w:r w:rsidRPr="00A56B67">
              <w:rPr>
                <w:rFonts w:ascii="Tahoma" w:eastAsia="Calibri" w:hAnsi="Tahoma" w:cs="Tahoma"/>
                <w:sz w:val="19"/>
                <w:szCs w:val="19"/>
                <w:shd w:val="clear" w:color="auto" w:fill="FFFFFF"/>
                <w:lang w:eastAsia="en-US"/>
              </w:rPr>
              <w:t>obavještenju</w:t>
            </w:r>
            <w:r w:rsidR="00AF0959" w:rsidRPr="00A56B67">
              <w:rPr>
                <w:rFonts w:ascii="Tahoma" w:eastAsia="Calibri" w:hAnsi="Tahoma" w:cs="Tahoma"/>
                <w:sz w:val="19"/>
                <w:szCs w:val="19"/>
                <w:shd w:val="clear" w:color="auto" w:fill="FFFFFF"/>
                <w:lang w:eastAsia="en-US"/>
              </w:rPr>
              <w:t>.</w:t>
            </w:r>
          </w:p>
          <w:p w14:paraId="5073BA81" w14:textId="31763CAE" w:rsidR="009E57B4" w:rsidRPr="00A56B67" w:rsidRDefault="009E57B4">
            <w:pPr>
              <w:widowControl w:val="0"/>
              <w:snapToGrid w:val="0"/>
              <w:jc w:val="both"/>
              <w:rPr>
                <w:rFonts w:ascii="Tahoma" w:hAnsi="Tahoma" w:cs="Tahoma"/>
                <w:b/>
                <w:sz w:val="19"/>
                <w:szCs w:val="19"/>
              </w:rPr>
            </w:pPr>
          </w:p>
        </w:tc>
        <w:tc>
          <w:tcPr>
            <w:tcW w:w="5704" w:type="dxa"/>
            <w:gridSpan w:val="2"/>
          </w:tcPr>
          <w:p w14:paraId="02C6C534" w14:textId="189CEB72" w:rsidR="009E57B4" w:rsidRPr="00A56B67" w:rsidRDefault="009E57B4" w:rsidP="00AF0959">
            <w:pPr>
              <w:widowControl w:val="0"/>
              <w:snapToGrid w:val="0"/>
              <w:jc w:val="both"/>
              <w:rPr>
                <w:rFonts w:ascii="Tahoma" w:hAnsi="Tahoma" w:cs="Tahoma"/>
                <w:b/>
                <w:sz w:val="19"/>
                <w:szCs w:val="19"/>
              </w:rPr>
            </w:pPr>
          </w:p>
        </w:tc>
      </w:tr>
      <w:tr w:rsidR="00FF533B" w:rsidRPr="00A56B67" w14:paraId="01DAE6D5" w14:textId="77777777" w:rsidTr="00A56B67">
        <w:tc>
          <w:tcPr>
            <w:tcW w:w="11007" w:type="dxa"/>
            <w:gridSpan w:val="2"/>
          </w:tcPr>
          <w:p w14:paraId="60440762" w14:textId="0A142DB1" w:rsidR="00AF0959" w:rsidRPr="00A56B67" w:rsidRDefault="00AF0959" w:rsidP="00AF0959">
            <w:pPr>
              <w:suppressAutoHyphens w:val="0"/>
              <w:rPr>
                <w:rFonts w:ascii="Tahoma" w:eastAsiaTheme="minorEastAsia" w:hAnsi="Tahoma" w:cs="Tahoma"/>
                <w:sz w:val="19"/>
                <w:szCs w:val="19"/>
                <w:lang w:eastAsia="en-US"/>
              </w:rPr>
            </w:pPr>
            <w:r w:rsidRPr="00A56B67">
              <w:rPr>
                <w:rFonts w:ascii="Tahoma" w:eastAsia="Calibri" w:hAnsi="Tahoma" w:cs="Tahoma"/>
                <w:b/>
                <w:sz w:val="19"/>
                <w:szCs w:val="19"/>
                <w:shd w:val="clear" w:color="auto" w:fill="FFFFFF"/>
                <w:lang w:eastAsia="en-US"/>
              </w:rPr>
              <w:t xml:space="preserve">6. </w:t>
            </w:r>
            <w:r w:rsidR="00F4335A" w:rsidRPr="00A56B67">
              <w:rPr>
                <w:rFonts w:ascii="Tahoma" w:eastAsia="Calibri" w:hAnsi="Tahoma" w:cs="Tahoma"/>
                <w:b/>
                <w:sz w:val="19"/>
                <w:szCs w:val="19"/>
                <w:shd w:val="clear" w:color="auto" w:fill="FFFFFF"/>
                <w:lang w:eastAsia="en-US"/>
              </w:rPr>
              <w:t>GARANCIJE</w:t>
            </w:r>
          </w:p>
          <w:p w14:paraId="2CDC3782" w14:textId="150E9B6E" w:rsidR="00AF0959" w:rsidRPr="00A56B67" w:rsidRDefault="00AF0959" w:rsidP="00AF0959">
            <w:pPr>
              <w:suppressAutoHyphens w:val="0"/>
              <w:jc w:val="both"/>
              <w:rPr>
                <w:rFonts w:ascii="Tahoma" w:eastAsia="Calibri" w:hAnsi="Tahoma" w:cs="Tahoma"/>
                <w:sz w:val="19"/>
                <w:szCs w:val="19"/>
                <w:shd w:val="clear" w:color="auto" w:fill="FFFFFF"/>
                <w:lang w:eastAsia="en-US"/>
              </w:rPr>
            </w:pPr>
            <w:r w:rsidRPr="00A56B67">
              <w:rPr>
                <w:rFonts w:ascii="Tahoma" w:eastAsia="Calibri" w:hAnsi="Tahoma" w:cs="Tahoma"/>
                <w:sz w:val="19"/>
                <w:szCs w:val="19"/>
                <w:shd w:val="clear" w:color="auto" w:fill="FFFFFF"/>
                <w:lang w:eastAsia="en-US"/>
              </w:rPr>
              <w:t>6.</w:t>
            </w:r>
            <w:proofErr w:type="gramStart"/>
            <w:r w:rsidRPr="00A56B67">
              <w:rPr>
                <w:rFonts w:ascii="Tahoma" w:eastAsia="Calibri" w:hAnsi="Tahoma" w:cs="Tahoma"/>
                <w:sz w:val="19"/>
                <w:szCs w:val="19"/>
                <w:shd w:val="clear" w:color="auto" w:fill="FFFFFF"/>
                <w:lang w:eastAsia="en-US"/>
              </w:rPr>
              <w:t>1.</w:t>
            </w:r>
            <w:r w:rsidR="00F4335A" w:rsidRPr="00A56B67">
              <w:rPr>
                <w:rFonts w:ascii="Tahoma" w:eastAsia="Calibri" w:hAnsi="Tahoma" w:cs="Tahoma"/>
                <w:sz w:val="19"/>
                <w:szCs w:val="19"/>
                <w:shd w:val="clear" w:color="auto" w:fill="FFFFFF"/>
                <w:lang w:eastAsia="en-US"/>
              </w:rPr>
              <w:t>Garantni</w:t>
            </w:r>
            <w:proofErr w:type="gramEnd"/>
            <w:r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rok</w:t>
            </w:r>
            <w:r w:rsidRPr="00A56B67">
              <w:rPr>
                <w:rFonts w:ascii="Tahoma" w:eastAsia="Calibri" w:hAnsi="Tahoma" w:cs="Tahoma"/>
                <w:sz w:val="19"/>
                <w:szCs w:val="19"/>
                <w:shd w:val="clear" w:color="auto" w:fill="FFFFFF"/>
                <w:lang w:eastAsia="en-US"/>
              </w:rPr>
              <w:t>,</w:t>
            </w:r>
            <w:r w:rsidR="006E7D12" w:rsidRPr="00A56B67">
              <w:rPr>
                <w:rFonts w:ascii="Tahoma" w:hAnsi="Tahoma" w:cs="Tahoma"/>
                <w:sz w:val="19"/>
                <w:szCs w:val="19"/>
              </w:rPr>
              <w:t xml:space="preserve"> </w:t>
            </w:r>
            <w:r w:rsidR="00F4335A" w:rsidRPr="00A56B67">
              <w:rPr>
                <w:rFonts w:ascii="Tahoma" w:eastAsia="Calibri" w:hAnsi="Tahoma" w:cs="Tahoma"/>
                <w:sz w:val="19"/>
                <w:szCs w:val="19"/>
                <w:shd w:val="clear" w:color="auto" w:fill="FFFFFF"/>
                <w:lang w:eastAsia="en-US"/>
              </w:rPr>
              <w:t>na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izvršene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usluge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servisiranja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trajanju</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w:t>
            </w:r>
            <w:r w:rsidR="006E7D12" w:rsidRPr="00A56B67">
              <w:rPr>
                <w:rFonts w:ascii="Tahoma" w:eastAsia="Calibri" w:hAnsi="Tahoma" w:cs="Tahoma"/>
                <w:sz w:val="19"/>
                <w:szCs w:val="19"/>
                <w:shd w:val="clear" w:color="auto" w:fill="FFFFFF"/>
                <w:lang w:eastAsia="en-US"/>
              </w:rPr>
              <w:t xml:space="preserve"> </w:t>
            </w:r>
            <w:r w:rsidR="006E7D12" w:rsidRPr="00A56B67">
              <w:rPr>
                <w:rFonts w:ascii="Tahoma" w:eastAsia="Calibri" w:hAnsi="Tahoma" w:cs="Tahoma"/>
                <w:sz w:val="19"/>
                <w:szCs w:val="19"/>
                <w:shd w:val="clear" w:color="auto" w:fill="FFFFFF"/>
                <w:lang w:val="sr-Cyrl-RS" w:eastAsia="en-US"/>
              </w:rPr>
              <w:t>___</w:t>
            </w:r>
            <w:r w:rsidR="00F4335A" w:rsidRPr="00A56B67">
              <w:rPr>
                <w:rFonts w:ascii="Tahoma" w:eastAsia="Calibri" w:hAnsi="Tahoma" w:cs="Tahoma"/>
                <w:sz w:val="19"/>
                <w:szCs w:val="19"/>
                <w:shd w:val="clear" w:color="auto" w:fill="FFFFFF"/>
                <w:lang w:eastAsia="en-US"/>
              </w:rPr>
              <w:t>mjeseci</w:t>
            </w:r>
            <w:r w:rsidR="006E7D12" w:rsidRPr="00A56B67">
              <w:rPr>
                <w:rFonts w:ascii="Tahoma" w:eastAsia="Calibri" w:hAnsi="Tahoma" w:cs="Tahoma"/>
                <w:sz w:val="19"/>
                <w:szCs w:val="19"/>
                <w:shd w:val="clear" w:color="auto" w:fill="FFFFFF"/>
                <w:lang w:eastAsia="en-US"/>
              </w:rPr>
              <w:t>,</w:t>
            </w:r>
            <w:r w:rsidR="006E7D12" w:rsidRPr="00A56B67">
              <w:rPr>
                <w:rFonts w:ascii="Tahoma" w:hAnsi="Tahoma" w:cs="Tahoma"/>
                <w:sz w:val="19"/>
                <w:szCs w:val="19"/>
              </w:rPr>
              <w:t xml:space="preserve"> </w:t>
            </w:r>
            <w:r w:rsidR="00F4335A" w:rsidRPr="00A56B67">
              <w:rPr>
                <w:rFonts w:ascii="Tahoma" w:eastAsia="Calibri" w:hAnsi="Tahoma" w:cs="Tahoma"/>
                <w:sz w:val="19"/>
                <w:szCs w:val="19"/>
                <w:shd w:val="clear" w:color="auto" w:fill="FFFFFF"/>
                <w:lang w:eastAsia="en-US"/>
              </w:rPr>
              <w:t>od</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potpisivanja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Akta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primopredaji</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izvršene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usluge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garancija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za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rezervne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dijelove</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iznosi</w:t>
            </w:r>
            <w:r w:rsidR="006E7D12" w:rsidRPr="00A56B67">
              <w:rPr>
                <w:rFonts w:ascii="Tahoma" w:eastAsia="Calibri" w:hAnsi="Tahoma" w:cs="Tahoma"/>
                <w:sz w:val="19"/>
                <w:szCs w:val="19"/>
                <w:shd w:val="clear" w:color="auto" w:fill="FFFFFF"/>
                <w:lang w:eastAsia="en-US"/>
              </w:rPr>
              <w:t xml:space="preserve"> </w:t>
            </w:r>
            <w:r w:rsidR="006E7D12" w:rsidRPr="00A56B67">
              <w:rPr>
                <w:rFonts w:ascii="Tahoma" w:eastAsia="Calibri" w:hAnsi="Tahoma" w:cs="Tahoma"/>
                <w:sz w:val="19"/>
                <w:szCs w:val="19"/>
                <w:shd w:val="clear" w:color="auto" w:fill="FFFFFF"/>
                <w:lang w:val="sr-Cyrl-RS" w:eastAsia="en-US"/>
              </w:rPr>
              <w:t>____</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mjeseci</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računajući</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od</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momenta</w:t>
            </w:r>
            <w:r w:rsidR="006E7D12" w:rsidRPr="00A56B67">
              <w:rPr>
                <w:rFonts w:ascii="Tahoma" w:eastAsia="Calibri" w:hAnsi="Tahoma" w:cs="Tahoma"/>
                <w:sz w:val="19"/>
                <w:szCs w:val="19"/>
                <w:shd w:val="clear" w:color="auto" w:fill="FFFFFF"/>
                <w:lang w:eastAsia="en-US"/>
              </w:rPr>
              <w:t xml:space="preserve"> </w:t>
            </w:r>
            <w:r w:rsidR="00F4335A" w:rsidRPr="00A56B67">
              <w:rPr>
                <w:rFonts w:ascii="Tahoma" w:eastAsia="Calibri" w:hAnsi="Tahoma" w:cs="Tahoma"/>
                <w:sz w:val="19"/>
                <w:szCs w:val="19"/>
                <w:shd w:val="clear" w:color="auto" w:fill="FFFFFF"/>
                <w:lang w:eastAsia="en-US"/>
              </w:rPr>
              <w:t>ugradnje</w:t>
            </w:r>
            <w:r w:rsidR="006E7D12" w:rsidRPr="00A56B67">
              <w:rPr>
                <w:rFonts w:ascii="Tahoma" w:eastAsia="Calibri" w:hAnsi="Tahoma" w:cs="Tahoma"/>
                <w:sz w:val="19"/>
                <w:szCs w:val="19"/>
                <w:shd w:val="clear" w:color="auto" w:fill="FFFFFF"/>
                <w:lang w:eastAsia="en-US"/>
              </w:rPr>
              <w:t>.</w:t>
            </w:r>
            <w:r w:rsidRPr="00A56B67">
              <w:rPr>
                <w:rFonts w:ascii="Tahoma" w:eastAsia="Calibri" w:hAnsi="Tahoma" w:cs="Tahoma"/>
                <w:sz w:val="19"/>
                <w:szCs w:val="19"/>
                <w:shd w:val="clear" w:color="auto" w:fill="FFFFFF"/>
                <w:lang w:eastAsia="en-US"/>
              </w:rPr>
              <w:t xml:space="preserve"> </w:t>
            </w:r>
          </w:p>
          <w:p w14:paraId="17C09B6E" w14:textId="335F2C43" w:rsidR="00AF0959" w:rsidRPr="00A56B67" w:rsidRDefault="00AF0959" w:rsidP="00AF0959">
            <w:pPr>
              <w:suppressAutoHyphens w:val="0"/>
              <w:snapToGrid w:val="0"/>
              <w:jc w:val="both"/>
              <w:rPr>
                <w:rFonts w:ascii="Tahoma" w:eastAsiaTheme="minorEastAsia" w:hAnsi="Tahoma" w:cs="Tahoma"/>
                <w:noProof/>
                <w:sz w:val="19"/>
                <w:szCs w:val="19"/>
                <w:lang w:val="sr-Latn-BA" w:eastAsia="en-US"/>
              </w:rPr>
            </w:pPr>
            <w:r w:rsidRPr="00A56B67">
              <w:rPr>
                <w:rFonts w:ascii="Tahoma" w:eastAsia="Calibri" w:hAnsi="Tahoma" w:cs="Tahoma"/>
                <w:sz w:val="19"/>
                <w:szCs w:val="19"/>
                <w:shd w:val="clear" w:color="auto" w:fill="FFFFFF"/>
                <w:lang w:val="sr-Latn-BA" w:eastAsia="en-US"/>
              </w:rPr>
              <w:t>6.2.</w:t>
            </w:r>
            <w:r w:rsidR="00F4335A" w:rsidRPr="00A56B67">
              <w:rPr>
                <w:rFonts w:ascii="Tahoma" w:eastAsia="Calibri" w:hAnsi="Tahoma" w:cs="Tahoma"/>
                <w:sz w:val="19"/>
                <w:szCs w:val="19"/>
                <w:shd w:val="clear" w:color="auto" w:fill="FFFFFF"/>
                <w:lang w:val="sr-Latn-BA" w:eastAsia="en-US"/>
              </w:rPr>
              <w:t>Ako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periodu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navedenom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tački</w:t>
            </w:r>
            <w:r w:rsidRPr="00A56B67">
              <w:rPr>
                <w:rFonts w:ascii="Tahoma" w:eastAsia="Calibri" w:hAnsi="Tahoma" w:cs="Tahoma"/>
                <w:sz w:val="19"/>
                <w:szCs w:val="19"/>
                <w:shd w:val="clear" w:color="auto" w:fill="FFFFFF"/>
                <w:lang w:val="sr-Latn-BA" w:eastAsia="en-US"/>
              </w:rPr>
              <w:t xml:space="preserve"> 6.1. </w:t>
            </w:r>
            <w:r w:rsidR="00F4335A" w:rsidRPr="00A56B67">
              <w:rPr>
                <w:rFonts w:ascii="Tahoma" w:eastAsia="Calibri" w:hAnsi="Tahoma" w:cs="Tahoma"/>
                <w:sz w:val="19"/>
                <w:szCs w:val="19"/>
                <w:shd w:val="clear" w:color="auto" w:fill="FFFFFF"/>
                <w:lang w:val="sr-Latn-BA" w:eastAsia="en-US"/>
              </w:rPr>
              <w:t>ovog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budu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otkriveni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nedostaci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nastali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zbog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nekvalitetnog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izvršenja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strane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će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sastaviti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Akt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utvrđenim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nedostacima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usaglasiti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rokove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njihovog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otklanjanja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račun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sredstava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1 </w:t>
            </w:r>
            <w:r w:rsidR="00F4335A" w:rsidRPr="00A56B67">
              <w:rPr>
                <w:rFonts w:ascii="Tahoma" w:eastAsia="Calibri" w:hAnsi="Tahoma" w:cs="Tahoma"/>
                <w:sz w:val="19"/>
                <w:szCs w:val="19"/>
                <w:shd w:val="clear" w:color="auto" w:fill="FFFFFF"/>
                <w:lang w:val="sr-Latn-BA" w:eastAsia="en-US"/>
              </w:rPr>
              <w:t>kalendarskog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w:t>
            </w:r>
            <w:r w:rsidRPr="00A56B67">
              <w:rPr>
                <w:rFonts w:ascii="Tahoma" w:eastAsiaTheme="minorEastAsia" w:hAnsi="Tahoma" w:cs="Tahoma"/>
                <w:noProof/>
                <w:sz w:val="19"/>
                <w:szCs w:val="19"/>
                <w:lang w:val="sr-Latn-BA" w:eastAsia="en-US"/>
              </w:rPr>
              <w:t xml:space="preserve"> </w:t>
            </w:r>
          </w:p>
          <w:p w14:paraId="531788B3" w14:textId="6799590B"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6.3.</w:t>
            </w:r>
            <w:r w:rsidR="00F4335A" w:rsidRPr="00A56B67">
              <w:rPr>
                <w:rFonts w:ascii="Tahoma" w:eastAsia="Calibri" w:hAnsi="Tahoma" w:cs="Tahoma"/>
                <w:sz w:val="19"/>
                <w:szCs w:val="19"/>
                <w:shd w:val="clear" w:color="auto" w:fill="FFFFFF"/>
                <w:lang w:val="sr-Latn-BA" w:eastAsia="en-US"/>
              </w:rPr>
              <w:t>Ukoliko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navedenom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tački</w:t>
            </w:r>
            <w:r w:rsidRPr="00A56B67">
              <w:rPr>
                <w:rFonts w:ascii="Tahoma" w:eastAsia="Calibri" w:hAnsi="Tahoma" w:cs="Tahoma"/>
                <w:sz w:val="19"/>
                <w:szCs w:val="19"/>
                <w:shd w:val="clear" w:color="auto" w:fill="FFFFFF"/>
                <w:lang w:val="sr-Latn-BA" w:eastAsia="en-US"/>
              </w:rPr>
              <w:t xml:space="preserve"> 6.2. </w:t>
            </w:r>
            <w:r w:rsidR="00F4335A" w:rsidRPr="00A56B67">
              <w:rPr>
                <w:rFonts w:ascii="Tahoma" w:eastAsia="Calibri" w:hAnsi="Tahoma" w:cs="Tahoma"/>
                <w:sz w:val="19"/>
                <w:szCs w:val="19"/>
                <w:shd w:val="clear" w:color="auto" w:fill="FFFFFF"/>
                <w:lang w:val="sr-Latn-BA" w:eastAsia="en-US"/>
              </w:rPr>
              <w:t>ovog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otkloni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pravo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otkloni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nedostatke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vlastitim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snagama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ili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angažovanjem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drugog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pravnog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lica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trošak</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slučaju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dužan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refundirati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Naručiocu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nastale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troškove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10 (</w:t>
            </w:r>
            <w:r w:rsidR="00F4335A" w:rsidRPr="00A56B67">
              <w:rPr>
                <w:rFonts w:ascii="Tahoma" w:eastAsia="Calibri" w:hAnsi="Tahoma" w:cs="Tahoma"/>
                <w:sz w:val="19"/>
                <w:szCs w:val="19"/>
                <w:shd w:val="clear" w:color="auto" w:fill="FFFFFF"/>
                <w:lang w:val="sr-Latn-BA" w:eastAsia="en-US"/>
              </w:rPr>
              <w:t>deset</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kalendarskih</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dana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datuma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izdavanja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fakture</w:t>
            </w:r>
            <w:r w:rsidRPr="00A56B67">
              <w:rPr>
                <w:rFonts w:ascii="Tahoma" w:eastAsia="Calibri" w:hAnsi="Tahoma" w:cs="Tahoma"/>
                <w:sz w:val="19"/>
                <w:szCs w:val="19"/>
                <w:shd w:val="clear" w:color="auto" w:fill="FFFFFF"/>
                <w:lang w:val="sr-Latn-BA" w:eastAsia="en-US"/>
              </w:rPr>
              <w:t>.</w:t>
            </w:r>
          </w:p>
          <w:p w14:paraId="74DE2DD4" w14:textId="31B131F5" w:rsidR="00AF0959" w:rsidRPr="00A56B67" w:rsidRDefault="00AF0959" w:rsidP="00AF0959">
            <w:pPr>
              <w:suppressAutoHyphens w:val="0"/>
              <w:jc w:val="both"/>
              <w:rPr>
                <w:rFonts w:ascii="Tahoma" w:eastAsia="Calibri" w:hAnsi="Tahoma" w:cs="Tahoma"/>
                <w:sz w:val="19"/>
                <w:szCs w:val="19"/>
                <w:shd w:val="clear" w:color="auto" w:fill="FFFFFF"/>
                <w:lang w:val="sr-Latn-BA" w:eastAsia="en-US"/>
              </w:rPr>
            </w:pPr>
            <w:r w:rsidRPr="00A56B67">
              <w:rPr>
                <w:rFonts w:ascii="Tahoma" w:eastAsia="Calibri" w:hAnsi="Tahoma" w:cs="Tahoma"/>
                <w:sz w:val="19"/>
                <w:szCs w:val="19"/>
                <w:shd w:val="clear" w:color="auto" w:fill="FFFFFF"/>
                <w:lang w:val="sr-Latn-BA" w:eastAsia="en-US"/>
              </w:rPr>
              <w:t>6.4.</w:t>
            </w:r>
            <w:r w:rsidR="00F4335A" w:rsidRPr="00A56B67">
              <w:rPr>
                <w:rFonts w:ascii="Tahoma" w:eastAsia="Calibri" w:hAnsi="Tahoma" w:cs="Tahoma"/>
                <w:sz w:val="19"/>
                <w:szCs w:val="19"/>
                <w:shd w:val="clear" w:color="auto" w:fill="FFFFFF"/>
                <w:lang w:val="sr-Latn-BA" w:eastAsia="en-US"/>
              </w:rPr>
              <w:t>Garantni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utvrđen</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Ugovorom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produžava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period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kojem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nije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mogao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koristi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rezultat</w:t>
            </w:r>
            <w:r w:rsidRPr="00A56B67">
              <w:rPr>
                <w:rFonts w:ascii="Tahoma" w:eastAsia="Calibri" w:hAnsi="Tahoma" w:cs="Tahoma"/>
                <w:sz w:val="19"/>
                <w:szCs w:val="19"/>
                <w:shd w:val="clear" w:color="auto" w:fill="FFFFFF"/>
                <w:lang w:val="sr-Cyrl-BA" w:eastAsia="en-US"/>
              </w:rPr>
              <w:t xml:space="preserve"> </w:t>
            </w:r>
            <w:r w:rsidR="00F4335A" w:rsidRPr="00A56B67">
              <w:rPr>
                <w:rFonts w:ascii="Tahoma" w:eastAsia="Calibri" w:hAnsi="Tahoma" w:cs="Tahoma"/>
                <w:sz w:val="19"/>
                <w:szCs w:val="19"/>
                <w:shd w:val="clear" w:color="auto" w:fill="FFFFFF"/>
                <w:lang w:val="sr-Cyrl-BA" w:eastAsia="en-US"/>
              </w:rPr>
              <w:t>izvršene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hAnsi="Tahoma" w:cs="Tahoma"/>
                <w:sz w:val="19"/>
                <w:szCs w:val="19"/>
                <w:lang w:val="sr-Cyrl-RS"/>
              </w:rPr>
              <w:t>usluge</w:t>
            </w:r>
            <w:r w:rsidR="001B0D7E" w:rsidRPr="00A56B67">
              <w:rPr>
                <w:rFonts w:ascii="Tahoma" w:eastAsia="Calibri" w:hAnsi="Tahoma" w:cs="Tahoma"/>
                <w:sz w:val="19"/>
                <w:szCs w:val="19"/>
                <w:shd w:val="clear" w:color="auto" w:fill="FFFFFF"/>
                <w:lang w:val="sr-Cyrl-RS" w:eastAsia="en-US"/>
              </w:rPr>
              <w:t xml:space="preserve"> </w:t>
            </w:r>
            <w:r w:rsidR="00F4335A" w:rsidRPr="00A56B67">
              <w:rPr>
                <w:rFonts w:ascii="Tahoma" w:eastAsia="Calibri" w:hAnsi="Tahoma" w:cs="Tahoma"/>
                <w:sz w:val="19"/>
                <w:szCs w:val="19"/>
                <w:shd w:val="clear" w:color="auto" w:fill="FFFFFF"/>
                <w:lang w:val="sr-Cyrl-RS" w:eastAsia="en-US"/>
              </w:rPr>
              <w:t>va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zbog</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nedostataka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koji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su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njemu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otkriveni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pod</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uslovom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da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je</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Naručilac</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obavijestio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Izvršioca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o</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tim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nedostacima</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pisanoj</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formi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i</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u</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razumnom</w:t>
            </w:r>
            <w:r w:rsidRPr="00A56B67">
              <w:rPr>
                <w:rFonts w:ascii="Tahoma" w:eastAsia="Calibri" w:hAnsi="Tahoma" w:cs="Tahoma"/>
                <w:sz w:val="19"/>
                <w:szCs w:val="19"/>
                <w:shd w:val="clear" w:color="auto" w:fill="FFFFFF"/>
                <w:lang w:val="sr-Latn-BA" w:eastAsia="en-US"/>
              </w:rPr>
              <w:t xml:space="preserve"> </w:t>
            </w:r>
            <w:r w:rsidR="00F4335A" w:rsidRPr="00A56B67">
              <w:rPr>
                <w:rFonts w:ascii="Tahoma" w:eastAsia="Calibri" w:hAnsi="Tahoma" w:cs="Tahoma"/>
                <w:sz w:val="19"/>
                <w:szCs w:val="19"/>
                <w:shd w:val="clear" w:color="auto" w:fill="FFFFFF"/>
                <w:lang w:val="sr-Latn-BA" w:eastAsia="en-US"/>
              </w:rPr>
              <w:t>roku</w:t>
            </w:r>
            <w:r w:rsidRPr="00A56B67">
              <w:rPr>
                <w:rFonts w:ascii="Tahoma" w:eastAsia="Calibri" w:hAnsi="Tahoma" w:cs="Tahoma"/>
                <w:sz w:val="19"/>
                <w:szCs w:val="19"/>
                <w:shd w:val="clear" w:color="auto" w:fill="FFFFFF"/>
                <w:lang w:val="sr-Cyrl-RS" w:eastAsia="en-US"/>
              </w:rPr>
              <w:t>.</w:t>
            </w:r>
          </w:p>
          <w:p w14:paraId="287D5CD4" w14:textId="02011BEF"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t xml:space="preserve">7. </w:t>
            </w:r>
            <w:r w:rsidR="00F4335A" w:rsidRPr="00A56B67">
              <w:rPr>
                <w:rFonts w:ascii="Tahoma" w:hAnsi="Tahoma" w:cs="Tahoma"/>
                <w:b/>
                <w:color w:val="000000" w:themeColor="text1"/>
                <w:sz w:val="19"/>
                <w:szCs w:val="19"/>
              </w:rPr>
              <w:t>UGOVORNA</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KAZNA</w:t>
            </w:r>
          </w:p>
          <w:p w14:paraId="6C5F0682" w14:textId="6C14AC43"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7.</w:t>
            </w:r>
            <w:proofErr w:type="gramStart"/>
            <w:r w:rsidRPr="00A56B67">
              <w:rPr>
                <w:rFonts w:ascii="Tahoma" w:hAnsi="Tahoma" w:cs="Tahoma"/>
                <w:color w:val="000000" w:themeColor="text1"/>
                <w:sz w:val="19"/>
                <w:szCs w:val="19"/>
              </w:rPr>
              <w:t>1.</w:t>
            </w:r>
            <w:r w:rsidR="00F4335A" w:rsidRPr="00A56B67">
              <w:rPr>
                <w:rFonts w:ascii="Tahoma" w:hAnsi="Tahoma" w:cs="Tahoma"/>
                <w:color w:val="000000" w:themeColor="text1"/>
                <w:sz w:val="19"/>
                <w:szCs w:val="19"/>
              </w:rPr>
              <w:t>Za</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nepotpuno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djelimično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oštećena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tražiti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prekršila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kaznu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visini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0,1%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vrijednosti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kašnjenja</w:t>
            </w:r>
            <w:r w:rsidRPr="00A56B67">
              <w:rPr>
                <w:rFonts w:ascii="Tahoma" w:hAnsi="Tahoma" w:cs="Tahoma"/>
                <w:color w:val="000000" w:themeColor="text1"/>
                <w:sz w:val="19"/>
                <w:szCs w:val="19"/>
              </w:rPr>
              <w:t>.</w:t>
            </w:r>
          </w:p>
          <w:p w14:paraId="7BE8C429" w14:textId="775AC8AD"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7.</w:t>
            </w:r>
            <w:proofErr w:type="gramStart"/>
            <w:r w:rsidRPr="00A56B67">
              <w:rPr>
                <w:rFonts w:ascii="Tahoma" w:hAnsi="Tahoma" w:cs="Tahoma"/>
                <w:color w:val="000000" w:themeColor="text1"/>
                <w:sz w:val="19"/>
                <w:szCs w:val="19"/>
              </w:rPr>
              <w:t>2.</w:t>
            </w:r>
            <w:r w:rsidR="00F4335A" w:rsidRPr="00A56B67">
              <w:rPr>
                <w:rFonts w:ascii="Tahoma" w:hAnsi="Tahoma" w:cs="Tahoma"/>
                <w:color w:val="000000" w:themeColor="text1"/>
                <w:sz w:val="19"/>
                <w:szCs w:val="19"/>
              </w:rPr>
              <w:t>Datum</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početka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uračunavanja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iznosa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kazne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dogovorile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bude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datum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neizvršavanja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nepotpunog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djelimičnog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rokovima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nezavisno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priznanja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dužnikom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Naplaćivanje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kazni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zateznih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kamata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penala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predviđenih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oslobađa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proizilaze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Ugovara</w:t>
            </w:r>
            <w:r w:rsidRPr="00A56B67">
              <w:rPr>
                <w:rFonts w:ascii="Tahoma" w:hAnsi="Tahoma" w:cs="Tahoma"/>
                <w:color w:val="000000" w:themeColor="text1"/>
                <w:sz w:val="19"/>
                <w:szCs w:val="19"/>
              </w:rPr>
              <w:t>.</w:t>
            </w:r>
          </w:p>
          <w:p w14:paraId="2BBA5E1E" w14:textId="337DE36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7.</w:t>
            </w:r>
            <w:proofErr w:type="gramStart"/>
            <w:r w:rsidRPr="00A56B67">
              <w:rPr>
                <w:rFonts w:ascii="Tahoma" w:hAnsi="Tahoma" w:cs="Tahoma"/>
                <w:color w:val="000000" w:themeColor="text1"/>
                <w:sz w:val="19"/>
                <w:szCs w:val="19"/>
              </w:rPr>
              <w:t>3.</w:t>
            </w:r>
            <w:r w:rsidR="00F4335A" w:rsidRPr="00A56B67">
              <w:rPr>
                <w:rFonts w:ascii="Tahoma" w:hAnsi="Tahoma" w:cs="Tahoma"/>
                <w:color w:val="000000" w:themeColor="text1"/>
                <w:sz w:val="19"/>
                <w:szCs w:val="19"/>
              </w:rPr>
              <w:t>Naručilac</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naplati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penale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gubitke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iznose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pripadaju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isplata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pripadaju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Izvršiocu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prilikom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plaćanja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w:t>
            </w:r>
          </w:p>
          <w:p w14:paraId="27B97D3E" w14:textId="5F7C99DC"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7.</w:t>
            </w:r>
            <w:proofErr w:type="gramStart"/>
            <w:r w:rsidRPr="00A56B67">
              <w:rPr>
                <w:rFonts w:ascii="Tahoma" w:hAnsi="Tahoma" w:cs="Tahoma"/>
                <w:color w:val="000000" w:themeColor="text1"/>
                <w:sz w:val="19"/>
                <w:szCs w:val="19"/>
              </w:rPr>
              <w:t>4.</w:t>
            </w:r>
            <w:r w:rsidR="00F4335A" w:rsidRPr="00A56B67">
              <w:rPr>
                <w:rFonts w:ascii="Tahoma" w:hAnsi="Tahoma" w:cs="Tahoma"/>
                <w:color w:val="000000" w:themeColor="text1"/>
                <w:sz w:val="19"/>
                <w:szCs w:val="19"/>
              </w:rPr>
              <w:t>Naručilac</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odbije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cjelini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djelimično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plaćanje</w:t>
            </w:r>
            <w:r w:rsidRPr="00A56B67">
              <w:rPr>
                <w:rFonts w:ascii="Tahoma" w:hAnsi="Tahoma" w:cs="Tahoma"/>
                <w:color w:val="000000" w:themeColor="text1"/>
                <w:sz w:val="19"/>
                <w:szCs w:val="19"/>
              </w:rPr>
              <w:t xml:space="preserve"> </w:t>
            </w:r>
            <w:r w:rsidR="00F4335A" w:rsidRPr="00A56B67">
              <w:rPr>
                <w:rFonts w:ascii="Tahoma" w:hAnsi="Tahoma" w:cs="Tahoma"/>
                <w:sz w:val="19"/>
                <w:szCs w:val="19"/>
                <w:lang w:val="sr-Cyrl-RS"/>
              </w:rPr>
              <w:t>usluge</w:t>
            </w:r>
            <w:r w:rsidR="001B0D7E"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lang w:val="sr-Cyrl-RS"/>
              </w:rPr>
              <w:t>usluga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odgovaraju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zahtjevima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potpunosti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izvršena</w:t>
            </w:r>
            <w:r w:rsidRPr="00A56B67">
              <w:rPr>
                <w:rFonts w:ascii="Tahoma" w:hAnsi="Tahoma" w:cs="Tahoma"/>
                <w:color w:val="000000" w:themeColor="text1"/>
                <w:sz w:val="19"/>
                <w:szCs w:val="19"/>
              </w:rPr>
              <w:t>.</w:t>
            </w:r>
          </w:p>
          <w:p w14:paraId="12066CEC" w14:textId="77777777" w:rsidR="00AF0959" w:rsidRPr="00A56B67" w:rsidRDefault="00AF0959" w:rsidP="00AF0959">
            <w:pPr>
              <w:suppressAutoHyphens w:val="0"/>
              <w:jc w:val="both"/>
              <w:rPr>
                <w:rFonts w:ascii="Tahoma" w:hAnsi="Tahoma" w:cs="Tahoma"/>
                <w:color w:val="000000" w:themeColor="text1"/>
                <w:sz w:val="19"/>
                <w:szCs w:val="19"/>
              </w:rPr>
            </w:pPr>
          </w:p>
          <w:p w14:paraId="1B8D5275" w14:textId="2AB4A7B4" w:rsidR="00AF0959" w:rsidRPr="00A56B67" w:rsidRDefault="00AF0959" w:rsidP="00AF0959">
            <w:pPr>
              <w:suppressAutoHyphens w:val="0"/>
              <w:jc w:val="both"/>
              <w:rPr>
                <w:rFonts w:ascii="Tahoma" w:eastAsia="Calibri" w:hAnsi="Tahoma" w:cs="Tahoma"/>
                <w:b/>
                <w:sz w:val="19"/>
                <w:szCs w:val="19"/>
                <w:shd w:val="clear" w:color="auto" w:fill="FFFFFF"/>
                <w:lang w:val="sr-Latn-BA" w:eastAsia="en-US"/>
              </w:rPr>
            </w:pPr>
            <w:r w:rsidRPr="00A56B67">
              <w:rPr>
                <w:rFonts w:ascii="Tahoma" w:eastAsiaTheme="minorEastAsia" w:hAnsi="Tahoma" w:cs="Tahoma"/>
                <w:b/>
                <w:color w:val="000000" w:themeColor="text1"/>
                <w:sz w:val="19"/>
                <w:szCs w:val="19"/>
              </w:rPr>
              <w:t xml:space="preserve">8. </w:t>
            </w:r>
            <w:r w:rsidR="00F4335A" w:rsidRPr="00A56B67">
              <w:rPr>
                <w:rFonts w:ascii="Tahoma" w:eastAsiaTheme="minorEastAsia" w:hAnsi="Tahoma" w:cs="Tahoma"/>
                <w:b/>
                <w:bCs/>
                <w:sz w:val="19"/>
                <w:szCs w:val="19"/>
                <w:lang w:val="sr-Cyrl-RS" w:eastAsia="en-US"/>
              </w:rPr>
              <w:t>ANTIKORUPCIONE</w:t>
            </w:r>
            <w:r w:rsidRPr="00A56B67">
              <w:rPr>
                <w:rFonts w:ascii="Tahoma" w:eastAsiaTheme="minorEastAsia" w:hAnsi="Tahoma" w:cs="Tahoma"/>
                <w:b/>
                <w:bCs/>
                <w:sz w:val="19"/>
                <w:szCs w:val="19"/>
                <w:lang w:val="sr-Cyrl-RS" w:eastAsia="en-US"/>
              </w:rPr>
              <w:t xml:space="preserve"> </w:t>
            </w:r>
            <w:r w:rsidR="00F4335A" w:rsidRPr="00A56B67">
              <w:rPr>
                <w:rFonts w:ascii="Tahoma" w:eastAsiaTheme="minorEastAsia" w:hAnsi="Tahoma" w:cs="Tahoma"/>
                <w:b/>
                <w:bCs/>
                <w:sz w:val="19"/>
                <w:szCs w:val="19"/>
                <w:lang w:val="sr-Cyrl-RS" w:eastAsia="en-US"/>
              </w:rPr>
              <w:t>MJERE</w:t>
            </w:r>
          </w:p>
          <w:p w14:paraId="17A1193D" w14:textId="5EAEDCB5"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8.1. </w:t>
            </w:r>
            <w:r w:rsidR="00F4335A" w:rsidRPr="00A56B67">
              <w:rPr>
                <w:rFonts w:ascii="Tahoma" w:hAnsi="Tahoma" w:cs="Tahoma"/>
                <w:color w:val="000000" w:themeColor="text1"/>
                <w:sz w:val="19"/>
                <w:szCs w:val="19"/>
              </w:rPr>
              <w:t>Prilikom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povezana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radnici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posrednici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platiti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predložiti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dozvoliti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plaćanje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novčanih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sredstava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materijalnih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vrijednosti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direktno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indirektno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uticaja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odluke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cilјu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sticanja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nezakonitih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nezakonite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svrhe</w:t>
            </w:r>
            <w:r w:rsidRPr="00A56B67">
              <w:rPr>
                <w:rFonts w:ascii="Tahoma" w:hAnsi="Tahoma" w:cs="Tahoma"/>
                <w:color w:val="000000" w:themeColor="text1"/>
                <w:sz w:val="19"/>
                <w:szCs w:val="19"/>
              </w:rPr>
              <w:t>.</w:t>
            </w:r>
          </w:p>
          <w:p w14:paraId="1A51FE9F" w14:textId="2FC8154E"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2.</w:t>
            </w:r>
            <w:r w:rsidR="00F4335A" w:rsidRPr="00A56B67">
              <w:rPr>
                <w:rFonts w:ascii="Tahoma" w:hAnsi="Tahoma" w:cs="Tahoma"/>
                <w:color w:val="000000" w:themeColor="text1"/>
                <w:sz w:val="19"/>
                <w:szCs w:val="19"/>
              </w:rPr>
              <w:t>Prilikom</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povezana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radnici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posrednici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vršiti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zakonskim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kvalifikovane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uzimanje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mita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potplaćivanje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krše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zahtjevi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važećih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zakonskih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međunarodnih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akata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borbi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protiv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legalizacije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novca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prihoda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stečenih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kriminalom</w:t>
            </w:r>
            <w:r w:rsidRPr="00A56B67">
              <w:rPr>
                <w:rFonts w:ascii="Tahoma" w:hAnsi="Tahoma" w:cs="Tahoma"/>
                <w:color w:val="000000" w:themeColor="text1"/>
                <w:sz w:val="19"/>
                <w:szCs w:val="19"/>
              </w:rPr>
              <w:t>.</w:t>
            </w:r>
          </w:p>
          <w:p w14:paraId="56A1DBD9" w14:textId="326E5351"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3.</w:t>
            </w:r>
            <w:r w:rsidR="00F4335A" w:rsidRPr="00A56B67">
              <w:rPr>
                <w:rFonts w:ascii="Tahoma" w:hAnsi="Tahoma" w:cs="Tahoma"/>
                <w:color w:val="000000" w:themeColor="text1"/>
                <w:sz w:val="19"/>
                <w:szCs w:val="19"/>
              </w:rPr>
              <w:t>Svaka</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odbiće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način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stimuliše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uklјučujući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novčanih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iznosa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poklona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besplatnog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izvršavanja</w:t>
            </w:r>
            <w:r w:rsidRPr="00A56B67">
              <w:rPr>
                <w:rFonts w:ascii="Tahoma" w:hAnsi="Tahoma" w:cs="Tahoma"/>
                <w:color w:val="000000" w:themeColor="text1"/>
                <w:sz w:val="19"/>
                <w:szCs w:val="19"/>
              </w:rPr>
              <w:t xml:space="preserve"> </w:t>
            </w:r>
            <w:r w:rsidR="00F4335A" w:rsidRPr="00A56B67">
              <w:rPr>
                <w:rFonts w:ascii="Tahoma" w:hAnsi="Tahoma" w:cs="Tahoma"/>
                <w:sz w:val="19"/>
                <w:szCs w:val="19"/>
                <w:lang w:val="sr-Cyrl-RS"/>
              </w:rPr>
              <w:t>usluge</w:t>
            </w:r>
            <w:r w:rsidR="001B0D7E"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račun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načine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navedeni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tački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takav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stavio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zavisnost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obezbijedilo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vrši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korist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omogućila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stimulaciju</w:t>
            </w:r>
            <w:r w:rsidRPr="00A56B67">
              <w:rPr>
                <w:rFonts w:ascii="Tahoma" w:hAnsi="Tahoma" w:cs="Tahoma"/>
                <w:color w:val="000000" w:themeColor="text1"/>
                <w:sz w:val="19"/>
                <w:szCs w:val="19"/>
              </w:rPr>
              <w:t>.</w:t>
            </w:r>
          </w:p>
          <w:p w14:paraId="1A7BF59E" w14:textId="2134BB2A" w:rsidR="00AF0959" w:rsidRPr="00A56B67" w:rsidRDefault="00F4335A"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Pod</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radnjama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radnika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takav</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radnik</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vršio</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korist</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strane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mu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omogućila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stimulaciju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podrazumijevaju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se</w:t>
            </w:r>
            <w:r w:rsidR="00AF0959" w:rsidRPr="00A56B67">
              <w:rPr>
                <w:rFonts w:ascii="Tahoma" w:hAnsi="Tahoma" w:cs="Tahoma"/>
                <w:color w:val="000000" w:themeColor="text1"/>
                <w:sz w:val="19"/>
                <w:szCs w:val="19"/>
              </w:rPr>
              <w:t>:</w:t>
            </w:r>
          </w:p>
          <w:p w14:paraId="208A6373" w14:textId="3AB4FD16"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omogućavanje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neopravdanih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saugovarače</w:t>
            </w:r>
            <w:r w:rsidRPr="00A56B67">
              <w:rPr>
                <w:rFonts w:ascii="Tahoma" w:hAnsi="Tahoma" w:cs="Tahoma"/>
                <w:color w:val="000000" w:themeColor="text1"/>
                <w:sz w:val="19"/>
                <w:szCs w:val="19"/>
              </w:rPr>
              <w:t>;</w:t>
            </w:r>
          </w:p>
          <w:p w14:paraId="7815FD54" w14:textId="2102025C"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garancija</w:t>
            </w:r>
            <w:r w:rsidRPr="00A56B67">
              <w:rPr>
                <w:rFonts w:ascii="Tahoma" w:hAnsi="Tahoma" w:cs="Tahoma"/>
                <w:color w:val="000000" w:themeColor="text1"/>
                <w:sz w:val="19"/>
                <w:szCs w:val="19"/>
              </w:rPr>
              <w:t>;</w:t>
            </w:r>
          </w:p>
          <w:p w14:paraId="7EA47573" w14:textId="46C8214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ubrzavanje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postojećih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procedura</w:t>
            </w:r>
            <w:r w:rsidRPr="00A56B67">
              <w:rPr>
                <w:rFonts w:ascii="Tahoma" w:hAnsi="Tahoma" w:cs="Tahoma"/>
                <w:color w:val="000000" w:themeColor="text1"/>
                <w:sz w:val="19"/>
                <w:szCs w:val="19"/>
              </w:rPr>
              <w:t>;</w:t>
            </w:r>
          </w:p>
          <w:p w14:paraId="063AB963" w14:textId="4802796D"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takav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vrši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okviru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suprotnosti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principima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transparentnosti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otvorenosti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između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w:t>
            </w:r>
          </w:p>
          <w:p w14:paraId="15E6C124" w14:textId="08D8E019"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8.4.</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sumnja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došlo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može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odredbi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obavijesti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pismenom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obliku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pismenom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obavještenju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pozove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činjenice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dostavi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materijale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osnovano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potvrđuju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osnovu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pretpostavku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došlo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može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odredbi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Nakon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uputi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pismeno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obavještenje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odgovarajuća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obustavi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dobije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potvrdu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došlo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potvrda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deset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datuma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prijema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pismenog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obavještenja</w:t>
            </w:r>
            <w:r w:rsidRPr="00A56B67">
              <w:rPr>
                <w:rFonts w:ascii="Tahoma" w:hAnsi="Tahoma" w:cs="Tahoma"/>
                <w:color w:val="000000" w:themeColor="text1"/>
                <w:sz w:val="19"/>
                <w:szCs w:val="19"/>
              </w:rPr>
              <w:t>.</w:t>
            </w:r>
          </w:p>
          <w:p w14:paraId="6593893C" w14:textId="128F940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5.</w:t>
            </w:r>
            <w:r w:rsidR="00F4335A" w:rsidRPr="00A56B67">
              <w:rPr>
                <w:rFonts w:ascii="Tahoma" w:hAnsi="Tahoma" w:cs="Tahoma"/>
                <w:color w:val="000000" w:themeColor="text1"/>
                <w:sz w:val="19"/>
                <w:szCs w:val="19"/>
              </w:rPr>
              <w:t>Strane</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prihvatiće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sprovođenje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postupaka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sprečavanje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korupcije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kontrolisaće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poštovanje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istih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uložiti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razumne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napore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minimalizuju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rizike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poslovnih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saugovaračima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uklјučeni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lastRenderedPageBreak/>
              <w:t>koruptivne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aktivnosti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uzajamno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sarađivati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cilјu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sprečavanja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korupcije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osigurati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sprovođenje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kontrolnih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postupaka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cilјu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sprečavanja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rizika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uklјučivanja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koruptivne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aktivnosti</w:t>
            </w:r>
            <w:r w:rsidRPr="00A56B67">
              <w:rPr>
                <w:rFonts w:ascii="Tahoma" w:hAnsi="Tahoma" w:cs="Tahoma"/>
                <w:color w:val="000000" w:themeColor="text1"/>
                <w:sz w:val="19"/>
                <w:szCs w:val="19"/>
              </w:rPr>
              <w:t>.</w:t>
            </w:r>
          </w:p>
          <w:p w14:paraId="3A56FCE8" w14:textId="183D894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6.</w:t>
            </w:r>
            <w:r w:rsidR="00F4335A" w:rsidRPr="00A56B67">
              <w:rPr>
                <w:rFonts w:ascii="Tahoma" w:hAnsi="Tahoma" w:cs="Tahoma"/>
                <w:color w:val="000000" w:themeColor="text1"/>
                <w:sz w:val="19"/>
                <w:szCs w:val="19"/>
              </w:rPr>
              <w:t>Strane</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garantovati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sprovođenje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odgovarajućeg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postupka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vezano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činjenice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dostavlјene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poštovanje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principa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primjenu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efikasnih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mjera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otklanjanje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problema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praksi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sprečavanja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mogućih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konfliktnih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situacija</w:t>
            </w:r>
            <w:r w:rsidRPr="00A56B67">
              <w:rPr>
                <w:rFonts w:ascii="Tahoma" w:hAnsi="Tahoma" w:cs="Tahoma"/>
                <w:color w:val="000000" w:themeColor="text1"/>
                <w:sz w:val="19"/>
                <w:szCs w:val="19"/>
              </w:rPr>
              <w:t>.</w:t>
            </w:r>
          </w:p>
          <w:p w14:paraId="36313237" w14:textId="5A09B6AE"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7.</w:t>
            </w:r>
            <w:r w:rsidR="00F4335A" w:rsidRPr="00A56B67">
              <w:rPr>
                <w:rFonts w:ascii="Tahoma" w:hAnsi="Tahoma" w:cs="Tahoma"/>
                <w:color w:val="000000" w:themeColor="text1"/>
                <w:sz w:val="19"/>
                <w:szCs w:val="19"/>
              </w:rPr>
              <w:t>Strane</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garantovati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punu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vezano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odredbi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odsustvo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negativnih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poslјedica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ukupno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obratila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zahtjevom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konkretne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obratila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zahtjevom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prijavili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povrede</w:t>
            </w:r>
            <w:r w:rsidRPr="00A56B67">
              <w:rPr>
                <w:rFonts w:ascii="Tahoma" w:hAnsi="Tahoma" w:cs="Tahoma"/>
                <w:color w:val="000000" w:themeColor="text1"/>
                <w:sz w:val="19"/>
                <w:szCs w:val="19"/>
              </w:rPr>
              <w:t>.</w:t>
            </w:r>
          </w:p>
          <w:p w14:paraId="18602AF8" w14:textId="74CDCAAF"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8.8.</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prekrši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uzdržavanja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zabranjenih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utvrđenom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dobije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potvrdu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došlo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može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utvrđen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način</w:t>
            </w:r>
            <w:r w:rsidRPr="00A56B67">
              <w:rPr>
                <w:rFonts w:ascii="Tahoma" w:hAnsi="Tahoma" w:cs="Tahoma"/>
                <w:color w:val="000000" w:themeColor="text1"/>
                <w:sz w:val="19"/>
                <w:szCs w:val="19"/>
              </w:rPr>
              <w:t xml:space="preserve">. </w:t>
            </w:r>
          </w:p>
          <w:p w14:paraId="3C5D2E68" w14:textId="25DDA44C"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8.</w:t>
            </w:r>
            <w:proofErr w:type="gramStart"/>
            <w:r w:rsidRPr="00A56B67">
              <w:rPr>
                <w:rFonts w:ascii="Tahoma" w:hAnsi="Tahoma" w:cs="Tahoma"/>
                <w:color w:val="000000" w:themeColor="text1"/>
                <w:sz w:val="19"/>
                <w:szCs w:val="19"/>
              </w:rPr>
              <w:t>9.</w:t>
            </w:r>
            <w:r w:rsidR="00F4335A" w:rsidRPr="00A56B67">
              <w:rPr>
                <w:rFonts w:ascii="Tahoma" w:hAnsi="Tahoma" w:cs="Tahoma"/>
                <w:color w:val="000000" w:themeColor="text1"/>
                <w:sz w:val="19"/>
                <w:szCs w:val="19"/>
              </w:rPr>
              <w:t>Strana</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inicijativu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osnovama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predviđenim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odredbama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raskinut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zahtijeva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naknadu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stvarne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štete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nastala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zbog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raskida</w:t>
            </w:r>
          </w:p>
          <w:p w14:paraId="2F15D5C9" w14:textId="77777777" w:rsidR="000729BE" w:rsidRPr="00A56B67" w:rsidRDefault="000729BE" w:rsidP="00AF0959">
            <w:pPr>
              <w:suppressAutoHyphens w:val="0"/>
              <w:jc w:val="both"/>
              <w:rPr>
                <w:rFonts w:ascii="Tahoma" w:hAnsi="Tahoma" w:cs="Tahoma"/>
                <w:b/>
                <w:color w:val="000000" w:themeColor="text1"/>
                <w:sz w:val="19"/>
                <w:szCs w:val="19"/>
              </w:rPr>
            </w:pPr>
          </w:p>
          <w:p w14:paraId="59783AFD" w14:textId="25390AA5"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t xml:space="preserve">9. </w:t>
            </w:r>
            <w:r w:rsidR="00F4335A" w:rsidRPr="00A56B67">
              <w:rPr>
                <w:rFonts w:ascii="Tahoma" w:hAnsi="Tahoma" w:cs="Tahoma"/>
                <w:b/>
                <w:color w:val="000000" w:themeColor="text1"/>
                <w:sz w:val="19"/>
                <w:szCs w:val="19"/>
              </w:rPr>
              <w:t>DJELOVANјE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VIŠE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SILE</w:t>
            </w:r>
          </w:p>
          <w:p w14:paraId="747BF1FF" w14:textId="6DBFF2F0"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9.</w:t>
            </w:r>
            <w:proofErr w:type="gramStart"/>
            <w:r w:rsidRPr="00A56B67">
              <w:rPr>
                <w:rFonts w:ascii="Tahoma" w:hAnsi="Tahoma" w:cs="Tahoma"/>
                <w:color w:val="000000" w:themeColor="text1"/>
                <w:sz w:val="19"/>
                <w:szCs w:val="19"/>
              </w:rPr>
              <w:t>1.„</w:t>
            </w:r>
            <w:proofErr w:type="gramEnd"/>
            <w:r w:rsidR="00F4335A" w:rsidRPr="00A56B67">
              <w:rPr>
                <w:rFonts w:ascii="Tahoma" w:hAnsi="Tahoma" w:cs="Tahoma"/>
                <w:color w:val="000000" w:themeColor="text1"/>
                <w:sz w:val="19"/>
                <w:szCs w:val="19"/>
              </w:rPr>
              <w:t>Viša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predstavlјa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kakav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događaj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izlazi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granica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kontrole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zavisnosti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čemu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nastaje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nezavisno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mjere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predostrožnosti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preduzela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dotična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slјedeće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događaje</w:t>
            </w:r>
            <w:r w:rsidRPr="00A56B67">
              <w:rPr>
                <w:rFonts w:ascii="Tahoma" w:hAnsi="Tahoma" w:cs="Tahoma"/>
                <w:color w:val="000000" w:themeColor="text1"/>
                <w:sz w:val="19"/>
                <w:szCs w:val="19"/>
              </w:rPr>
              <w:t>:</w:t>
            </w:r>
          </w:p>
          <w:p w14:paraId="5591A473" w14:textId="2B681F1F"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a) </w:t>
            </w:r>
            <w:r w:rsidR="00F4335A" w:rsidRPr="00A56B67">
              <w:rPr>
                <w:rFonts w:ascii="Tahoma" w:hAnsi="Tahoma" w:cs="Tahoma"/>
                <w:color w:val="000000" w:themeColor="text1"/>
                <w:sz w:val="19"/>
                <w:szCs w:val="19"/>
              </w:rPr>
              <w:t>rat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neprijatelјska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dejstva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operacije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nezavisno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objavlјen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upad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spolјnjeg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protivnika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građanski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rat</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ustanak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revolucija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pobune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bune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zbacivanje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vlasti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civilne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vojne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vlade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zavjera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oružani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sukobi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društveni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nemiri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teroristički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p>
          <w:p w14:paraId="7E86B997" w14:textId="24A393DF" w:rsidR="00AF0959" w:rsidRPr="00A56B67" w:rsidRDefault="00F4335A"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c</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konfiskacija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nacionalizacija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mobilizacija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plјenidba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rekvizicija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po</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naređenju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bilo</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vlade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pravnih</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stvarnih</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vlasti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vladara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zbog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nekog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drugog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činjenja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nečinjenja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lokalne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vlasti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vladara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zbog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nekog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drugog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činjenja</w:t>
            </w:r>
            <w:r w:rsidR="00AF0959" w:rsidRPr="00A56B67">
              <w:rPr>
                <w:rFonts w:ascii="Tahoma" w:hAnsi="Tahoma" w:cs="Tahoma"/>
                <w:color w:val="000000" w:themeColor="text1"/>
                <w:sz w:val="19"/>
                <w:szCs w:val="19"/>
              </w:rPr>
              <w:t xml:space="preserve"> </w:t>
            </w:r>
            <w:proofErr w:type="gramStart"/>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nečinjenja</w:t>
            </w:r>
            <w:proofErr w:type="gramEnd"/>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lokalnog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organa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vlasti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nacionalne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vlade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p>
          <w:p w14:paraId="118AE113" w14:textId="7A060B7D" w:rsidR="00AF0959" w:rsidRPr="00A56B67" w:rsidRDefault="00F4335A"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d</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štrajk</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sabotaža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lokaut</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embargo</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ograničenje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uvoza</w:t>
            </w:r>
            <w:r w:rsidR="00AF0959" w:rsidRPr="00A56B67">
              <w:rPr>
                <w:rFonts w:ascii="Tahoma" w:hAnsi="Tahoma" w:cs="Tahoma"/>
                <w:color w:val="000000" w:themeColor="text1"/>
                <w:sz w:val="19"/>
                <w:szCs w:val="19"/>
              </w:rPr>
              <w:t>/</w:t>
            </w:r>
            <w:r w:rsidRPr="00A56B67">
              <w:rPr>
                <w:rFonts w:ascii="Tahoma" w:hAnsi="Tahoma" w:cs="Tahoma"/>
                <w:color w:val="000000" w:themeColor="text1"/>
                <w:sz w:val="19"/>
                <w:szCs w:val="19"/>
              </w:rPr>
              <w:t>izvoza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blokiranje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luka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nedostatak</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običnih</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sredstava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društvenog</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transporta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veze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brodolomi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nedostatka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ograničenje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snabdijevanju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električnom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energijom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epidemija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karantin</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kuga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p>
          <w:p w14:paraId="17E95C43" w14:textId="628B73CA"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e) </w:t>
            </w:r>
            <w:r w:rsidR="00F4335A" w:rsidRPr="00A56B67">
              <w:rPr>
                <w:rFonts w:ascii="Tahoma" w:hAnsi="Tahoma" w:cs="Tahoma"/>
                <w:color w:val="000000" w:themeColor="text1"/>
                <w:sz w:val="19"/>
                <w:szCs w:val="19"/>
              </w:rPr>
              <w:t>zemlјotresi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klizišta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prorada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vulkana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požar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poplave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pojava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cunamija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tajfun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ciklon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uragan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oluja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udar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groma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pojave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katastrofalnim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poslјedicama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ispuštanje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radijacije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udarni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talasi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atomskih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udara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radioaktivno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lokalnu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sredinu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udarni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talasi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izazivaju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avioni</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drugi</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leteći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objekti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događaji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objektivno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mogla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predvidjeti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prirodne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vještački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izazvane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okolnosti</w:t>
            </w:r>
            <w:r w:rsidRPr="00A56B67">
              <w:rPr>
                <w:rFonts w:ascii="Tahoma" w:hAnsi="Tahoma" w:cs="Tahoma"/>
                <w:color w:val="000000" w:themeColor="text1"/>
                <w:sz w:val="19"/>
                <w:szCs w:val="19"/>
              </w:rPr>
              <w:t>.</w:t>
            </w:r>
          </w:p>
          <w:p w14:paraId="552165AA" w14:textId="6235F283"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9.2. </w:t>
            </w:r>
            <w:r w:rsidR="00F4335A" w:rsidRPr="00A56B67">
              <w:rPr>
                <w:rFonts w:ascii="Tahoma" w:hAnsi="Tahoma" w:cs="Tahoma"/>
                <w:color w:val="000000" w:themeColor="text1"/>
                <w:sz w:val="19"/>
                <w:szCs w:val="19"/>
              </w:rPr>
              <w:t>Pod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spriječi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zasmeta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prolongira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w:t>
            </w:r>
            <w:r w:rsidR="00F4335A" w:rsidRPr="00A56B67">
              <w:rPr>
                <w:rFonts w:ascii="Tahoma" w:hAnsi="Tahoma" w:cs="Tahoma"/>
                <w:color w:val="000000" w:themeColor="text1"/>
                <w:sz w:val="19"/>
                <w:szCs w:val="19"/>
              </w:rPr>
              <w:t>ugovornica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pisanoj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formi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obavijesti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nastaloj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situaciji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događajima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5 (</w:t>
            </w:r>
            <w:r w:rsidR="00F4335A" w:rsidRPr="00A56B67">
              <w:rPr>
                <w:rFonts w:ascii="Tahoma" w:hAnsi="Tahoma" w:cs="Tahoma"/>
                <w:color w:val="000000" w:themeColor="text1"/>
                <w:sz w:val="19"/>
                <w:szCs w:val="19"/>
              </w:rPr>
              <w:t>pet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pojave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takve</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situacije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potvrde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izdate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nadležnih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organa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najkraćem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w:t>
            </w:r>
          </w:p>
          <w:p w14:paraId="0616661F" w14:textId="20E84626"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9.3.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pošalјe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obavještenje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oslobođena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potpunog</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dotle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traje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odgovarajuća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onoj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mjeri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sprečava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smeta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prolongira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p>
          <w:p w14:paraId="714A1139" w14:textId="293D5F06"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9.4.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izložene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ulažu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razumne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napore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umanjile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poslјedice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prema</w:t>
            </w:r>
            <w:r w:rsidRPr="00A56B67">
              <w:rPr>
                <w:rFonts w:ascii="Tahoma" w:hAnsi="Tahoma" w:cs="Tahoma"/>
                <w:color w:val="000000" w:themeColor="text1"/>
                <w:sz w:val="19"/>
                <w:szCs w:val="19"/>
              </w:rPr>
              <w:t xml:space="preserve"> </w:t>
            </w:r>
            <w:proofErr w:type="gramStart"/>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ali</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utiče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raskinuti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skladu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uslovima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navedenim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dalјem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tekstu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tačkom</w:t>
            </w:r>
            <w:r w:rsidRPr="00A56B67">
              <w:rPr>
                <w:rFonts w:ascii="Tahoma" w:hAnsi="Tahoma" w:cs="Tahoma"/>
                <w:color w:val="000000" w:themeColor="text1"/>
                <w:sz w:val="19"/>
                <w:szCs w:val="19"/>
              </w:rPr>
              <w:t xml:space="preserve"> 9.6.</w:t>
            </w:r>
          </w:p>
          <w:p w14:paraId="4183A447" w14:textId="10F06F62"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9.5.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zadržavanja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neizvršenje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zbog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p>
          <w:p w14:paraId="6CD07854" w14:textId="0644B51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a)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predstavlјaju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razlog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neizvršavanje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kršenje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uslova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p>
          <w:p w14:paraId="14A52FEB" w14:textId="55FE8723"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predstavlјaju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razlog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podnošenje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kakve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reklamacije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štetu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troškove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izdatke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vezani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onoj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mjeri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zadržavanja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neizvršavanja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poslјedica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w:t>
            </w:r>
          </w:p>
          <w:p w14:paraId="202C1886" w14:textId="49A7C3D4"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9.6. </w:t>
            </w:r>
            <w:r w:rsidR="00F4335A" w:rsidRPr="00A56B67">
              <w:rPr>
                <w:rFonts w:ascii="Tahoma" w:hAnsi="Tahoma" w:cs="Tahoma"/>
                <w:color w:val="000000" w:themeColor="text1"/>
                <w:sz w:val="19"/>
                <w:szCs w:val="19"/>
              </w:rPr>
              <w:t>Ukoliko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okolnosti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traju</w:t>
            </w:r>
            <w:r w:rsidRPr="00A56B67">
              <w:rPr>
                <w:rFonts w:ascii="Tahoma" w:hAnsi="Tahoma" w:cs="Tahoma"/>
                <w:color w:val="000000" w:themeColor="text1"/>
                <w:sz w:val="19"/>
                <w:szCs w:val="19"/>
              </w:rPr>
              <w:t xml:space="preserve"> 60 (</w:t>
            </w:r>
            <w:r w:rsidR="00F4335A" w:rsidRPr="00A56B67">
              <w:rPr>
                <w:rFonts w:ascii="Tahoma" w:hAnsi="Tahoma" w:cs="Tahoma"/>
                <w:color w:val="000000" w:themeColor="text1"/>
                <w:sz w:val="19"/>
                <w:szCs w:val="19"/>
              </w:rPr>
              <w:t>šezdeset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obavijesti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namjeri</w:t>
            </w:r>
            <w:r w:rsidRPr="00A56B67">
              <w:rPr>
                <w:rFonts w:ascii="Tahoma" w:hAnsi="Tahoma" w:cs="Tahoma"/>
                <w:color w:val="000000" w:themeColor="text1"/>
                <w:sz w:val="19"/>
                <w:szCs w:val="19"/>
              </w:rPr>
              <w:t>.</w:t>
            </w:r>
          </w:p>
          <w:p w14:paraId="56B59176" w14:textId="23EDDB4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9.7.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cijelom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periodu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trajanja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okolnosti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između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miruju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prestanku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preuzete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w:t>
            </w:r>
          </w:p>
          <w:p w14:paraId="51554106" w14:textId="75D0B6F6"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9.8.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usled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okolnosti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Naručilac</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platiti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Izvršiocu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nesporan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izvedenih</w:t>
            </w:r>
            <w:r w:rsidRPr="00A56B67">
              <w:rPr>
                <w:rFonts w:ascii="Tahoma" w:hAnsi="Tahoma" w:cs="Tahoma"/>
                <w:color w:val="000000" w:themeColor="text1"/>
                <w:sz w:val="19"/>
                <w:szCs w:val="19"/>
              </w:rPr>
              <w:t xml:space="preserve"> </w:t>
            </w:r>
            <w:proofErr w:type="gramStart"/>
            <w:r w:rsidR="00F4335A" w:rsidRPr="00A56B67">
              <w:rPr>
                <w:rFonts w:ascii="Tahoma" w:hAnsi="Tahoma" w:cs="Tahoma"/>
                <w:sz w:val="19"/>
                <w:szCs w:val="19"/>
                <w:lang w:val="sr-Cyrl-RS"/>
              </w:rPr>
              <w:t>usluge</w:t>
            </w:r>
            <w:r w:rsidR="001B0D7E"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w:t>
            </w:r>
            <w:proofErr w:type="gramEnd"/>
            <w:r w:rsidRPr="00A56B67">
              <w:rPr>
                <w:rFonts w:ascii="Tahoma" w:hAnsi="Tahoma" w:cs="Tahoma"/>
                <w:color w:val="000000" w:themeColor="text1"/>
                <w:sz w:val="19"/>
                <w:szCs w:val="19"/>
              </w:rPr>
              <w:t xml:space="preserve"> </w:t>
            </w:r>
          </w:p>
          <w:p w14:paraId="4EAC5B38" w14:textId="77777777" w:rsidR="00AF0959" w:rsidRPr="00A56B67" w:rsidRDefault="00AF0959" w:rsidP="00AF0959">
            <w:pPr>
              <w:suppressAutoHyphens w:val="0"/>
              <w:jc w:val="both"/>
              <w:rPr>
                <w:rFonts w:ascii="Tahoma" w:hAnsi="Tahoma" w:cs="Tahoma"/>
                <w:color w:val="000000" w:themeColor="text1"/>
                <w:sz w:val="19"/>
                <w:szCs w:val="19"/>
              </w:rPr>
            </w:pPr>
          </w:p>
          <w:p w14:paraId="45345D98" w14:textId="5E5B3923"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t>10.</w:t>
            </w:r>
            <w:r w:rsidR="00F4335A" w:rsidRPr="00A56B67">
              <w:rPr>
                <w:rFonts w:ascii="Tahoma" w:hAnsi="Tahoma" w:cs="Tahoma"/>
                <w:b/>
                <w:color w:val="000000" w:themeColor="text1"/>
                <w:sz w:val="19"/>
                <w:szCs w:val="19"/>
              </w:rPr>
              <w:t>POVJERLjIVI</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PODACI</w:t>
            </w:r>
          </w:p>
          <w:p w14:paraId="2528AE19" w14:textId="5BC70727" w:rsidR="00C04F76" w:rsidRPr="00A56B67" w:rsidRDefault="00C04F76" w:rsidP="00C04F76">
            <w:pPr>
              <w:suppressAutoHyphens w:val="0"/>
              <w:jc w:val="both"/>
              <w:rPr>
                <w:rFonts w:ascii="Tahoma" w:eastAsiaTheme="minorEastAsia" w:hAnsi="Tahoma" w:cs="Tahoma"/>
                <w:sz w:val="19"/>
                <w:szCs w:val="19"/>
                <w:lang w:val="sr-Latn-RS" w:eastAsia="en-US"/>
              </w:rPr>
            </w:pPr>
            <w:r w:rsidRPr="00A56B67">
              <w:rPr>
                <w:rFonts w:ascii="Tahoma" w:eastAsiaTheme="minorEastAsia" w:hAnsi="Tahoma" w:cs="Tahoma"/>
                <w:color w:val="000000" w:themeColor="text1"/>
                <w:sz w:val="19"/>
                <w:szCs w:val="19"/>
              </w:rPr>
              <w:t>10.1.</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Svaka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od</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Strana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dužna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je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da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obezbijedi</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zaštitu</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Povjerljivih</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informacija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koje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joj</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postanu</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dostupne</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u</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okviru</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ovog</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Ugovora</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od</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color w:val="000000"/>
                <w:sz w:val="19"/>
                <w:szCs w:val="19"/>
                <w:lang w:val="sr-Cyrl-RS" w:eastAsia="en-US"/>
              </w:rPr>
              <w:t>neovlaštenog</w:t>
            </w:r>
            <w:r w:rsidRPr="00A56B67">
              <w:rPr>
                <w:rFonts w:ascii="Tahoma" w:eastAsiaTheme="minorEastAsia" w:hAnsi="Tahoma" w:cs="Tahoma"/>
                <w:sz w:val="19"/>
                <w:szCs w:val="19"/>
                <w:lang w:val="sr-Cyrl-RS" w:eastAsia="en-US"/>
              </w:rPr>
              <w:t xml:space="preserve"> </w:t>
            </w:r>
            <w:proofErr w:type="gramStart"/>
            <w:r w:rsidR="00F4335A" w:rsidRPr="00A56B67">
              <w:rPr>
                <w:rFonts w:ascii="Tahoma" w:eastAsiaTheme="minorEastAsia" w:hAnsi="Tahoma" w:cs="Tahoma"/>
                <w:sz w:val="19"/>
                <w:szCs w:val="19"/>
                <w:lang w:val="sr-Cyrl-RS" w:eastAsia="en-US"/>
              </w:rPr>
              <w:t>korišćenja</w:t>
            </w:r>
            <w:r w:rsidRPr="00A56B67">
              <w:rPr>
                <w:rFonts w:ascii="Tahoma" w:eastAsiaTheme="minorEastAsia" w:hAnsi="Tahoma" w:cs="Tahoma"/>
                <w:sz w:val="19"/>
                <w:szCs w:val="19"/>
                <w:lang w:val="sr-Cyrl-RS" w:eastAsia="en-US"/>
              </w:rPr>
              <w:t>,</w:t>
            </w:r>
            <w:r w:rsidR="00F4335A" w:rsidRPr="00A56B67">
              <w:rPr>
                <w:rFonts w:ascii="Tahoma" w:eastAsiaTheme="minorEastAsia" w:hAnsi="Tahoma" w:cs="Tahoma"/>
                <w:sz w:val="19"/>
                <w:szCs w:val="19"/>
                <w:lang w:val="sr-Cyrl-RS" w:eastAsia="en-US"/>
              </w:rPr>
              <w:t>širenja</w:t>
            </w:r>
            <w:proofErr w:type="gramEnd"/>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ili</w:t>
            </w:r>
            <w:r w:rsidRPr="00A56B67">
              <w:rPr>
                <w:rFonts w:ascii="Tahoma" w:eastAsiaTheme="minorEastAsia" w:hAnsi="Tahoma" w:cs="Tahoma"/>
                <w:sz w:val="19"/>
                <w:szCs w:val="19"/>
                <w:lang w:val="sr-Cyrl-RS" w:eastAsia="en-US"/>
              </w:rPr>
              <w:t xml:space="preserve"> </w:t>
            </w:r>
            <w:r w:rsidR="00F4335A" w:rsidRPr="00A56B67">
              <w:rPr>
                <w:rFonts w:ascii="Tahoma" w:eastAsiaTheme="minorEastAsia" w:hAnsi="Tahoma" w:cs="Tahoma"/>
                <w:sz w:val="19"/>
                <w:szCs w:val="19"/>
                <w:lang w:val="sr-Cyrl-RS" w:eastAsia="en-US"/>
              </w:rPr>
              <w:t>objavljivanja</w:t>
            </w:r>
            <w:r w:rsidRPr="00A56B67">
              <w:rPr>
                <w:rFonts w:ascii="Tahoma" w:eastAsiaTheme="minorEastAsia" w:hAnsi="Tahoma" w:cs="Tahoma"/>
                <w:sz w:val="19"/>
                <w:szCs w:val="19"/>
                <w:lang w:val="sr-Latn-RS" w:eastAsia="en-US"/>
              </w:rPr>
              <w:t>.</w:t>
            </w:r>
          </w:p>
          <w:p w14:paraId="6BB881BA" w14:textId="646DD28D" w:rsidR="00C04F76" w:rsidRPr="00A56B67" w:rsidRDefault="00C04F76" w:rsidP="00C04F76">
            <w:pPr>
              <w:suppressAutoHyphens w:val="0"/>
              <w:jc w:val="both"/>
              <w:rPr>
                <w:rFonts w:ascii="Tahoma" w:hAnsi="Tahoma" w:cs="Tahoma"/>
                <w:color w:val="000000" w:themeColor="text1"/>
                <w:sz w:val="19"/>
                <w:szCs w:val="19"/>
              </w:rPr>
            </w:pPr>
            <w:r w:rsidRPr="00A56B67">
              <w:rPr>
                <w:rFonts w:ascii="Tahoma" w:hAnsi="Tahoma" w:cs="Tahoma"/>
                <w:sz w:val="19"/>
                <w:szCs w:val="19"/>
                <w:lang w:val="sr-Latn-RS" w:eastAsia="en-US"/>
              </w:rPr>
              <w:t>10.2.</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potrebe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termin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označava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stvarnu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potencijalnu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vrijednost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zbog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nepoznate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trećim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nisu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namijenjene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širu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distribuciju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korišćenje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neograničenog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kruga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zadovolјavaju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zahtjeve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zakonskih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Bosne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Hercegovine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izričito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definišu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povjerlјive</w:t>
            </w:r>
            <w:r w:rsidRPr="00A56B67">
              <w:rPr>
                <w:rFonts w:ascii="Tahoma" w:hAnsi="Tahoma" w:cs="Tahoma"/>
                <w:color w:val="000000" w:themeColor="text1"/>
                <w:sz w:val="19"/>
                <w:szCs w:val="19"/>
              </w:rPr>
              <w:t xml:space="preserve">. </w:t>
            </w:r>
          </w:p>
          <w:p w14:paraId="116C09F5" w14:textId="05388DA5" w:rsidR="00C04F76" w:rsidRPr="00A56B67" w:rsidRDefault="00C04F76" w:rsidP="00C04F76">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10.</w:t>
            </w:r>
            <w:r w:rsidRPr="00A56B67">
              <w:rPr>
                <w:rFonts w:ascii="Tahoma" w:hAnsi="Tahoma" w:cs="Tahoma"/>
                <w:color w:val="000000" w:themeColor="text1"/>
                <w:sz w:val="19"/>
                <w:szCs w:val="19"/>
                <w:lang w:val="sr-Latn-RS"/>
              </w:rPr>
              <w:t>3</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Zaštita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osiguravati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periodu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kao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godine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završetka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njegovog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pogledu</w:t>
            </w:r>
            <w:r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lang w:val="sr-Latn-BA"/>
              </w:rPr>
              <w:t>know-how</w:t>
            </w:r>
            <w:r w:rsidRPr="00A56B67">
              <w:rPr>
                <w:rFonts w:ascii="Tahoma" w:hAnsi="Tahoma" w:cs="Tahoma"/>
                <w:color w:val="000000" w:themeColor="text1"/>
                <w:sz w:val="19"/>
                <w:szCs w:val="19"/>
              </w:rPr>
              <w:t xml:space="preserve">“ – </w:t>
            </w:r>
            <w:r w:rsidR="00F4335A" w:rsidRPr="00A56B67">
              <w:rPr>
                <w:rFonts w:ascii="Tahoma" w:hAnsi="Tahoma" w:cs="Tahoma"/>
                <w:color w:val="000000" w:themeColor="text1"/>
                <w:sz w:val="19"/>
                <w:szCs w:val="19"/>
              </w:rPr>
              <w:t>sve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snazi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podataka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njegov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sadržaj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Odgovarajuća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snosi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odgovornost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činjenje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nečinjenje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radnika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dobiju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pristup</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informacijama</w:t>
            </w:r>
            <w:r w:rsidRPr="00A56B67">
              <w:rPr>
                <w:rFonts w:ascii="Tahoma" w:hAnsi="Tahoma" w:cs="Tahoma"/>
                <w:color w:val="000000" w:themeColor="text1"/>
                <w:sz w:val="19"/>
                <w:szCs w:val="19"/>
              </w:rPr>
              <w:t xml:space="preserve">. </w:t>
            </w:r>
          </w:p>
          <w:p w14:paraId="79D96CC2" w14:textId="123DCA3A" w:rsidR="00C04F76" w:rsidRPr="00A56B67" w:rsidRDefault="00C04F76" w:rsidP="00C04F76">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10.</w:t>
            </w:r>
            <w:r w:rsidRPr="00A56B67">
              <w:rPr>
                <w:rFonts w:ascii="Tahoma" w:hAnsi="Tahoma" w:cs="Tahoma"/>
                <w:color w:val="000000" w:themeColor="text1"/>
                <w:sz w:val="19"/>
                <w:szCs w:val="19"/>
                <w:lang w:val="sr-Latn-RS"/>
              </w:rPr>
              <w:t>4</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poštovanja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predviđene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obuhvataju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slučajeve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dostavlјanja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državnim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organima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način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utvrđen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zakonskim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Bosne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Hercegovine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takođe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odnose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javno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dostupne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informacije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postale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poznate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trećim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licima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bez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krivice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w:t>
            </w:r>
          </w:p>
          <w:p w14:paraId="79BE9B49" w14:textId="55BA4341" w:rsidR="00C04F76" w:rsidRPr="00A56B67" w:rsidRDefault="00C04F76" w:rsidP="00C04F76">
            <w:pPr>
              <w:suppressAutoHyphens w:val="0"/>
              <w:jc w:val="both"/>
              <w:rPr>
                <w:rFonts w:ascii="Tahoma" w:hAnsi="Tahoma" w:cs="Tahoma"/>
                <w:b/>
                <w:color w:val="000000" w:themeColor="text1"/>
                <w:sz w:val="19"/>
                <w:szCs w:val="19"/>
              </w:rPr>
            </w:pPr>
            <w:r w:rsidRPr="00A56B67">
              <w:rPr>
                <w:rFonts w:ascii="Tahoma" w:hAnsi="Tahoma" w:cs="Tahoma"/>
                <w:color w:val="000000" w:themeColor="text1"/>
                <w:sz w:val="19"/>
                <w:szCs w:val="19"/>
              </w:rPr>
              <w:t>10.</w:t>
            </w:r>
            <w:r w:rsidRPr="00A56B67">
              <w:rPr>
                <w:rFonts w:ascii="Tahoma" w:hAnsi="Tahoma" w:cs="Tahoma"/>
                <w:color w:val="000000" w:themeColor="text1"/>
                <w:sz w:val="19"/>
                <w:szCs w:val="19"/>
                <w:lang w:val="sr-Latn-RS"/>
              </w:rPr>
              <w:t>5</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Šteta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izazvana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povredom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odredbe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povjerlјivosti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određuje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nadoknađuje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skladu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važećim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zakonskim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Bosne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Hercegovine</w:t>
            </w:r>
          </w:p>
          <w:p w14:paraId="62152904" w14:textId="3C44EE06" w:rsidR="00AF0959" w:rsidRPr="00A56B67" w:rsidRDefault="00AF0959" w:rsidP="00AF0959">
            <w:pPr>
              <w:suppressAutoHyphens w:val="0"/>
              <w:jc w:val="both"/>
              <w:rPr>
                <w:rFonts w:ascii="Tahoma" w:hAnsi="Tahoma" w:cs="Tahoma"/>
                <w:color w:val="000000" w:themeColor="text1"/>
                <w:sz w:val="19"/>
                <w:szCs w:val="19"/>
              </w:rPr>
            </w:pPr>
          </w:p>
          <w:p w14:paraId="60D36BB2" w14:textId="746B7EAB" w:rsidR="00AF0959" w:rsidRPr="00A56B67" w:rsidRDefault="00AF0959" w:rsidP="00AF095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lastRenderedPageBreak/>
              <w:t xml:space="preserve">11. </w:t>
            </w:r>
            <w:r w:rsidR="00F4335A" w:rsidRPr="00A56B67">
              <w:rPr>
                <w:rFonts w:ascii="Tahoma" w:hAnsi="Tahoma" w:cs="Tahoma"/>
                <w:b/>
                <w:color w:val="000000" w:themeColor="text1"/>
                <w:sz w:val="19"/>
                <w:szCs w:val="19"/>
              </w:rPr>
              <w:t>PRELAZNE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I</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ZAKLjUČNE</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ODREDBE</w:t>
            </w:r>
          </w:p>
          <w:p w14:paraId="4C266071" w14:textId="2E03112F"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11.1. </w:t>
            </w:r>
            <w:r w:rsidR="00F4335A" w:rsidRPr="00A56B67">
              <w:rPr>
                <w:rFonts w:ascii="Tahoma" w:hAnsi="Tahoma" w:cs="Tahoma"/>
                <w:color w:val="000000" w:themeColor="text1"/>
                <w:sz w:val="19"/>
                <w:szCs w:val="19"/>
              </w:rPr>
              <w:t>Naručilac</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Izvršilac</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jednostrani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ukoliko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zakasni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izvršenjem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mjesec</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slučajevima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djelovanja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sile</w:t>
            </w:r>
            <w:r w:rsidRPr="00A56B67">
              <w:rPr>
                <w:rFonts w:ascii="Tahoma" w:hAnsi="Tahoma" w:cs="Tahoma"/>
                <w:color w:val="000000" w:themeColor="text1"/>
                <w:sz w:val="19"/>
                <w:szCs w:val="19"/>
              </w:rPr>
              <w:t>.</w:t>
            </w:r>
          </w:p>
          <w:p w14:paraId="10261070" w14:textId="0B508142" w:rsidR="000D56E6" w:rsidRPr="00A56B67" w:rsidRDefault="00F4335A" w:rsidP="000D56E6">
            <w:pPr>
              <w:suppressAutoHyphens w:val="0"/>
              <w:jc w:val="both"/>
              <w:rPr>
                <w:rFonts w:ascii="Tahoma" w:hAnsi="Tahoma" w:cs="Tahoma"/>
                <w:i/>
                <w:color w:val="000000" w:themeColor="text1"/>
                <w:sz w:val="19"/>
                <w:szCs w:val="19"/>
                <w:lang w:val="sr-Latn-RS"/>
              </w:rPr>
            </w:pPr>
            <w:r w:rsidRPr="00A56B67">
              <w:rPr>
                <w:rFonts w:ascii="Tahoma" w:hAnsi="Tahoma" w:cs="Tahoma"/>
                <w:i/>
                <w:color w:val="000000" w:themeColor="text1"/>
                <w:sz w:val="19"/>
                <w:szCs w:val="19"/>
                <w:lang w:val="sr-Latn-RS"/>
              </w:rPr>
              <w:t>Opciono</w:t>
            </w:r>
            <w:r w:rsidR="000D56E6" w:rsidRPr="00A56B67">
              <w:rPr>
                <w:rFonts w:ascii="Tahoma" w:hAnsi="Tahoma" w:cs="Tahoma"/>
                <w:i/>
                <w:color w:val="000000" w:themeColor="text1"/>
                <w:sz w:val="19"/>
                <w:szCs w:val="19"/>
                <w:lang w:val="sr-Latn-RS"/>
              </w:rPr>
              <w:t>:</w:t>
            </w:r>
          </w:p>
          <w:p w14:paraId="1F514D24" w14:textId="48FD26A9" w:rsidR="000D56E6" w:rsidRPr="00A56B67" w:rsidRDefault="000D56E6" w:rsidP="000D56E6">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lang w:val="sr-Cyrl-RS"/>
              </w:rPr>
              <w:t>Naručilac</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ima</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lang w:val="sr-Cyrl-RS"/>
              </w:rPr>
              <w:t>pravo</w:t>
            </w:r>
            <w:r w:rsidRPr="00A56B67">
              <w:rPr>
                <w:rFonts w:ascii="Tahoma" w:hAnsi="Tahoma" w:cs="Tahoma"/>
                <w:color w:val="000000" w:themeColor="text1"/>
                <w:sz w:val="19"/>
                <w:szCs w:val="19"/>
                <w:lang w:val="sr-Cyrl-RS"/>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vrijeme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jednostrano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odustane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plati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Izvršiocu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samo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utvrđene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cijene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proporcionalno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dijelu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izvedeni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dobijanja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obavještenja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odustanku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Naručioca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izvršenja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w:t>
            </w:r>
          </w:p>
          <w:p w14:paraId="0D091740" w14:textId="0ABE16A2" w:rsidR="000D56E6" w:rsidRPr="00A56B67" w:rsidRDefault="00F4335A" w:rsidP="000D56E6">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U</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slučaju</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jednostranog</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odustanka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Naručioca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izvršenja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Ugovora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isti</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će</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se</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smatrati</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raskinutim</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datuma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kada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Izvršilac</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dobije</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pisano</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obavještenje</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Naručioca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odustanku</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izvršenja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Ugovora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ili</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drugog</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datuma</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koji</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je</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naveden</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w:t>
            </w:r>
            <w:r w:rsidR="000D56E6"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tom</w:t>
            </w:r>
            <w:r w:rsidR="000D56E6" w:rsidRPr="00A56B67">
              <w:rPr>
                <w:rFonts w:ascii="Tahoma" w:hAnsi="Tahoma" w:cs="Tahoma"/>
                <w:color w:val="000000" w:themeColor="text1"/>
                <w:sz w:val="19"/>
                <w:szCs w:val="19"/>
              </w:rPr>
              <w:t xml:space="preserve"> </w:t>
            </w:r>
            <w:proofErr w:type="gramStart"/>
            <w:r w:rsidRPr="00A56B67">
              <w:rPr>
                <w:rFonts w:ascii="Tahoma" w:hAnsi="Tahoma" w:cs="Tahoma"/>
                <w:color w:val="000000" w:themeColor="text1"/>
                <w:sz w:val="19"/>
                <w:szCs w:val="19"/>
              </w:rPr>
              <w:t>obavještenju</w:t>
            </w:r>
            <w:r w:rsidR="000D56E6" w:rsidRPr="00A56B67">
              <w:rPr>
                <w:rFonts w:ascii="Tahoma" w:hAnsi="Tahoma" w:cs="Tahoma"/>
                <w:color w:val="000000" w:themeColor="text1"/>
                <w:sz w:val="19"/>
                <w:szCs w:val="19"/>
                <w:lang w:val="sr-Cyrl-RS"/>
              </w:rPr>
              <w:t xml:space="preserve"> </w:t>
            </w:r>
            <w:r w:rsidR="000D56E6" w:rsidRPr="00A56B67">
              <w:rPr>
                <w:rFonts w:ascii="Tahoma" w:hAnsi="Tahoma" w:cs="Tahoma"/>
                <w:color w:val="000000" w:themeColor="text1"/>
                <w:sz w:val="19"/>
                <w:szCs w:val="19"/>
              </w:rPr>
              <w:t>.</w:t>
            </w:r>
            <w:proofErr w:type="gramEnd"/>
          </w:p>
          <w:p w14:paraId="774EB194" w14:textId="235B291D"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11.2. </w:t>
            </w:r>
            <w:r w:rsidR="00F4335A" w:rsidRPr="00A56B67">
              <w:rPr>
                <w:rFonts w:ascii="Tahoma" w:hAnsi="Tahoma" w:cs="Tahoma"/>
                <w:color w:val="000000" w:themeColor="text1"/>
                <w:sz w:val="19"/>
                <w:szCs w:val="19"/>
              </w:rPr>
              <w:t>Svi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sporovi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nesuglasice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mogu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nastati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između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vezi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rješavaju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putem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između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uspiju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ugovara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nadležnost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Okružnog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privrednog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Doboju</w:t>
            </w:r>
            <w:r w:rsidRPr="00A56B67">
              <w:rPr>
                <w:rFonts w:ascii="Tahoma" w:hAnsi="Tahoma" w:cs="Tahoma"/>
                <w:color w:val="000000" w:themeColor="text1"/>
                <w:sz w:val="19"/>
                <w:szCs w:val="19"/>
              </w:rPr>
              <w:t>.</w:t>
            </w:r>
          </w:p>
          <w:p w14:paraId="20FF7580" w14:textId="212C1741" w:rsidR="00AF0959" w:rsidRPr="00A56B67" w:rsidRDefault="00F4335A"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Međusobni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odnosi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između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Ugovornih</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strana</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koji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nisu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regulisani</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ovim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Ugovorom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regulišu</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se</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Zakonom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obligacionim</w:t>
            </w:r>
            <w:r w:rsidR="00AF095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odnosima</w:t>
            </w:r>
            <w:r w:rsidR="00AF0959" w:rsidRPr="00A56B67">
              <w:rPr>
                <w:rFonts w:ascii="Tahoma" w:hAnsi="Tahoma" w:cs="Tahoma"/>
                <w:color w:val="000000" w:themeColor="text1"/>
                <w:sz w:val="19"/>
                <w:szCs w:val="19"/>
              </w:rPr>
              <w:t>.</w:t>
            </w:r>
          </w:p>
          <w:p w14:paraId="034B775C" w14:textId="0868621A"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11.3.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reguliše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pravnim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propisima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Republike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Srpske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Bosne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Hercegovine</w:t>
            </w:r>
            <w:r w:rsidRPr="00A56B67">
              <w:rPr>
                <w:rFonts w:ascii="Tahoma" w:hAnsi="Tahoma" w:cs="Tahoma"/>
                <w:color w:val="000000" w:themeColor="text1"/>
                <w:sz w:val="19"/>
                <w:szCs w:val="19"/>
              </w:rPr>
              <w:t xml:space="preserve">.   </w:t>
            </w:r>
          </w:p>
          <w:p w14:paraId="012EBF52" w14:textId="198F8F64"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11.</w:t>
            </w:r>
            <w:proofErr w:type="gramStart"/>
            <w:r w:rsidRPr="00A56B67">
              <w:rPr>
                <w:rFonts w:ascii="Tahoma" w:hAnsi="Tahoma" w:cs="Tahoma"/>
                <w:color w:val="000000" w:themeColor="text1"/>
                <w:sz w:val="19"/>
                <w:szCs w:val="19"/>
              </w:rPr>
              <w:t>4.</w:t>
            </w:r>
            <w:r w:rsidR="00F4335A" w:rsidRPr="00A56B67">
              <w:rPr>
                <w:rFonts w:ascii="Tahoma" w:hAnsi="Tahoma" w:cs="Tahoma"/>
                <w:color w:val="000000" w:themeColor="text1"/>
                <w:sz w:val="19"/>
                <w:szCs w:val="19"/>
              </w:rPr>
              <w:t>Sve</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izmjene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dopune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samo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sastavlјene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pisanoj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formi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vidu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aneksa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potpisale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w:t>
            </w:r>
          </w:p>
          <w:p w14:paraId="0049C5FF" w14:textId="2D672CCE"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11.</w:t>
            </w:r>
            <w:proofErr w:type="gramStart"/>
            <w:r w:rsidRPr="00A56B67">
              <w:rPr>
                <w:rFonts w:ascii="Tahoma" w:hAnsi="Tahoma" w:cs="Tahoma"/>
                <w:color w:val="000000" w:themeColor="text1"/>
                <w:sz w:val="19"/>
                <w:szCs w:val="19"/>
              </w:rPr>
              <w:t>5.</w:t>
            </w:r>
            <w:r w:rsidR="00F4335A" w:rsidRPr="00A56B67">
              <w:rPr>
                <w:rFonts w:ascii="Tahoma" w:hAnsi="Tahoma" w:cs="Tahoma"/>
                <w:color w:val="000000" w:themeColor="text1"/>
                <w:sz w:val="19"/>
                <w:szCs w:val="19"/>
              </w:rPr>
              <w:t>Prilikom</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promjene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naziva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imena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njihovih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statuta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odgovornosti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adresa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bankarskih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podataka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došlo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izmjena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dužna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roku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tome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obavijesti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w:t>
            </w:r>
          </w:p>
          <w:p w14:paraId="293D84A1" w14:textId="2D7ED1F2"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11.6. </w:t>
            </w:r>
            <w:r w:rsidR="00F4335A" w:rsidRPr="00A56B67">
              <w:rPr>
                <w:rFonts w:ascii="Tahoma" w:hAnsi="Tahoma" w:cs="Tahoma"/>
                <w:color w:val="000000" w:themeColor="text1"/>
                <w:sz w:val="19"/>
                <w:szCs w:val="19"/>
              </w:rPr>
              <w:t>Nijedna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od</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predati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svoje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obaveze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trećoj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bez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pisane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saglasnosti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druge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w:t>
            </w:r>
          </w:p>
          <w:p w14:paraId="3B903625" w14:textId="1D6B9BCC"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11.7 </w:t>
            </w:r>
            <w:r w:rsidR="00F4335A" w:rsidRPr="00A56B67">
              <w:rPr>
                <w:rFonts w:ascii="Tahoma" w:hAnsi="Tahoma" w:cs="Tahoma"/>
                <w:color w:val="000000" w:themeColor="text1"/>
                <w:sz w:val="19"/>
                <w:szCs w:val="19"/>
              </w:rPr>
              <w:t>Ugovorne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saglasne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ukoliko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trenutku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koji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jeste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postane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nezakonit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nepravosnažan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neprimjenlјiv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bilo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kom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pogledu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onda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zakonitost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pravosnažnost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primjenlјivost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ostalih</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članova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neće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biti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narušena</w:t>
            </w:r>
            <w:r w:rsidRPr="00A56B67">
              <w:rPr>
                <w:rFonts w:ascii="Tahoma" w:hAnsi="Tahoma" w:cs="Tahoma"/>
                <w:color w:val="000000" w:themeColor="text1"/>
                <w:sz w:val="19"/>
                <w:szCs w:val="19"/>
              </w:rPr>
              <w:t>.</w:t>
            </w:r>
          </w:p>
          <w:p w14:paraId="2679FC17" w14:textId="189CF187" w:rsidR="00AF0959" w:rsidRPr="00A56B67" w:rsidRDefault="00AF0959" w:rsidP="00AF095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11.8.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sastavlјen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2 (</w:t>
            </w:r>
            <w:r w:rsidR="00F4335A" w:rsidRPr="00A56B67">
              <w:rPr>
                <w:rFonts w:ascii="Tahoma" w:hAnsi="Tahoma" w:cs="Tahoma"/>
                <w:color w:val="000000" w:themeColor="text1"/>
                <w:sz w:val="19"/>
                <w:szCs w:val="19"/>
              </w:rPr>
              <w:t>dva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primjerka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jedan</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primjerak</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svaku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stranu</w:t>
            </w:r>
            <w:r w:rsidRPr="00A56B67">
              <w:rPr>
                <w:rFonts w:ascii="Tahoma" w:hAnsi="Tahoma" w:cs="Tahoma"/>
                <w:color w:val="000000" w:themeColor="text1"/>
                <w:sz w:val="19"/>
                <w:szCs w:val="19"/>
              </w:rPr>
              <w:t xml:space="preserve">. </w:t>
            </w:r>
          </w:p>
          <w:p w14:paraId="30C8BF3F" w14:textId="77777777" w:rsidR="00AF0959" w:rsidRPr="00A56B67" w:rsidRDefault="00AF0959" w:rsidP="00AF0959">
            <w:pPr>
              <w:suppressAutoHyphens w:val="0"/>
              <w:jc w:val="both"/>
              <w:rPr>
                <w:rFonts w:ascii="Tahoma" w:hAnsi="Tahoma" w:cs="Tahoma"/>
                <w:color w:val="000000" w:themeColor="text1"/>
                <w:sz w:val="19"/>
                <w:szCs w:val="19"/>
              </w:rPr>
            </w:pPr>
          </w:p>
          <w:p w14:paraId="59B054D8" w14:textId="77777777" w:rsidR="00FF533B" w:rsidRPr="00A56B67" w:rsidRDefault="00FF533B" w:rsidP="00AF0959">
            <w:pPr>
              <w:rPr>
                <w:rFonts w:ascii="Tahoma" w:hAnsi="Tahoma" w:cs="Tahoma"/>
                <w:sz w:val="19"/>
                <w:szCs w:val="19"/>
                <w:lang w:val="sr-Cyrl-RS" w:eastAsia="en-US"/>
              </w:rPr>
            </w:pPr>
          </w:p>
        </w:tc>
        <w:tc>
          <w:tcPr>
            <w:tcW w:w="5704" w:type="dxa"/>
            <w:gridSpan w:val="2"/>
          </w:tcPr>
          <w:p w14:paraId="07673665" w14:textId="1AF5C002" w:rsidR="00FF533B" w:rsidRPr="00A56B67" w:rsidRDefault="00FF533B" w:rsidP="005826A4">
            <w:pPr>
              <w:jc w:val="both"/>
              <w:rPr>
                <w:rFonts w:ascii="Tahoma" w:hAnsi="Tahoma" w:cs="Tahoma"/>
                <w:sz w:val="19"/>
                <w:szCs w:val="19"/>
                <w:lang w:val="sr-Latn-RS"/>
              </w:rPr>
            </w:pPr>
          </w:p>
        </w:tc>
      </w:tr>
      <w:tr w:rsidR="00A97D30" w:rsidRPr="00A56B67" w14:paraId="187259FB" w14:textId="77777777" w:rsidTr="00A56B67">
        <w:tc>
          <w:tcPr>
            <w:tcW w:w="11007" w:type="dxa"/>
            <w:gridSpan w:val="2"/>
          </w:tcPr>
          <w:p w14:paraId="097E13DB" w14:textId="4D86A63A" w:rsidR="007475D9" w:rsidRPr="00A56B67" w:rsidRDefault="007475D9" w:rsidP="007475D9">
            <w:pPr>
              <w:suppressAutoHyphens w:val="0"/>
              <w:jc w:val="both"/>
              <w:rPr>
                <w:rFonts w:ascii="Tahoma" w:hAnsi="Tahoma" w:cs="Tahoma"/>
                <w:b/>
                <w:color w:val="000000" w:themeColor="text1"/>
                <w:sz w:val="19"/>
                <w:szCs w:val="19"/>
              </w:rPr>
            </w:pPr>
            <w:r w:rsidRPr="00A56B67">
              <w:rPr>
                <w:rFonts w:ascii="Tahoma" w:hAnsi="Tahoma" w:cs="Tahoma"/>
                <w:b/>
                <w:color w:val="000000" w:themeColor="text1"/>
                <w:sz w:val="19"/>
                <w:szCs w:val="19"/>
              </w:rPr>
              <w:lastRenderedPageBreak/>
              <w:t xml:space="preserve">12. </w:t>
            </w:r>
            <w:r w:rsidR="00F4335A" w:rsidRPr="00A56B67">
              <w:rPr>
                <w:rFonts w:ascii="Tahoma" w:hAnsi="Tahoma" w:cs="Tahoma"/>
                <w:b/>
                <w:color w:val="000000" w:themeColor="text1"/>
                <w:sz w:val="19"/>
                <w:szCs w:val="19"/>
              </w:rPr>
              <w:t>ROK</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VAŽENјA</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UGOVORA</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I</w:t>
            </w:r>
            <w:r w:rsidRPr="00A56B67">
              <w:rPr>
                <w:rFonts w:ascii="Tahoma" w:hAnsi="Tahoma" w:cs="Tahoma"/>
                <w:b/>
                <w:color w:val="000000" w:themeColor="text1"/>
                <w:sz w:val="19"/>
                <w:szCs w:val="19"/>
              </w:rPr>
              <w:t xml:space="preserve"> </w:t>
            </w:r>
            <w:r w:rsidR="00F4335A" w:rsidRPr="00A56B67">
              <w:rPr>
                <w:rFonts w:ascii="Tahoma" w:hAnsi="Tahoma" w:cs="Tahoma"/>
                <w:b/>
                <w:color w:val="000000" w:themeColor="text1"/>
                <w:sz w:val="19"/>
                <w:szCs w:val="19"/>
              </w:rPr>
              <w:t>PRILOZI</w:t>
            </w:r>
          </w:p>
          <w:p w14:paraId="44CC7CBE" w14:textId="77777777" w:rsidR="007475D9" w:rsidRPr="00A56B67" w:rsidRDefault="007475D9" w:rsidP="007475D9">
            <w:pPr>
              <w:suppressAutoHyphens w:val="0"/>
              <w:jc w:val="both"/>
              <w:rPr>
                <w:rFonts w:ascii="Tahoma" w:hAnsi="Tahoma" w:cs="Tahoma"/>
                <w:b/>
                <w:color w:val="000000" w:themeColor="text1"/>
                <w:sz w:val="19"/>
                <w:szCs w:val="19"/>
              </w:rPr>
            </w:pPr>
          </w:p>
          <w:p w14:paraId="73DA6A19" w14:textId="3DE983BB" w:rsidR="007475D9" w:rsidRPr="00A56B67" w:rsidRDefault="007475D9" w:rsidP="007475D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12.1.</w:t>
            </w:r>
            <w:r w:rsidRPr="00A56B67">
              <w:rPr>
                <w:rFonts w:ascii="Tahoma" w:hAnsi="Tahoma" w:cs="Tahoma"/>
                <w:sz w:val="19"/>
                <w:szCs w:val="19"/>
                <w:lang w:eastAsia="en-US"/>
              </w:rPr>
              <w:t xml:space="preserve">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stupa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snagu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dana</w:t>
            </w:r>
            <w:r w:rsidRPr="00A56B67">
              <w:rPr>
                <w:rFonts w:ascii="Tahoma" w:hAnsi="Tahoma" w:cs="Tahoma"/>
                <w:color w:val="000000" w:themeColor="text1"/>
                <w:sz w:val="19"/>
                <w:szCs w:val="19"/>
              </w:rPr>
              <w:t xml:space="preserve"> </w:t>
            </w:r>
            <w:r w:rsidR="00712DFC">
              <w:rPr>
                <w:rFonts w:ascii="Tahoma" w:hAnsi="Tahoma" w:cs="Tahoma"/>
                <w:color w:val="000000" w:themeColor="text1"/>
                <w:sz w:val="19"/>
                <w:szCs w:val="19"/>
                <w:lang w:val="sr-Latn-RS"/>
              </w:rPr>
              <w:t xml:space="preserve">od datuma potpidsivanja </w:t>
            </w:r>
            <w:proofErr w:type="gramStart"/>
            <w:r w:rsidR="00712DFC">
              <w:rPr>
                <w:rFonts w:ascii="Tahoma" w:hAnsi="Tahoma" w:cs="Tahoma"/>
                <w:color w:val="000000" w:themeColor="text1"/>
                <w:sz w:val="19"/>
                <w:szCs w:val="19"/>
                <w:lang w:val="sr-Latn-RS"/>
              </w:rPr>
              <w:t xml:space="preserve">i </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važi</w:t>
            </w:r>
            <w:proofErr w:type="gramEnd"/>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do</w:t>
            </w:r>
            <w:r w:rsidRPr="00A56B67">
              <w:rPr>
                <w:rFonts w:ascii="Tahoma" w:hAnsi="Tahoma" w:cs="Tahoma"/>
                <w:color w:val="000000" w:themeColor="text1"/>
                <w:sz w:val="19"/>
                <w:szCs w:val="19"/>
              </w:rPr>
              <w:t xml:space="preserve"> 31.</w:t>
            </w:r>
            <w:r w:rsidR="00F4335A" w:rsidRPr="00A56B67">
              <w:rPr>
                <w:rFonts w:ascii="Tahoma" w:hAnsi="Tahoma" w:cs="Tahoma"/>
                <w:color w:val="000000" w:themeColor="text1"/>
                <w:sz w:val="19"/>
                <w:szCs w:val="19"/>
                <w:lang w:val="sr-Latn-RS"/>
              </w:rPr>
              <w:t>12</w:t>
            </w:r>
            <w:r w:rsidRPr="00A56B67">
              <w:rPr>
                <w:rFonts w:ascii="Tahoma" w:hAnsi="Tahoma" w:cs="Tahoma"/>
                <w:color w:val="000000" w:themeColor="text1"/>
                <w:sz w:val="19"/>
                <w:szCs w:val="19"/>
              </w:rPr>
              <w:t>.202</w:t>
            </w:r>
            <w:r w:rsidR="00A56B67">
              <w:rPr>
                <w:rFonts w:ascii="Tahoma" w:hAnsi="Tahoma" w:cs="Tahoma"/>
                <w:color w:val="000000" w:themeColor="text1"/>
                <w:sz w:val="19"/>
                <w:szCs w:val="19"/>
                <w:lang w:val="sr-Latn-RS"/>
              </w:rPr>
              <w:t>6</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godine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ukoliko</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bude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ranije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raskinut</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skladu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uslovima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ovog</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Ugovora</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ili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važećim</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zakonodavstvom</w:t>
            </w:r>
            <w:r w:rsidRPr="00A56B67">
              <w:rPr>
                <w:rFonts w:ascii="Tahoma" w:hAnsi="Tahoma" w:cs="Tahoma"/>
                <w:color w:val="000000" w:themeColor="text1"/>
                <w:sz w:val="19"/>
                <w:szCs w:val="19"/>
              </w:rPr>
              <w:t>.</w:t>
            </w:r>
          </w:p>
          <w:p w14:paraId="6AB1A59F" w14:textId="77777777" w:rsidR="00342803" w:rsidRPr="00A56B67" w:rsidRDefault="00342803" w:rsidP="007475D9">
            <w:pPr>
              <w:suppressAutoHyphens w:val="0"/>
              <w:jc w:val="both"/>
              <w:rPr>
                <w:rFonts w:ascii="Tahoma" w:hAnsi="Tahoma" w:cs="Tahoma"/>
                <w:color w:val="000000" w:themeColor="text1"/>
                <w:sz w:val="19"/>
                <w:szCs w:val="19"/>
              </w:rPr>
            </w:pPr>
          </w:p>
          <w:p w14:paraId="1D254290" w14:textId="1C3441F4" w:rsidR="007475D9" w:rsidRPr="00A56B67" w:rsidRDefault="007475D9" w:rsidP="007475D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 xml:space="preserve">12.2. </w:t>
            </w:r>
            <w:r w:rsidR="00F4335A" w:rsidRPr="00A56B67">
              <w:rPr>
                <w:rFonts w:ascii="Tahoma" w:hAnsi="Tahoma" w:cs="Tahoma"/>
                <w:color w:val="000000" w:themeColor="text1"/>
                <w:sz w:val="19"/>
                <w:szCs w:val="19"/>
              </w:rPr>
              <w:t>Uz</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ovaj</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Ugovor</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prilažu</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čine</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njegov</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sastavni</w:t>
            </w:r>
            <w:r w:rsidRPr="00A56B67">
              <w:rPr>
                <w:rFonts w:ascii="Tahoma" w:hAnsi="Tahoma" w:cs="Tahoma"/>
                <w:color w:val="000000" w:themeColor="text1"/>
                <w:sz w:val="19"/>
                <w:szCs w:val="19"/>
              </w:rPr>
              <w:t xml:space="preserve"> </w:t>
            </w:r>
            <w:r w:rsidR="00F4335A" w:rsidRPr="00A56B67">
              <w:rPr>
                <w:rFonts w:ascii="Tahoma" w:hAnsi="Tahoma" w:cs="Tahoma"/>
                <w:color w:val="000000" w:themeColor="text1"/>
                <w:sz w:val="19"/>
                <w:szCs w:val="19"/>
              </w:rPr>
              <w:t>dio</w:t>
            </w:r>
            <w:r w:rsidRPr="00A56B67">
              <w:rPr>
                <w:rFonts w:ascii="Tahoma" w:hAnsi="Tahoma" w:cs="Tahoma"/>
                <w:color w:val="000000" w:themeColor="text1"/>
                <w:sz w:val="19"/>
                <w:szCs w:val="19"/>
              </w:rPr>
              <w:t>:</w:t>
            </w:r>
          </w:p>
          <w:p w14:paraId="39773CFE" w14:textId="0C29F7AA" w:rsidR="007475D9" w:rsidRPr="00A56B67" w:rsidRDefault="00F4335A" w:rsidP="007475D9">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Prilog</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br</w:t>
            </w:r>
            <w:r w:rsidR="007475D9" w:rsidRPr="00A56B67">
              <w:rPr>
                <w:rFonts w:ascii="Tahoma" w:hAnsi="Tahoma" w:cs="Tahoma"/>
                <w:color w:val="000000" w:themeColor="text1"/>
                <w:sz w:val="19"/>
                <w:szCs w:val="19"/>
              </w:rPr>
              <w:t>. 1</w:t>
            </w:r>
            <w:r w:rsidR="0041430E" w:rsidRPr="00A56B67">
              <w:rPr>
                <w:rFonts w:ascii="Tahoma" w:hAnsi="Tahoma" w:cs="Tahoma"/>
                <w:color w:val="000000" w:themeColor="text1"/>
                <w:sz w:val="19"/>
                <w:szCs w:val="19"/>
                <w:lang w:val="sr-Cyrl-RS"/>
              </w:rPr>
              <w:t>.</w:t>
            </w:r>
            <w:r w:rsidR="007475D9" w:rsidRPr="00A56B67">
              <w:rPr>
                <w:rFonts w:ascii="Tahoma" w:hAnsi="Tahoma" w:cs="Tahoma"/>
                <w:color w:val="000000" w:themeColor="text1"/>
                <w:sz w:val="19"/>
                <w:szCs w:val="19"/>
              </w:rPr>
              <w:t xml:space="preserve"> </w:t>
            </w:r>
            <w:r w:rsidRPr="00A56B67">
              <w:rPr>
                <w:rFonts w:ascii="Tahoma" w:hAnsi="Tahoma" w:cs="Tahoma"/>
                <w:noProof/>
                <w:sz w:val="19"/>
                <w:szCs w:val="19"/>
                <w:lang w:val="sr-Cyrl-BA"/>
              </w:rPr>
              <w:t>Specifikacija</w:t>
            </w:r>
            <w:r w:rsidR="0041430E" w:rsidRPr="00A56B67">
              <w:rPr>
                <w:rFonts w:ascii="Tahoma" w:hAnsi="Tahoma" w:cs="Tahoma"/>
                <w:noProof/>
                <w:sz w:val="19"/>
                <w:szCs w:val="19"/>
                <w:lang w:val="sr-Cyrl-BA"/>
              </w:rPr>
              <w:t xml:space="preserve"> </w:t>
            </w:r>
            <w:r w:rsidRPr="00A56B67">
              <w:rPr>
                <w:rFonts w:ascii="Tahoma" w:hAnsi="Tahoma" w:cs="Tahoma"/>
                <w:noProof/>
                <w:sz w:val="19"/>
                <w:szCs w:val="19"/>
                <w:lang w:val="sr-Cyrl-BA"/>
              </w:rPr>
              <w:t>usluga</w:t>
            </w:r>
            <w:r w:rsidR="0041430E" w:rsidRPr="00A56B67">
              <w:rPr>
                <w:rFonts w:ascii="Tahoma" w:hAnsi="Tahoma" w:cs="Tahoma"/>
                <w:noProof/>
                <w:sz w:val="19"/>
                <w:szCs w:val="19"/>
                <w:lang w:val="sr-Cyrl-BA"/>
              </w:rPr>
              <w:t xml:space="preserve"> </w:t>
            </w:r>
            <w:r w:rsidRPr="00A56B67">
              <w:rPr>
                <w:rFonts w:ascii="Tahoma" w:hAnsi="Tahoma" w:cs="Tahoma"/>
                <w:noProof/>
                <w:sz w:val="19"/>
                <w:szCs w:val="19"/>
                <w:lang w:val="sr-Cyrl-BA"/>
              </w:rPr>
              <w:t>i</w:t>
            </w:r>
            <w:r w:rsidR="0041430E" w:rsidRPr="00A56B67">
              <w:rPr>
                <w:rFonts w:ascii="Tahoma" w:hAnsi="Tahoma" w:cs="Tahoma"/>
                <w:noProof/>
                <w:sz w:val="19"/>
                <w:szCs w:val="19"/>
                <w:lang w:val="sr-Cyrl-BA"/>
              </w:rPr>
              <w:t xml:space="preserve"> </w:t>
            </w:r>
            <w:r w:rsidRPr="00A56B67">
              <w:rPr>
                <w:rFonts w:ascii="Tahoma" w:hAnsi="Tahoma" w:cs="Tahoma"/>
                <w:noProof/>
                <w:sz w:val="19"/>
                <w:szCs w:val="19"/>
                <w:lang w:val="sr-Cyrl-BA"/>
              </w:rPr>
              <w:t>rez</w:t>
            </w:r>
            <w:r w:rsidR="0041430E" w:rsidRPr="00A56B67">
              <w:rPr>
                <w:rFonts w:ascii="Tahoma" w:hAnsi="Tahoma" w:cs="Tahoma"/>
                <w:noProof/>
                <w:sz w:val="19"/>
                <w:szCs w:val="19"/>
                <w:lang w:val="sr-Cyrl-BA"/>
              </w:rPr>
              <w:t xml:space="preserve">. </w:t>
            </w:r>
            <w:r w:rsidRPr="00A56B67">
              <w:rPr>
                <w:rFonts w:ascii="Tahoma" w:hAnsi="Tahoma" w:cs="Tahoma"/>
                <w:noProof/>
                <w:sz w:val="19"/>
                <w:szCs w:val="19"/>
                <w:lang w:val="sr-Cyrl-BA"/>
              </w:rPr>
              <w:t>dijelova</w:t>
            </w:r>
          </w:p>
          <w:p w14:paraId="2E6BBC55" w14:textId="74E18C9A" w:rsidR="007475D9" w:rsidRPr="00A56B67" w:rsidRDefault="00F4335A" w:rsidP="007475D9">
            <w:pPr>
              <w:suppressAutoHyphens w:val="0"/>
              <w:jc w:val="both"/>
              <w:rPr>
                <w:rFonts w:ascii="Tahoma" w:hAnsi="Tahoma" w:cs="Tahoma"/>
                <w:color w:val="000000" w:themeColor="text1"/>
                <w:sz w:val="19"/>
                <w:szCs w:val="19"/>
                <w:lang w:val="sr-Cyrl-RS"/>
              </w:rPr>
            </w:pPr>
            <w:r w:rsidRPr="00A56B67">
              <w:rPr>
                <w:rFonts w:ascii="Tahoma" w:hAnsi="Tahoma" w:cs="Tahoma"/>
                <w:color w:val="000000" w:themeColor="text1"/>
                <w:sz w:val="19"/>
                <w:szCs w:val="19"/>
              </w:rPr>
              <w:t>Prilog</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br</w:t>
            </w:r>
            <w:r w:rsidR="007475D9" w:rsidRPr="00A56B67">
              <w:rPr>
                <w:rFonts w:ascii="Tahoma" w:hAnsi="Tahoma" w:cs="Tahoma"/>
                <w:color w:val="000000" w:themeColor="text1"/>
                <w:sz w:val="19"/>
                <w:szCs w:val="19"/>
              </w:rPr>
              <w:t xml:space="preserve">. 2. </w:t>
            </w:r>
            <w:r w:rsidRPr="00A56B67">
              <w:rPr>
                <w:rFonts w:ascii="Tahoma" w:hAnsi="Tahoma" w:cs="Tahoma"/>
                <w:color w:val="000000" w:themeColor="text1"/>
                <w:sz w:val="19"/>
                <w:szCs w:val="19"/>
                <w:lang w:val="sr-Cyrl-RS"/>
              </w:rPr>
              <w:t>Spisak</w:t>
            </w:r>
            <w:r w:rsidR="00F87363" w:rsidRPr="00A56B67">
              <w:rPr>
                <w:rFonts w:ascii="Tahoma" w:hAnsi="Tahoma" w:cs="Tahoma"/>
                <w:color w:val="000000" w:themeColor="text1"/>
                <w:sz w:val="19"/>
                <w:szCs w:val="19"/>
                <w:lang w:val="sr-Cyrl-RS"/>
              </w:rPr>
              <w:t xml:space="preserve"> </w:t>
            </w:r>
            <w:r w:rsidRPr="00A56B67">
              <w:rPr>
                <w:rFonts w:ascii="Tahoma" w:hAnsi="Tahoma" w:cs="Tahoma"/>
                <w:color w:val="000000" w:themeColor="text1"/>
                <w:sz w:val="19"/>
                <w:szCs w:val="19"/>
                <w:lang w:val="sr-Cyrl-RS"/>
              </w:rPr>
              <w:t>dizalica</w:t>
            </w:r>
          </w:p>
          <w:p w14:paraId="4692DBA7" w14:textId="18553587" w:rsidR="00DC0ACD" w:rsidRPr="00A56B67" w:rsidRDefault="00F4335A" w:rsidP="001B0D7E">
            <w:pPr>
              <w:suppressAutoHyphens w:val="0"/>
              <w:jc w:val="both"/>
              <w:rPr>
                <w:rFonts w:ascii="Tahoma" w:hAnsi="Tahoma" w:cs="Tahoma"/>
                <w:color w:val="000000" w:themeColor="text1"/>
                <w:sz w:val="19"/>
                <w:szCs w:val="19"/>
              </w:rPr>
            </w:pPr>
            <w:r w:rsidRPr="00A56B67">
              <w:rPr>
                <w:rFonts w:ascii="Tahoma" w:hAnsi="Tahoma" w:cs="Tahoma"/>
                <w:color w:val="000000" w:themeColor="text1"/>
                <w:sz w:val="19"/>
                <w:szCs w:val="19"/>
              </w:rPr>
              <w:t>Prilog</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br</w:t>
            </w:r>
            <w:r w:rsidR="007475D9" w:rsidRPr="00A56B67">
              <w:rPr>
                <w:rFonts w:ascii="Tahoma" w:hAnsi="Tahoma" w:cs="Tahoma"/>
                <w:color w:val="000000" w:themeColor="text1"/>
                <w:sz w:val="19"/>
                <w:szCs w:val="19"/>
              </w:rPr>
              <w:t xml:space="preserve">. </w:t>
            </w:r>
            <w:r w:rsidR="007475D9" w:rsidRPr="00A56B67">
              <w:rPr>
                <w:rFonts w:ascii="Tahoma" w:hAnsi="Tahoma" w:cs="Tahoma"/>
                <w:color w:val="000000" w:themeColor="text1"/>
                <w:sz w:val="19"/>
                <w:szCs w:val="19"/>
                <w:lang w:val="sr-Latn-RS"/>
              </w:rPr>
              <w:t>3</w:t>
            </w:r>
            <w:r w:rsidR="00126B17" w:rsidRPr="00A56B67">
              <w:rPr>
                <w:rFonts w:ascii="Tahoma" w:hAnsi="Tahoma" w:cs="Tahoma"/>
                <w:color w:val="000000" w:themeColor="text1"/>
                <w:sz w:val="19"/>
                <w:szCs w:val="19"/>
                <w:lang w:val="sr-Cyrl-RS"/>
              </w:rPr>
              <w:t>.</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Akt</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o</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primopredaji</w:t>
            </w:r>
            <w:r w:rsidR="007475D9" w:rsidRPr="00A56B67">
              <w:rPr>
                <w:rFonts w:ascii="Tahoma" w:hAnsi="Tahoma" w:cs="Tahoma"/>
                <w:color w:val="000000" w:themeColor="text1"/>
                <w:sz w:val="19"/>
                <w:szCs w:val="19"/>
              </w:rPr>
              <w:t xml:space="preserve"> </w:t>
            </w:r>
            <w:r w:rsidRPr="00A56B67">
              <w:rPr>
                <w:rFonts w:ascii="Tahoma" w:hAnsi="Tahoma" w:cs="Tahoma"/>
                <w:color w:val="000000" w:themeColor="text1"/>
                <w:sz w:val="19"/>
                <w:szCs w:val="19"/>
              </w:rPr>
              <w:t>izvršen</w:t>
            </w:r>
            <w:r w:rsidRPr="00A56B67">
              <w:rPr>
                <w:rFonts w:ascii="Tahoma" w:hAnsi="Tahoma" w:cs="Tahoma"/>
                <w:color w:val="000000" w:themeColor="text1"/>
                <w:sz w:val="19"/>
                <w:szCs w:val="19"/>
                <w:lang w:val="sr-Cyrl-RS"/>
              </w:rPr>
              <w:t>e</w:t>
            </w:r>
            <w:r w:rsidR="007475D9" w:rsidRPr="00A56B67">
              <w:rPr>
                <w:rFonts w:ascii="Tahoma" w:hAnsi="Tahoma" w:cs="Tahoma"/>
                <w:color w:val="000000" w:themeColor="text1"/>
                <w:sz w:val="19"/>
                <w:szCs w:val="19"/>
              </w:rPr>
              <w:t xml:space="preserve"> </w:t>
            </w:r>
            <w:r w:rsidRPr="00A56B67">
              <w:rPr>
                <w:rFonts w:ascii="Tahoma" w:hAnsi="Tahoma" w:cs="Tahoma"/>
                <w:sz w:val="19"/>
                <w:szCs w:val="19"/>
                <w:lang w:val="sr-Cyrl-RS"/>
              </w:rPr>
              <w:t>usluge</w:t>
            </w:r>
            <w:r w:rsidR="007475D9" w:rsidRPr="00A56B67">
              <w:rPr>
                <w:rFonts w:ascii="Tahoma" w:hAnsi="Tahoma" w:cs="Tahoma"/>
                <w:color w:val="000000" w:themeColor="text1"/>
                <w:sz w:val="19"/>
                <w:szCs w:val="19"/>
              </w:rPr>
              <w:t xml:space="preserve"> </w:t>
            </w:r>
          </w:p>
          <w:p w14:paraId="45D62536" w14:textId="0471E94E" w:rsidR="00232D60" w:rsidRPr="00A56B67" w:rsidRDefault="00F4335A" w:rsidP="00232D60">
            <w:pPr>
              <w:suppressAutoHyphens w:val="0"/>
              <w:jc w:val="both"/>
              <w:rPr>
                <w:rFonts w:ascii="Tahoma" w:hAnsi="Tahoma" w:cs="Tahoma"/>
                <w:sz w:val="19"/>
                <w:szCs w:val="19"/>
                <w:lang w:val="sr-Cyrl-RS"/>
              </w:rPr>
            </w:pPr>
            <w:r w:rsidRPr="00A56B67">
              <w:rPr>
                <w:rFonts w:ascii="Tahoma" w:hAnsi="Tahoma" w:cs="Tahoma"/>
                <w:sz w:val="19"/>
                <w:szCs w:val="19"/>
                <w:lang w:val="sr-Latn-CS"/>
              </w:rPr>
              <w:t>Prilog</w:t>
            </w:r>
            <w:r w:rsidR="00232D60" w:rsidRPr="00A56B67">
              <w:rPr>
                <w:rFonts w:ascii="Tahoma" w:hAnsi="Tahoma" w:cs="Tahoma"/>
                <w:sz w:val="19"/>
                <w:szCs w:val="19"/>
                <w:lang w:val="sr-Latn-CS"/>
              </w:rPr>
              <w:t xml:space="preserve"> </w:t>
            </w:r>
            <w:r w:rsidRPr="00A56B67">
              <w:rPr>
                <w:rFonts w:ascii="Tahoma" w:hAnsi="Tahoma" w:cs="Tahoma"/>
                <w:sz w:val="19"/>
                <w:szCs w:val="19"/>
                <w:lang w:val="sr-Latn-CS"/>
              </w:rPr>
              <w:t>br</w:t>
            </w:r>
            <w:r w:rsidR="00232D60" w:rsidRPr="00A56B67">
              <w:rPr>
                <w:rFonts w:ascii="Tahoma" w:hAnsi="Tahoma" w:cs="Tahoma"/>
                <w:sz w:val="19"/>
                <w:szCs w:val="19"/>
                <w:lang w:val="sr-Latn-CS"/>
              </w:rPr>
              <w:t xml:space="preserve">. </w:t>
            </w:r>
            <w:r w:rsidR="00232D60" w:rsidRPr="00A56B67">
              <w:rPr>
                <w:rFonts w:ascii="Tahoma" w:hAnsi="Tahoma" w:cs="Tahoma"/>
                <w:sz w:val="19"/>
                <w:szCs w:val="19"/>
                <w:lang w:val="sr-Cyrl-RS"/>
              </w:rPr>
              <w:t>4</w:t>
            </w:r>
            <w:r w:rsidR="00126B17" w:rsidRPr="00A56B67">
              <w:rPr>
                <w:rFonts w:ascii="Tahoma" w:hAnsi="Tahoma" w:cs="Tahoma"/>
                <w:sz w:val="19"/>
                <w:szCs w:val="19"/>
                <w:lang w:val="sr-Cyrl-RS"/>
              </w:rPr>
              <w:t>.</w:t>
            </w:r>
            <w:r w:rsidR="009D30B7" w:rsidRPr="00A56B67">
              <w:rPr>
                <w:rFonts w:ascii="Tahoma" w:hAnsi="Tahoma" w:cs="Tahoma"/>
                <w:color w:val="000000" w:themeColor="text1"/>
                <w:sz w:val="19"/>
                <w:szCs w:val="19"/>
                <w:lang w:val="sr-Latn-RS"/>
              </w:rPr>
              <w:t xml:space="preserve"> </w:t>
            </w:r>
            <w:r w:rsidRPr="00A56B67">
              <w:rPr>
                <w:rFonts w:ascii="Tahoma" w:hAnsi="Tahoma" w:cs="Tahoma"/>
                <w:color w:val="000000" w:themeColor="text1"/>
                <w:sz w:val="19"/>
                <w:szCs w:val="19"/>
                <w:lang w:val="sr-Latn-RS"/>
              </w:rPr>
              <w:t>Skala</w:t>
            </w:r>
            <w:r w:rsidR="009D30B7" w:rsidRPr="00A56B67">
              <w:rPr>
                <w:rFonts w:ascii="Tahoma" w:hAnsi="Tahoma" w:cs="Tahoma"/>
                <w:color w:val="000000" w:themeColor="text1"/>
                <w:sz w:val="19"/>
                <w:szCs w:val="19"/>
                <w:lang w:val="sr-Latn-RS"/>
              </w:rPr>
              <w:t xml:space="preserve"> </w:t>
            </w:r>
            <w:r w:rsidRPr="00A56B67">
              <w:rPr>
                <w:rFonts w:ascii="Tahoma" w:hAnsi="Tahoma" w:cs="Tahoma"/>
                <w:color w:val="000000" w:themeColor="text1"/>
                <w:sz w:val="19"/>
                <w:szCs w:val="19"/>
                <w:lang w:val="sr-Latn-RS"/>
              </w:rPr>
              <w:t>novčanih</w:t>
            </w:r>
            <w:r w:rsidR="009D30B7" w:rsidRPr="00A56B67">
              <w:rPr>
                <w:rFonts w:ascii="Tahoma" w:hAnsi="Tahoma" w:cs="Tahoma"/>
                <w:color w:val="000000" w:themeColor="text1"/>
                <w:sz w:val="19"/>
                <w:szCs w:val="19"/>
                <w:lang w:val="sr-Latn-RS"/>
              </w:rPr>
              <w:t xml:space="preserve"> </w:t>
            </w:r>
            <w:r w:rsidRPr="00A56B67">
              <w:rPr>
                <w:rFonts w:ascii="Tahoma" w:hAnsi="Tahoma" w:cs="Tahoma"/>
                <w:color w:val="000000" w:themeColor="text1"/>
                <w:sz w:val="19"/>
                <w:szCs w:val="19"/>
                <w:lang w:val="sr-Latn-RS"/>
              </w:rPr>
              <w:t>kazni</w:t>
            </w:r>
          </w:p>
        </w:tc>
        <w:tc>
          <w:tcPr>
            <w:tcW w:w="5704" w:type="dxa"/>
            <w:gridSpan w:val="2"/>
          </w:tcPr>
          <w:p w14:paraId="71EAAD7B" w14:textId="57012D35" w:rsidR="00C518F2" w:rsidRPr="00A56B67" w:rsidRDefault="00C518F2" w:rsidP="00232D60">
            <w:pPr>
              <w:rPr>
                <w:rFonts w:ascii="Tahoma" w:hAnsi="Tahoma" w:cs="Tahoma"/>
                <w:sz w:val="19"/>
                <w:szCs w:val="19"/>
              </w:rPr>
            </w:pPr>
          </w:p>
        </w:tc>
      </w:tr>
      <w:tr w:rsidR="00A97D30" w:rsidRPr="00A56B67" w14:paraId="0133D58C" w14:textId="77777777" w:rsidTr="00A56B67">
        <w:tc>
          <w:tcPr>
            <w:tcW w:w="11007" w:type="dxa"/>
            <w:gridSpan w:val="2"/>
          </w:tcPr>
          <w:p w14:paraId="75F2B77D" w14:textId="2B7735F9" w:rsidR="00A97D30" w:rsidRPr="00A56B67" w:rsidRDefault="00F4335A" w:rsidP="009C578A">
            <w:pPr>
              <w:widowControl w:val="0"/>
              <w:snapToGrid w:val="0"/>
              <w:jc w:val="both"/>
              <w:rPr>
                <w:rFonts w:ascii="Tahoma" w:hAnsi="Tahoma" w:cs="Tahoma"/>
                <w:b/>
                <w:sz w:val="19"/>
                <w:szCs w:val="19"/>
                <w:lang w:val="sr-Cyrl-BA"/>
              </w:rPr>
            </w:pPr>
            <w:r w:rsidRPr="00A56B67">
              <w:rPr>
                <w:rFonts w:ascii="Tahoma" w:hAnsi="Tahoma" w:cs="Tahoma"/>
                <w:sz w:val="19"/>
                <w:szCs w:val="19"/>
                <w:lang w:val="sr-Latn-CS"/>
              </w:rPr>
              <w:t>Prilog</w:t>
            </w:r>
            <w:r w:rsidR="009C578A" w:rsidRPr="00A56B67">
              <w:rPr>
                <w:rFonts w:ascii="Tahoma" w:hAnsi="Tahoma" w:cs="Tahoma"/>
                <w:sz w:val="19"/>
                <w:szCs w:val="19"/>
                <w:lang w:val="sr-Latn-CS"/>
              </w:rPr>
              <w:t xml:space="preserve"> </w:t>
            </w:r>
            <w:r w:rsidRPr="00A56B67">
              <w:rPr>
                <w:rFonts w:ascii="Tahoma" w:hAnsi="Tahoma" w:cs="Tahoma"/>
                <w:sz w:val="19"/>
                <w:szCs w:val="19"/>
                <w:lang w:val="sr-Latn-CS"/>
              </w:rPr>
              <w:t>br</w:t>
            </w:r>
            <w:r w:rsidR="009C578A" w:rsidRPr="00A56B67">
              <w:rPr>
                <w:rFonts w:ascii="Tahoma" w:hAnsi="Tahoma" w:cs="Tahoma"/>
                <w:sz w:val="19"/>
                <w:szCs w:val="19"/>
                <w:lang w:val="sr-Latn-CS"/>
              </w:rPr>
              <w:t xml:space="preserve">. </w:t>
            </w:r>
            <w:r w:rsidR="009C578A" w:rsidRPr="00A56B67">
              <w:rPr>
                <w:rFonts w:ascii="Tahoma" w:hAnsi="Tahoma" w:cs="Tahoma"/>
                <w:sz w:val="19"/>
                <w:szCs w:val="19"/>
                <w:lang w:val="sr-Cyrl-RS"/>
              </w:rPr>
              <w:t xml:space="preserve">5.  </w:t>
            </w:r>
            <w:r w:rsidRPr="00A56B67">
              <w:rPr>
                <w:rFonts w:ascii="Tahoma" w:hAnsi="Tahoma" w:cs="Tahoma"/>
                <w:sz w:val="19"/>
                <w:szCs w:val="19"/>
                <w:lang w:val="sr-Cyrl-RS"/>
              </w:rPr>
              <w:t>Termin</w:t>
            </w:r>
            <w:r w:rsidR="009C578A" w:rsidRPr="00A56B67">
              <w:rPr>
                <w:rFonts w:ascii="Tahoma" w:hAnsi="Tahoma" w:cs="Tahoma"/>
                <w:sz w:val="19"/>
                <w:szCs w:val="19"/>
                <w:lang w:val="sr-Cyrl-RS"/>
              </w:rPr>
              <w:t xml:space="preserve"> </w:t>
            </w:r>
            <w:r w:rsidRPr="00A56B67">
              <w:rPr>
                <w:rFonts w:ascii="Tahoma" w:hAnsi="Tahoma" w:cs="Tahoma"/>
                <w:sz w:val="19"/>
                <w:szCs w:val="19"/>
                <w:lang w:val="sr-Cyrl-RS"/>
              </w:rPr>
              <w:t>plan</w:t>
            </w:r>
          </w:p>
        </w:tc>
        <w:tc>
          <w:tcPr>
            <w:tcW w:w="5704" w:type="dxa"/>
            <w:gridSpan w:val="2"/>
          </w:tcPr>
          <w:p w14:paraId="7B763749" w14:textId="584DF6E2" w:rsidR="00A97D30" w:rsidRPr="00A56B67" w:rsidRDefault="00A97D30" w:rsidP="003E0F5E">
            <w:pPr>
              <w:widowControl w:val="0"/>
              <w:snapToGrid w:val="0"/>
              <w:jc w:val="both"/>
              <w:rPr>
                <w:rFonts w:ascii="Tahoma" w:hAnsi="Tahoma" w:cs="Tahoma"/>
                <w:b/>
                <w:sz w:val="19"/>
                <w:szCs w:val="19"/>
              </w:rPr>
            </w:pPr>
          </w:p>
        </w:tc>
      </w:tr>
      <w:tr w:rsidR="00DD04B3" w:rsidRPr="00A56B67" w14:paraId="1A181130" w14:textId="77777777" w:rsidTr="00A56B67">
        <w:tc>
          <w:tcPr>
            <w:tcW w:w="11007" w:type="dxa"/>
            <w:gridSpan w:val="2"/>
          </w:tcPr>
          <w:p w14:paraId="74FE1943" w14:textId="70FC81B0" w:rsidR="00DD04B3" w:rsidRPr="00A56B67" w:rsidRDefault="00DD04B3" w:rsidP="0047544B">
            <w:pPr>
              <w:rPr>
                <w:rFonts w:ascii="Tahoma" w:hAnsi="Tahoma" w:cs="Tahoma"/>
                <w:sz w:val="19"/>
                <w:szCs w:val="19"/>
                <w:lang w:val="sr-Cyrl-RS"/>
              </w:rPr>
            </w:pPr>
          </w:p>
        </w:tc>
        <w:tc>
          <w:tcPr>
            <w:tcW w:w="5704" w:type="dxa"/>
            <w:gridSpan w:val="2"/>
          </w:tcPr>
          <w:p w14:paraId="6B4ADBB5" w14:textId="2E8BE19C" w:rsidR="00DD04B3" w:rsidRPr="00A56B67" w:rsidRDefault="00DD04B3" w:rsidP="00C03655">
            <w:pPr>
              <w:rPr>
                <w:rFonts w:ascii="Tahoma" w:hAnsi="Tahoma" w:cs="Tahoma"/>
                <w:sz w:val="19"/>
                <w:szCs w:val="19"/>
                <w:lang w:val="sr-Cyrl-RS"/>
              </w:rPr>
            </w:pPr>
          </w:p>
        </w:tc>
      </w:tr>
      <w:tr w:rsidR="00DD04B3" w:rsidRPr="00A56B67" w14:paraId="52513236" w14:textId="77777777" w:rsidTr="00A56B67">
        <w:tc>
          <w:tcPr>
            <w:tcW w:w="11007" w:type="dxa"/>
            <w:gridSpan w:val="2"/>
          </w:tcPr>
          <w:p w14:paraId="2858143D" w14:textId="77777777" w:rsidR="00DD04B3" w:rsidRPr="00A56B67" w:rsidRDefault="00DD04B3" w:rsidP="00DD04B3">
            <w:pPr>
              <w:widowControl w:val="0"/>
              <w:snapToGrid w:val="0"/>
              <w:jc w:val="both"/>
              <w:rPr>
                <w:rFonts w:ascii="Tahoma" w:hAnsi="Tahoma" w:cs="Tahoma"/>
                <w:sz w:val="19"/>
                <w:szCs w:val="19"/>
                <w:lang w:val="sr-Cyrl-CS"/>
              </w:rPr>
            </w:pPr>
          </w:p>
        </w:tc>
        <w:tc>
          <w:tcPr>
            <w:tcW w:w="5704" w:type="dxa"/>
            <w:gridSpan w:val="2"/>
          </w:tcPr>
          <w:p w14:paraId="560D2BAB" w14:textId="77777777" w:rsidR="00DD04B3" w:rsidRPr="00A56B67" w:rsidRDefault="00DD04B3" w:rsidP="00DD04B3">
            <w:pPr>
              <w:snapToGrid w:val="0"/>
              <w:jc w:val="both"/>
              <w:rPr>
                <w:rFonts w:ascii="Tahoma" w:hAnsi="Tahoma" w:cs="Tahoma"/>
                <w:sz w:val="19"/>
                <w:szCs w:val="19"/>
              </w:rPr>
            </w:pPr>
          </w:p>
        </w:tc>
      </w:tr>
      <w:tr w:rsidR="00DD04B3" w:rsidRPr="00A56B67" w14:paraId="3F7A7CBD" w14:textId="77777777" w:rsidTr="00A56B67">
        <w:tc>
          <w:tcPr>
            <w:tcW w:w="11007" w:type="dxa"/>
            <w:gridSpan w:val="2"/>
          </w:tcPr>
          <w:p w14:paraId="5BAB9D60" w14:textId="77777777" w:rsidR="00126B17" w:rsidRPr="00A56B67" w:rsidRDefault="00126B17" w:rsidP="007475D9">
            <w:pPr>
              <w:widowControl w:val="0"/>
              <w:snapToGrid w:val="0"/>
              <w:jc w:val="both"/>
              <w:rPr>
                <w:rFonts w:ascii="Tahoma" w:hAnsi="Tahoma" w:cs="Tahoma"/>
                <w:b/>
                <w:sz w:val="19"/>
                <w:szCs w:val="19"/>
              </w:rPr>
            </w:pPr>
          </w:p>
          <w:p w14:paraId="10001B76" w14:textId="19981331" w:rsidR="00DD04B3" w:rsidRPr="00A56B67" w:rsidRDefault="00DD04B3" w:rsidP="007475D9">
            <w:pPr>
              <w:widowControl w:val="0"/>
              <w:snapToGrid w:val="0"/>
              <w:jc w:val="both"/>
              <w:rPr>
                <w:rFonts w:ascii="Tahoma" w:hAnsi="Tahoma" w:cs="Tahoma"/>
                <w:b/>
                <w:sz w:val="19"/>
                <w:szCs w:val="19"/>
                <w:lang w:val="sr-Cyrl-CS"/>
              </w:rPr>
            </w:pPr>
            <w:r w:rsidRPr="00A56B67">
              <w:rPr>
                <w:rFonts w:ascii="Tahoma" w:hAnsi="Tahoma" w:cs="Tahoma"/>
                <w:b/>
                <w:sz w:val="19"/>
                <w:szCs w:val="19"/>
              </w:rPr>
              <w:t>1</w:t>
            </w:r>
            <w:r w:rsidR="007475D9" w:rsidRPr="00A56B67">
              <w:rPr>
                <w:rFonts w:ascii="Tahoma" w:hAnsi="Tahoma" w:cs="Tahoma"/>
                <w:b/>
                <w:sz w:val="19"/>
                <w:szCs w:val="19"/>
              </w:rPr>
              <w:t>3</w:t>
            </w:r>
            <w:r w:rsidRPr="00A56B67">
              <w:rPr>
                <w:rFonts w:ascii="Tahoma" w:hAnsi="Tahoma" w:cs="Tahoma"/>
                <w:b/>
                <w:sz w:val="19"/>
                <w:szCs w:val="19"/>
              </w:rPr>
              <w:t xml:space="preserve">. </w:t>
            </w:r>
            <w:r w:rsidR="00F4335A" w:rsidRPr="00A56B67">
              <w:rPr>
                <w:rFonts w:ascii="Tahoma" w:hAnsi="Tahoma" w:cs="Tahoma"/>
                <w:b/>
                <w:sz w:val="19"/>
                <w:szCs w:val="19"/>
                <w:lang w:val="sr-Cyrl-CS"/>
              </w:rPr>
              <w:t>REKVIZITE</w:t>
            </w:r>
          </w:p>
        </w:tc>
        <w:tc>
          <w:tcPr>
            <w:tcW w:w="5704" w:type="dxa"/>
            <w:gridSpan w:val="2"/>
          </w:tcPr>
          <w:p w14:paraId="6F2A292C" w14:textId="63303E51" w:rsidR="00DD04B3" w:rsidRPr="00A56B67" w:rsidRDefault="00DD04B3" w:rsidP="007475D9">
            <w:pPr>
              <w:widowControl w:val="0"/>
              <w:snapToGrid w:val="0"/>
              <w:jc w:val="both"/>
              <w:rPr>
                <w:rFonts w:ascii="Tahoma" w:hAnsi="Tahoma" w:cs="Tahoma"/>
                <w:b/>
                <w:sz w:val="19"/>
                <w:szCs w:val="19"/>
              </w:rPr>
            </w:pPr>
          </w:p>
        </w:tc>
      </w:tr>
      <w:tr w:rsidR="00DD04B3" w:rsidRPr="00A56B67" w14:paraId="4619809E" w14:textId="77777777" w:rsidTr="00A56B67">
        <w:tblPrEx>
          <w:tblCellMar>
            <w:left w:w="142" w:type="dxa"/>
            <w:right w:w="142" w:type="dxa"/>
          </w:tblCellMar>
        </w:tblPrEx>
        <w:trPr>
          <w:gridBefore w:val="1"/>
          <w:gridAfter w:val="1"/>
          <w:wBefore w:w="60" w:type="dxa"/>
          <w:wAfter w:w="308" w:type="dxa"/>
        </w:trPr>
        <w:tc>
          <w:tcPr>
            <w:tcW w:w="10947" w:type="dxa"/>
          </w:tcPr>
          <w:p w14:paraId="59102CF6" w14:textId="1BA692FF" w:rsidR="00DD04B3" w:rsidRPr="00A56B67" w:rsidRDefault="00F4335A" w:rsidP="00F4335A">
            <w:pPr>
              <w:widowControl w:val="0"/>
              <w:tabs>
                <w:tab w:val="left" w:pos="7824"/>
              </w:tabs>
              <w:snapToGrid w:val="0"/>
              <w:jc w:val="both"/>
              <w:rPr>
                <w:rFonts w:ascii="Tahoma" w:hAnsi="Tahoma" w:cs="Tahoma"/>
                <w:sz w:val="19"/>
                <w:szCs w:val="19"/>
                <w:lang w:val="sr-Cyrl-CS"/>
              </w:rPr>
            </w:pPr>
            <w:r w:rsidRPr="00A56B67">
              <w:rPr>
                <w:rFonts w:ascii="Tahoma" w:hAnsi="Tahoma" w:cs="Tahoma"/>
                <w:sz w:val="19"/>
                <w:szCs w:val="19"/>
                <w:lang w:val="sr-Cyrl-CS"/>
              </w:rPr>
              <w:tab/>
              <w:t>IZVRŠILAC:</w:t>
            </w:r>
          </w:p>
          <w:p w14:paraId="5C99AC16" w14:textId="79A97758" w:rsidR="00DD04B3" w:rsidRPr="00A56B67" w:rsidRDefault="00F4335A" w:rsidP="00DD04B3">
            <w:pPr>
              <w:widowControl w:val="0"/>
              <w:snapToGrid w:val="0"/>
              <w:jc w:val="both"/>
              <w:rPr>
                <w:rFonts w:ascii="Tahoma" w:hAnsi="Tahoma" w:cs="Tahoma"/>
                <w:sz w:val="19"/>
                <w:szCs w:val="19"/>
              </w:rPr>
            </w:pPr>
            <w:r w:rsidRPr="00A56B67">
              <w:rPr>
                <w:rFonts w:ascii="Tahoma" w:hAnsi="Tahoma" w:cs="Tahoma"/>
                <w:sz w:val="19"/>
                <w:szCs w:val="19"/>
                <w:lang w:val="sr-Cyrl-CS"/>
              </w:rPr>
              <w:t>NARUČILAC</w:t>
            </w:r>
            <w:r w:rsidR="00DD04B3" w:rsidRPr="00A56B67">
              <w:rPr>
                <w:rFonts w:ascii="Tahoma" w:hAnsi="Tahoma" w:cs="Tahoma"/>
                <w:sz w:val="19"/>
                <w:szCs w:val="19"/>
              </w:rPr>
              <w:t>:</w:t>
            </w:r>
          </w:p>
          <w:p w14:paraId="0E6BB637" w14:textId="4A4C78C2" w:rsidR="00DD04B3" w:rsidRPr="00A56B67" w:rsidRDefault="00DD04B3" w:rsidP="00DD04B3">
            <w:pPr>
              <w:widowControl w:val="0"/>
              <w:jc w:val="both"/>
              <w:rPr>
                <w:rFonts w:ascii="Tahoma" w:hAnsi="Tahoma" w:cs="Tahoma"/>
                <w:bCs/>
                <w:sz w:val="19"/>
                <w:szCs w:val="19"/>
                <w:lang w:val="sr-Cyrl-CS"/>
              </w:rPr>
            </w:pPr>
            <w:r w:rsidRPr="00A56B67">
              <w:rPr>
                <w:rFonts w:ascii="Tahoma" w:hAnsi="Tahoma" w:cs="Tahoma"/>
                <w:bCs/>
                <w:sz w:val="19"/>
                <w:szCs w:val="19"/>
              </w:rPr>
              <w:t>„</w:t>
            </w:r>
            <w:r w:rsidR="00F4335A" w:rsidRPr="00A56B67">
              <w:rPr>
                <w:rFonts w:ascii="Tahoma" w:hAnsi="Tahoma" w:cs="Tahoma"/>
                <w:bCs/>
                <w:sz w:val="19"/>
                <w:szCs w:val="19"/>
                <w:lang w:val="sr-Cyrl-CS"/>
              </w:rPr>
              <w:t>Rafinerija</w:t>
            </w:r>
            <w:r w:rsidRPr="00A56B67">
              <w:rPr>
                <w:rFonts w:ascii="Tahoma" w:hAnsi="Tahoma" w:cs="Tahoma"/>
                <w:bCs/>
                <w:sz w:val="19"/>
                <w:szCs w:val="19"/>
                <w:lang w:val="sr-Cyrl-CS"/>
              </w:rPr>
              <w:t xml:space="preserve"> </w:t>
            </w:r>
            <w:r w:rsidR="00F4335A" w:rsidRPr="00A56B67">
              <w:rPr>
                <w:rFonts w:ascii="Tahoma" w:hAnsi="Tahoma" w:cs="Tahoma"/>
                <w:bCs/>
                <w:sz w:val="19"/>
                <w:szCs w:val="19"/>
                <w:lang w:val="sr-Cyrl-CS"/>
              </w:rPr>
              <w:t>nafte</w:t>
            </w:r>
            <w:r w:rsidRPr="00A56B67">
              <w:rPr>
                <w:rFonts w:ascii="Tahoma" w:hAnsi="Tahoma" w:cs="Tahoma"/>
                <w:bCs/>
                <w:sz w:val="19"/>
                <w:szCs w:val="19"/>
                <w:lang w:val="sr-Cyrl-CS"/>
              </w:rPr>
              <w:t xml:space="preserve"> </w:t>
            </w:r>
            <w:r w:rsidR="00F4335A" w:rsidRPr="00A56B67">
              <w:rPr>
                <w:rFonts w:ascii="Tahoma" w:hAnsi="Tahoma" w:cs="Tahoma"/>
                <w:bCs/>
                <w:sz w:val="19"/>
                <w:szCs w:val="19"/>
                <w:lang w:val="sr-Cyrl-CS"/>
              </w:rPr>
              <w:t>Brod</w:t>
            </w:r>
            <w:r w:rsidRPr="00A56B67">
              <w:rPr>
                <w:rFonts w:ascii="Tahoma" w:hAnsi="Tahoma" w:cs="Tahoma"/>
                <w:bCs/>
                <w:sz w:val="19"/>
                <w:szCs w:val="19"/>
              </w:rPr>
              <w:t xml:space="preserve">“ </w:t>
            </w:r>
            <w:r w:rsidRPr="00A56B67">
              <w:rPr>
                <w:rFonts w:ascii="Tahoma" w:hAnsi="Tahoma" w:cs="Tahoma"/>
                <w:bCs/>
                <w:sz w:val="19"/>
                <w:szCs w:val="19"/>
                <w:lang w:val="en-US"/>
              </w:rPr>
              <w:t>a</w:t>
            </w:r>
            <w:r w:rsidRPr="00A56B67">
              <w:rPr>
                <w:rFonts w:ascii="Tahoma" w:hAnsi="Tahoma" w:cs="Tahoma"/>
                <w:bCs/>
                <w:sz w:val="19"/>
                <w:szCs w:val="19"/>
              </w:rPr>
              <w:t>.</w:t>
            </w:r>
            <w:r w:rsidR="00F4335A" w:rsidRPr="00A56B67">
              <w:rPr>
                <w:rFonts w:ascii="Tahoma" w:hAnsi="Tahoma" w:cs="Tahoma"/>
                <w:bCs/>
                <w:sz w:val="19"/>
                <w:szCs w:val="19"/>
                <w:lang w:val="sr-Cyrl-CS"/>
              </w:rPr>
              <w:t>d</w:t>
            </w:r>
            <w:r w:rsidRPr="00A56B67">
              <w:rPr>
                <w:rFonts w:ascii="Tahoma" w:hAnsi="Tahoma" w:cs="Tahoma"/>
                <w:bCs/>
                <w:sz w:val="19"/>
                <w:szCs w:val="19"/>
              </w:rPr>
              <w:t>.</w:t>
            </w:r>
          </w:p>
          <w:p w14:paraId="553A16E0" w14:textId="29334CC1" w:rsidR="00DD04B3" w:rsidRPr="00A56B67" w:rsidRDefault="00F4335A" w:rsidP="00DD04B3">
            <w:pPr>
              <w:widowControl w:val="0"/>
              <w:jc w:val="both"/>
              <w:rPr>
                <w:rFonts w:ascii="Tahoma" w:hAnsi="Tahoma" w:cs="Tahoma"/>
                <w:sz w:val="19"/>
                <w:szCs w:val="19"/>
                <w:lang w:val="sr-Cyrl-CS"/>
              </w:rPr>
            </w:pPr>
            <w:r w:rsidRPr="00A56B67">
              <w:rPr>
                <w:rFonts w:ascii="Tahoma" w:hAnsi="Tahoma" w:cs="Tahoma"/>
                <w:sz w:val="19"/>
                <w:szCs w:val="19"/>
              </w:rPr>
              <w:t>Ul</w:t>
            </w:r>
            <w:r w:rsidR="00DD04B3" w:rsidRPr="00A56B67">
              <w:rPr>
                <w:rFonts w:ascii="Tahoma" w:hAnsi="Tahoma" w:cs="Tahoma"/>
                <w:sz w:val="19"/>
                <w:szCs w:val="19"/>
              </w:rPr>
              <w:t xml:space="preserve">. </w:t>
            </w:r>
            <w:r w:rsidRPr="00A56B67">
              <w:rPr>
                <w:rFonts w:ascii="Tahoma" w:hAnsi="Tahoma" w:cs="Tahoma"/>
                <w:sz w:val="19"/>
                <w:szCs w:val="19"/>
              </w:rPr>
              <w:t>Svetog</w:t>
            </w:r>
            <w:r w:rsidR="00DD04B3" w:rsidRPr="00A56B67">
              <w:rPr>
                <w:rFonts w:ascii="Tahoma" w:hAnsi="Tahoma" w:cs="Tahoma"/>
                <w:sz w:val="19"/>
                <w:szCs w:val="19"/>
              </w:rPr>
              <w:t xml:space="preserve"> </w:t>
            </w:r>
            <w:r w:rsidRPr="00A56B67">
              <w:rPr>
                <w:rFonts w:ascii="Tahoma" w:hAnsi="Tahoma" w:cs="Tahoma"/>
                <w:sz w:val="19"/>
                <w:szCs w:val="19"/>
              </w:rPr>
              <w:t>Save</w:t>
            </w:r>
            <w:r w:rsidR="00DD04B3" w:rsidRPr="00A56B67">
              <w:rPr>
                <w:rFonts w:ascii="Tahoma" w:hAnsi="Tahoma" w:cs="Tahoma"/>
                <w:sz w:val="19"/>
                <w:szCs w:val="19"/>
              </w:rPr>
              <w:t xml:space="preserve"> </w:t>
            </w:r>
            <w:r w:rsidR="00DD04B3" w:rsidRPr="00A56B67">
              <w:rPr>
                <w:rFonts w:ascii="Tahoma" w:hAnsi="Tahoma" w:cs="Tahoma"/>
                <w:sz w:val="19"/>
                <w:szCs w:val="19"/>
                <w:lang w:val="sr-Cyrl-CS"/>
              </w:rPr>
              <w:t>106</w:t>
            </w:r>
          </w:p>
          <w:p w14:paraId="308C6060" w14:textId="50724900" w:rsidR="00DD04B3" w:rsidRPr="00A56B67" w:rsidRDefault="00DD04B3" w:rsidP="00DD04B3">
            <w:pPr>
              <w:widowControl w:val="0"/>
              <w:jc w:val="both"/>
              <w:rPr>
                <w:rFonts w:ascii="Tahoma" w:hAnsi="Tahoma" w:cs="Tahoma"/>
                <w:sz w:val="19"/>
                <w:szCs w:val="19"/>
              </w:rPr>
            </w:pPr>
            <w:r w:rsidRPr="00A56B67">
              <w:rPr>
                <w:rFonts w:ascii="Tahoma" w:hAnsi="Tahoma" w:cs="Tahoma"/>
                <w:sz w:val="19"/>
                <w:szCs w:val="19"/>
              </w:rPr>
              <w:t xml:space="preserve">74 450 </w:t>
            </w:r>
            <w:r w:rsidR="00F4335A" w:rsidRPr="00A56B67">
              <w:rPr>
                <w:rFonts w:ascii="Tahoma" w:hAnsi="Tahoma" w:cs="Tahoma"/>
                <w:sz w:val="19"/>
                <w:szCs w:val="19"/>
              </w:rPr>
              <w:t>Brod</w:t>
            </w:r>
          </w:p>
          <w:p w14:paraId="145A03EA" w14:textId="144D2905" w:rsidR="00DD04B3" w:rsidRPr="00A56B67" w:rsidRDefault="00F4335A" w:rsidP="00DD04B3">
            <w:pPr>
              <w:widowControl w:val="0"/>
              <w:jc w:val="both"/>
              <w:rPr>
                <w:rFonts w:ascii="Tahoma" w:hAnsi="Tahoma" w:cs="Tahoma"/>
                <w:sz w:val="19"/>
                <w:szCs w:val="19"/>
              </w:rPr>
            </w:pPr>
            <w:r w:rsidRPr="00A56B67">
              <w:rPr>
                <w:rFonts w:ascii="Tahoma" w:hAnsi="Tahoma" w:cs="Tahoma"/>
                <w:sz w:val="19"/>
                <w:szCs w:val="19"/>
              </w:rPr>
              <w:t>Republika</w:t>
            </w:r>
            <w:r w:rsidR="00DD04B3" w:rsidRPr="00A56B67">
              <w:rPr>
                <w:rFonts w:ascii="Tahoma" w:hAnsi="Tahoma" w:cs="Tahoma"/>
                <w:sz w:val="19"/>
                <w:szCs w:val="19"/>
              </w:rPr>
              <w:t xml:space="preserve"> </w:t>
            </w:r>
            <w:r w:rsidRPr="00A56B67">
              <w:rPr>
                <w:rFonts w:ascii="Tahoma" w:hAnsi="Tahoma" w:cs="Tahoma"/>
                <w:sz w:val="19"/>
                <w:szCs w:val="19"/>
              </w:rPr>
              <w:t>Srpska</w:t>
            </w:r>
          </w:p>
          <w:p w14:paraId="5C54F4F5" w14:textId="43E87825" w:rsidR="00DD04B3" w:rsidRPr="00A56B67" w:rsidRDefault="00F4335A" w:rsidP="00DD04B3">
            <w:pPr>
              <w:widowControl w:val="0"/>
              <w:jc w:val="both"/>
              <w:rPr>
                <w:rFonts w:ascii="Tahoma" w:hAnsi="Tahoma" w:cs="Tahoma"/>
                <w:sz w:val="19"/>
                <w:szCs w:val="19"/>
              </w:rPr>
            </w:pPr>
            <w:r w:rsidRPr="00A56B67">
              <w:rPr>
                <w:rFonts w:ascii="Tahoma" w:hAnsi="Tahoma" w:cs="Tahoma"/>
                <w:sz w:val="19"/>
                <w:szCs w:val="19"/>
              </w:rPr>
              <w:t>BOSNA</w:t>
            </w:r>
            <w:r w:rsidR="00DD04B3" w:rsidRPr="00A56B67">
              <w:rPr>
                <w:rFonts w:ascii="Tahoma" w:hAnsi="Tahoma" w:cs="Tahoma"/>
                <w:sz w:val="19"/>
                <w:szCs w:val="19"/>
              </w:rPr>
              <w:t xml:space="preserve"> </w:t>
            </w:r>
            <w:r w:rsidRPr="00A56B67">
              <w:rPr>
                <w:rFonts w:ascii="Tahoma" w:hAnsi="Tahoma" w:cs="Tahoma"/>
                <w:sz w:val="19"/>
                <w:szCs w:val="19"/>
              </w:rPr>
              <w:t>I</w:t>
            </w:r>
            <w:r w:rsidR="00DD04B3" w:rsidRPr="00A56B67">
              <w:rPr>
                <w:rFonts w:ascii="Tahoma" w:hAnsi="Tahoma" w:cs="Tahoma"/>
                <w:sz w:val="19"/>
                <w:szCs w:val="19"/>
              </w:rPr>
              <w:t xml:space="preserve"> </w:t>
            </w:r>
            <w:r w:rsidRPr="00A56B67">
              <w:rPr>
                <w:rFonts w:ascii="Tahoma" w:hAnsi="Tahoma" w:cs="Tahoma"/>
                <w:sz w:val="19"/>
                <w:szCs w:val="19"/>
              </w:rPr>
              <w:t>HERCEGOVINA</w:t>
            </w:r>
          </w:p>
        </w:tc>
        <w:tc>
          <w:tcPr>
            <w:tcW w:w="5396" w:type="dxa"/>
          </w:tcPr>
          <w:p w14:paraId="67731C81" w14:textId="4CD39120" w:rsidR="00DD04B3" w:rsidRPr="00A56B67" w:rsidRDefault="00DD04B3" w:rsidP="00DD04B3">
            <w:pPr>
              <w:widowControl w:val="0"/>
              <w:rPr>
                <w:rFonts w:ascii="Tahoma" w:hAnsi="Tahoma" w:cs="Tahoma"/>
                <w:b/>
                <w:sz w:val="19"/>
                <w:szCs w:val="19"/>
              </w:rPr>
            </w:pPr>
          </w:p>
        </w:tc>
      </w:tr>
      <w:tr w:rsidR="00DD04B3" w:rsidRPr="00A56B67" w14:paraId="392D5033" w14:textId="77777777" w:rsidTr="00A56B67">
        <w:tblPrEx>
          <w:tblCellMar>
            <w:left w:w="142" w:type="dxa"/>
            <w:right w:w="142" w:type="dxa"/>
          </w:tblCellMar>
        </w:tblPrEx>
        <w:trPr>
          <w:gridBefore w:val="1"/>
          <w:gridAfter w:val="1"/>
          <w:wBefore w:w="60" w:type="dxa"/>
          <w:wAfter w:w="308" w:type="dxa"/>
        </w:trPr>
        <w:tc>
          <w:tcPr>
            <w:tcW w:w="10947" w:type="dxa"/>
          </w:tcPr>
          <w:p w14:paraId="5B67FB9F" w14:textId="660ABCB9" w:rsidR="00DD04B3" w:rsidRPr="00A56B67" w:rsidRDefault="00F4335A" w:rsidP="00DD04B3">
            <w:pPr>
              <w:widowControl w:val="0"/>
              <w:snapToGrid w:val="0"/>
              <w:rPr>
                <w:rFonts w:ascii="Tahoma" w:hAnsi="Tahoma" w:cs="Tahoma"/>
                <w:sz w:val="19"/>
                <w:szCs w:val="19"/>
              </w:rPr>
            </w:pPr>
            <w:r w:rsidRPr="00A56B67">
              <w:rPr>
                <w:rFonts w:ascii="Tahoma" w:hAnsi="Tahoma" w:cs="Tahoma"/>
                <w:sz w:val="19"/>
                <w:szCs w:val="19"/>
                <w:lang w:val="sr-Cyrl-CS"/>
              </w:rPr>
              <w:t>Bankarski</w:t>
            </w:r>
            <w:r w:rsidR="00DD04B3" w:rsidRPr="00A56B67">
              <w:rPr>
                <w:rFonts w:ascii="Tahoma" w:hAnsi="Tahoma" w:cs="Tahoma"/>
                <w:sz w:val="19"/>
                <w:szCs w:val="19"/>
              </w:rPr>
              <w:t xml:space="preserve"> </w:t>
            </w:r>
            <w:r w:rsidRPr="00A56B67">
              <w:rPr>
                <w:rFonts w:ascii="Tahoma" w:hAnsi="Tahoma" w:cs="Tahoma"/>
                <w:sz w:val="19"/>
                <w:szCs w:val="19"/>
              </w:rPr>
              <w:t>rekviziti</w:t>
            </w:r>
            <w:r w:rsidR="00DD04B3" w:rsidRPr="00A56B67">
              <w:rPr>
                <w:rFonts w:ascii="Tahoma" w:hAnsi="Tahoma" w:cs="Tahoma"/>
                <w:sz w:val="19"/>
                <w:szCs w:val="19"/>
              </w:rPr>
              <w:t>:</w:t>
            </w:r>
          </w:p>
          <w:p w14:paraId="3F2CF4E1" w14:textId="77777777" w:rsidR="00DD04B3" w:rsidRPr="00A56B67" w:rsidRDefault="00DD04B3" w:rsidP="00DD04B3">
            <w:pPr>
              <w:widowControl w:val="0"/>
              <w:rPr>
                <w:rFonts w:ascii="Tahoma" w:hAnsi="Tahoma" w:cs="Tahoma"/>
                <w:sz w:val="19"/>
                <w:szCs w:val="19"/>
                <w:lang w:val="sr-Latn-CS"/>
              </w:rPr>
            </w:pPr>
            <w:bookmarkStart w:id="7" w:name="OLE_LINK81"/>
            <w:r w:rsidRPr="00A56B67">
              <w:rPr>
                <w:rFonts w:ascii="Tahoma" w:hAnsi="Tahoma" w:cs="Tahoma"/>
                <w:sz w:val="19"/>
                <w:szCs w:val="19"/>
                <w:lang w:val="en-US"/>
              </w:rPr>
              <w:t>Konto</w:t>
            </w:r>
            <w:r w:rsidRPr="00A56B67">
              <w:rPr>
                <w:rFonts w:ascii="Tahoma" w:hAnsi="Tahoma" w:cs="Tahoma"/>
                <w:sz w:val="19"/>
                <w:szCs w:val="19"/>
              </w:rPr>
              <w:t xml:space="preserve"> </w:t>
            </w:r>
            <w:r w:rsidRPr="00A56B67">
              <w:rPr>
                <w:rFonts w:ascii="Tahoma" w:hAnsi="Tahoma" w:cs="Tahoma"/>
                <w:sz w:val="19"/>
                <w:szCs w:val="19"/>
                <w:lang w:val="en-US"/>
              </w:rPr>
              <w:t>No</w:t>
            </w:r>
            <w:r w:rsidRPr="00A56B67">
              <w:rPr>
                <w:rFonts w:ascii="Tahoma" w:hAnsi="Tahoma" w:cs="Tahoma"/>
                <w:sz w:val="19"/>
                <w:szCs w:val="19"/>
              </w:rPr>
              <w:t xml:space="preserve">: </w:t>
            </w:r>
            <w:r w:rsidRPr="00A56B67">
              <w:rPr>
                <w:rFonts w:ascii="Tahoma" w:hAnsi="Tahoma" w:cs="Tahoma"/>
                <w:sz w:val="19"/>
                <w:szCs w:val="19"/>
                <w:lang w:val="sr-Latn-CS"/>
              </w:rPr>
              <w:t>567-241-11000286-54</w:t>
            </w:r>
          </w:p>
          <w:p w14:paraId="3ABB27B7" w14:textId="17273486" w:rsidR="00DD04B3" w:rsidRPr="00A56B67" w:rsidRDefault="00F4335A" w:rsidP="00DD04B3">
            <w:pPr>
              <w:widowControl w:val="0"/>
              <w:rPr>
                <w:rFonts w:ascii="Tahoma" w:hAnsi="Tahoma" w:cs="Tahoma"/>
                <w:sz w:val="19"/>
                <w:szCs w:val="19"/>
                <w:lang w:val="sr-Latn-CS"/>
              </w:rPr>
            </w:pPr>
            <w:r w:rsidRPr="00A56B67">
              <w:rPr>
                <w:rFonts w:ascii="Tahoma" w:hAnsi="Tahoma" w:cs="Tahoma"/>
                <w:sz w:val="19"/>
                <w:szCs w:val="19"/>
              </w:rPr>
              <w:t>Banka</w:t>
            </w:r>
            <w:r w:rsidR="00DD04B3" w:rsidRPr="00A56B67">
              <w:rPr>
                <w:rFonts w:ascii="Tahoma" w:hAnsi="Tahoma" w:cs="Tahoma"/>
                <w:sz w:val="19"/>
                <w:szCs w:val="19"/>
              </w:rPr>
              <w:t>:</w:t>
            </w:r>
            <w:r w:rsidR="00DD04B3" w:rsidRPr="00A56B67">
              <w:rPr>
                <w:rFonts w:ascii="Tahoma" w:hAnsi="Tahoma" w:cs="Tahoma"/>
                <w:sz w:val="19"/>
                <w:szCs w:val="19"/>
                <w:lang w:val="sr-Cyrl-CS"/>
              </w:rPr>
              <w:t xml:space="preserve"> </w:t>
            </w:r>
            <w:r w:rsidR="007475D9" w:rsidRPr="00A56B67">
              <w:rPr>
                <w:rFonts w:ascii="Tahoma" w:hAnsi="Tahoma" w:cs="Tahoma"/>
                <w:sz w:val="19"/>
                <w:szCs w:val="19"/>
                <w:lang w:val="sr-Latn-RS"/>
              </w:rPr>
              <w:t>A</w:t>
            </w:r>
            <w:r w:rsidRPr="00A56B67">
              <w:rPr>
                <w:rFonts w:ascii="Tahoma" w:hAnsi="Tahoma" w:cs="Tahoma"/>
                <w:sz w:val="19"/>
                <w:szCs w:val="19"/>
                <w:lang w:val="sr-Cyrl-RS"/>
              </w:rPr>
              <w:t>TOS</w:t>
            </w:r>
            <w:r w:rsidR="007475D9" w:rsidRPr="00A56B67">
              <w:rPr>
                <w:rFonts w:ascii="Tahoma" w:hAnsi="Tahoma" w:cs="Tahoma"/>
                <w:sz w:val="19"/>
                <w:szCs w:val="19"/>
                <w:lang w:val="sr-Cyrl-RS"/>
              </w:rPr>
              <w:t xml:space="preserve"> </w:t>
            </w:r>
            <w:r w:rsidRPr="00A56B67">
              <w:rPr>
                <w:rFonts w:ascii="Tahoma" w:hAnsi="Tahoma" w:cs="Tahoma"/>
                <w:sz w:val="19"/>
                <w:szCs w:val="19"/>
                <w:lang w:val="sr-Cyrl-RS"/>
              </w:rPr>
              <w:t>BANKA</w:t>
            </w:r>
            <w:r w:rsidR="007475D9" w:rsidRPr="00A56B67">
              <w:rPr>
                <w:rFonts w:ascii="Tahoma" w:hAnsi="Tahoma" w:cs="Tahoma"/>
                <w:sz w:val="19"/>
                <w:szCs w:val="19"/>
                <w:lang w:val="sr-Cyrl-RS"/>
              </w:rPr>
              <w:t xml:space="preserve"> </w:t>
            </w:r>
            <w:r w:rsidR="00DD04B3" w:rsidRPr="00A56B67">
              <w:rPr>
                <w:rFonts w:ascii="Tahoma" w:hAnsi="Tahoma" w:cs="Tahoma"/>
                <w:sz w:val="19"/>
                <w:szCs w:val="19"/>
                <w:lang w:val="en-US"/>
              </w:rPr>
              <w:t>A</w:t>
            </w:r>
            <w:r w:rsidRPr="00A56B67">
              <w:rPr>
                <w:rFonts w:ascii="Tahoma" w:hAnsi="Tahoma" w:cs="Tahoma"/>
                <w:sz w:val="19"/>
                <w:szCs w:val="19"/>
                <w:lang w:val="sr-Cyrl-RS"/>
              </w:rPr>
              <w:t>D</w:t>
            </w:r>
            <w:r w:rsidR="007475D9" w:rsidRPr="00A56B67">
              <w:rPr>
                <w:rFonts w:ascii="Tahoma" w:hAnsi="Tahoma" w:cs="Tahoma"/>
                <w:sz w:val="19"/>
                <w:szCs w:val="19"/>
                <w:lang w:val="sr-Cyrl-RS"/>
              </w:rPr>
              <w:t xml:space="preserve"> </w:t>
            </w:r>
            <w:r w:rsidRPr="00A56B67">
              <w:rPr>
                <w:rFonts w:ascii="Tahoma" w:hAnsi="Tahoma" w:cs="Tahoma"/>
                <w:sz w:val="19"/>
                <w:szCs w:val="19"/>
                <w:lang w:val="sr-Cyrl-RS"/>
              </w:rPr>
              <w:t>BANјA</w:t>
            </w:r>
            <w:r w:rsidR="007475D9" w:rsidRPr="00A56B67">
              <w:rPr>
                <w:rFonts w:ascii="Tahoma" w:hAnsi="Tahoma" w:cs="Tahoma"/>
                <w:sz w:val="19"/>
                <w:szCs w:val="19"/>
                <w:lang w:val="sr-Cyrl-RS"/>
              </w:rPr>
              <w:t xml:space="preserve"> </w:t>
            </w:r>
            <w:r w:rsidRPr="00A56B67">
              <w:rPr>
                <w:rFonts w:ascii="Tahoma" w:hAnsi="Tahoma" w:cs="Tahoma"/>
                <w:sz w:val="19"/>
                <w:szCs w:val="19"/>
                <w:lang w:val="sr-Cyrl-RS"/>
              </w:rPr>
              <w:t>LUKA</w:t>
            </w:r>
          </w:p>
          <w:p w14:paraId="38EF785D" w14:textId="1071304A" w:rsidR="00DD04B3" w:rsidRPr="00A56B67" w:rsidRDefault="00F4335A" w:rsidP="00DD04B3">
            <w:pPr>
              <w:rPr>
                <w:rFonts w:ascii="Tahoma" w:hAnsi="Tahoma" w:cs="Tahoma"/>
                <w:sz w:val="19"/>
                <w:szCs w:val="19"/>
              </w:rPr>
            </w:pPr>
            <w:r w:rsidRPr="00A56B67">
              <w:rPr>
                <w:rFonts w:ascii="Tahoma" w:hAnsi="Tahoma" w:cs="Tahoma"/>
                <w:sz w:val="19"/>
                <w:szCs w:val="19"/>
              </w:rPr>
              <w:t>PIB</w:t>
            </w:r>
            <w:r w:rsidR="00DD04B3" w:rsidRPr="00A56B67">
              <w:rPr>
                <w:rFonts w:ascii="Tahoma" w:hAnsi="Tahoma" w:cs="Tahoma"/>
                <w:sz w:val="19"/>
                <w:szCs w:val="19"/>
              </w:rPr>
              <w:t>: 400130910001</w:t>
            </w:r>
          </w:p>
          <w:bookmarkEnd w:id="7"/>
          <w:p w14:paraId="55E95C4E" w14:textId="77777777" w:rsidR="00DD04B3" w:rsidRPr="00A56B67" w:rsidRDefault="00DD04B3" w:rsidP="00DD04B3">
            <w:pPr>
              <w:rPr>
                <w:rFonts w:ascii="Tahoma" w:hAnsi="Tahoma" w:cs="Tahoma"/>
                <w:sz w:val="19"/>
                <w:szCs w:val="19"/>
                <w:lang w:val="sr-Cyrl-CS"/>
              </w:rPr>
            </w:pPr>
          </w:p>
        </w:tc>
        <w:tc>
          <w:tcPr>
            <w:tcW w:w="5396" w:type="dxa"/>
          </w:tcPr>
          <w:p w14:paraId="0D0FFB6E" w14:textId="77777777" w:rsidR="00DD04B3" w:rsidRPr="00A56B67" w:rsidRDefault="00DD04B3" w:rsidP="00DD04B3">
            <w:pPr>
              <w:rPr>
                <w:rFonts w:ascii="Tahoma" w:hAnsi="Tahoma" w:cs="Tahoma"/>
                <w:sz w:val="19"/>
                <w:szCs w:val="19"/>
              </w:rPr>
            </w:pPr>
          </w:p>
        </w:tc>
      </w:tr>
      <w:tr w:rsidR="00DD04B3" w:rsidRPr="00A56B67" w14:paraId="14C5A3D7" w14:textId="77777777" w:rsidTr="00A56B67">
        <w:tblPrEx>
          <w:tblCellMar>
            <w:left w:w="142" w:type="dxa"/>
            <w:right w:w="142" w:type="dxa"/>
          </w:tblCellMar>
        </w:tblPrEx>
        <w:trPr>
          <w:gridBefore w:val="1"/>
          <w:gridAfter w:val="1"/>
          <w:wBefore w:w="60" w:type="dxa"/>
          <w:wAfter w:w="308" w:type="dxa"/>
        </w:trPr>
        <w:tc>
          <w:tcPr>
            <w:tcW w:w="10947" w:type="dxa"/>
          </w:tcPr>
          <w:p w14:paraId="0679CB97" w14:textId="77777777" w:rsidR="00DD04B3" w:rsidRPr="00A56B67" w:rsidRDefault="00DD04B3" w:rsidP="00DD04B3">
            <w:pPr>
              <w:widowControl w:val="0"/>
              <w:snapToGrid w:val="0"/>
              <w:rPr>
                <w:rFonts w:ascii="Tahoma" w:hAnsi="Tahoma" w:cs="Tahoma"/>
                <w:b/>
                <w:sz w:val="19"/>
                <w:szCs w:val="19"/>
                <w:lang w:val="sr-Cyrl-CS"/>
              </w:rPr>
            </w:pPr>
          </w:p>
          <w:p w14:paraId="16C759A8" w14:textId="77777777" w:rsidR="00DD04B3" w:rsidRPr="00A56B67" w:rsidRDefault="00DD04B3" w:rsidP="00DD04B3">
            <w:pPr>
              <w:widowControl w:val="0"/>
              <w:rPr>
                <w:rFonts w:ascii="Tahoma" w:hAnsi="Tahoma" w:cs="Tahoma"/>
                <w:b/>
                <w:sz w:val="19"/>
                <w:szCs w:val="19"/>
                <w:lang w:val="sr-Cyrl-CS"/>
              </w:rPr>
            </w:pPr>
          </w:p>
          <w:p w14:paraId="1C34B0E3" w14:textId="77777777" w:rsidR="00DF4606" w:rsidRPr="00A56B67" w:rsidRDefault="00DF4606" w:rsidP="00DD04B3">
            <w:pPr>
              <w:widowControl w:val="0"/>
              <w:rPr>
                <w:rFonts w:ascii="Tahoma" w:hAnsi="Tahoma" w:cs="Tahoma"/>
                <w:b/>
                <w:sz w:val="19"/>
                <w:szCs w:val="19"/>
                <w:lang w:val="sr-Cyrl-CS"/>
              </w:rPr>
            </w:pPr>
          </w:p>
          <w:p w14:paraId="1CD8CCA2" w14:textId="77777777" w:rsidR="00DF4606" w:rsidRPr="00A56B67" w:rsidRDefault="00DF4606" w:rsidP="00DD04B3">
            <w:pPr>
              <w:widowControl w:val="0"/>
              <w:rPr>
                <w:rFonts w:ascii="Tahoma" w:hAnsi="Tahoma" w:cs="Tahoma"/>
                <w:b/>
                <w:sz w:val="19"/>
                <w:szCs w:val="19"/>
                <w:lang w:val="sr-Cyrl-CS"/>
              </w:rPr>
            </w:pPr>
          </w:p>
          <w:p w14:paraId="09840D44" w14:textId="60A45EE1" w:rsidR="00DF4606" w:rsidRPr="00A56B67" w:rsidRDefault="00DF4606" w:rsidP="00DD04B3">
            <w:pPr>
              <w:widowControl w:val="0"/>
              <w:rPr>
                <w:rFonts w:ascii="Tahoma" w:hAnsi="Tahoma" w:cs="Tahoma"/>
                <w:b/>
                <w:sz w:val="19"/>
                <w:szCs w:val="19"/>
                <w:lang w:val="sr-Cyrl-CS"/>
              </w:rPr>
            </w:pPr>
          </w:p>
        </w:tc>
        <w:tc>
          <w:tcPr>
            <w:tcW w:w="5396" w:type="dxa"/>
          </w:tcPr>
          <w:p w14:paraId="01F0FA79" w14:textId="77777777" w:rsidR="00DD04B3" w:rsidRPr="00A56B67" w:rsidRDefault="00DD04B3" w:rsidP="00DD04B3">
            <w:pPr>
              <w:widowControl w:val="0"/>
              <w:rPr>
                <w:rFonts w:ascii="Tahoma" w:hAnsi="Tahoma" w:cs="Tahoma"/>
                <w:b/>
                <w:sz w:val="19"/>
                <w:szCs w:val="19"/>
              </w:rPr>
            </w:pPr>
          </w:p>
        </w:tc>
      </w:tr>
      <w:tr w:rsidR="00DD04B3" w:rsidRPr="00A56B67" w14:paraId="4278A755" w14:textId="77777777" w:rsidTr="00A56B67">
        <w:tblPrEx>
          <w:tblCellMar>
            <w:left w:w="142" w:type="dxa"/>
            <w:right w:w="142" w:type="dxa"/>
          </w:tblCellMar>
        </w:tblPrEx>
        <w:trPr>
          <w:gridBefore w:val="1"/>
          <w:gridAfter w:val="1"/>
          <w:wBefore w:w="60" w:type="dxa"/>
          <w:wAfter w:w="308" w:type="dxa"/>
          <w:trHeight w:val="74"/>
        </w:trPr>
        <w:tc>
          <w:tcPr>
            <w:tcW w:w="10947" w:type="dxa"/>
          </w:tcPr>
          <w:p w14:paraId="7D2B2534" w14:textId="77777777" w:rsidR="00DD04B3" w:rsidRPr="00A56B67" w:rsidRDefault="00DD04B3" w:rsidP="00DD04B3">
            <w:pPr>
              <w:widowControl w:val="0"/>
              <w:rPr>
                <w:rFonts w:ascii="Tahoma" w:hAnsi="Tahoma" w:cs="Tahoma"/>
                <w:b/>
                <w:sz w:val="19"/>
                <w:szCs w:val="19"/>
                <w:lang w:val="sr-Cyrl-CS"/>
              </w:rPr>
            </w:pPr>
          </w:p>
        </w:tc>
        <w:tc>
          <w:tcPr>
            <w:tcW w:w="5396" w:type="dxa"/>
          </w:tcPr>
          <w:p w14:paraId="7B3F3246" w14:textId="77777777" w:rsidR="00DD04B3" w:rsidRPr="00A56B67" w:rsidRDefault="00DD04B3" w:rsidP="00DD04B3">
            <w:pPr>
              <w:widowControl w:val="0"/>
              <w:rPr>
                <w:rFonts w:ascii="Tahoma" w:hAnsi="Tahoma" w:cs="Tahoma"/>
                <w:b/>
                <w:sz w:val="19"/>
                <w:szCs w:val="19"/>
              </w:rPr>
            </w:pPr>
          </w:p>
        </w:tc>
      </w:tr>
      <w:tr w:rsidR="00DD04B3" w:rsidRPr="00A56B67" w14:paraId="091A3AD9" w14:textId="77777777" w:rsidTr="00A56B67">
        <w:tblPrEx>
          <w:tblCellMar>
            <w:left w:w="142" w:type="dxa"/>
            <w:right w:w="142" w:type="dxa"/>
          </w:tblCellMar>
        </w:tblPrEx>
        <w:trPr>
          <w:gridBefore w:val="1"/>
          <w:gridAfter w:val="1"/>
          <w:wBefore w:w="60" w:type="dxa"/>
          <w:wAfter w:w="308" w:type="dxa"/>
        </w:trPr>
        <w:tc>
          <w:tcPr>
            <w:tcW w:w="10947" w:type="dxa"/>
          </w:tcPr>
          <w:p w14:paraId="29B8441E" w14:textId="77777777" w:rsidR="00DD04B3" w:rsidRPr="00A56B67" w:rsidRDefault="00DD04B3" w:rsidP="00DD04B3">
            <w:pPr>
              <w:widowControl w:val="0"/>
              <w:snapToGrid w:val="0"/>
              <w:rPr>
                <w:rFonts w:ascii="Tahoma" w:hAnsi="Tahoma" w:cs="Tahoma"/>
                <w:i/>
                <w:sz w:val="19"/>
                <w:szCs w:val="19"/>
                <w:lang w:val="hr-HR"/>
              </w:rPr>
            </w:pPr>
          </w:p>
        </w:tc>
        <w:tc>
          <w:tcPr>
            <w:tcW w:w="5396" w:type="dxa"/>
          </w:tcPr>
          <w:p w14:paraId="1D19FD61" w14:textId="77777777" w:rsidR="00DD04B3" w:rsidRPr="00A56B67" w:rsidRDefault="00DD04B3" w:rsidP="00DD04B3">
            <w:pPr>
              <w:widowControl w:val="0"/>
              <w:snapToGrid w:val="0"/>
              <w:rPr>
                <w:rFonts w:ascii="Tahoma" w:hAnsi="Tahoma" w:cs="Tahoma"/>
                <w:b/>
                <w:sz w:val="19"/>
                <w:szCs w:val="19"/>
              </w:rPr>
            </w:pPr>
          </w:p>
        </w:tc>
      </w:tr>
      <w:tr w:rsidR="00DD04B3" w:rsidRPr="00A56B67" w14:paraId="5850B6C7" w14:textId="77777777" w:rsidTr="00A56B67">
        <w:tblPrEx>
          <w:tblCellMar>
            <w:left w:w="142" w:type="dxa"/>
            <w:right w:w="142" w:type="dxa"/>
          </w:tblCellMar>
        </w:tblPrEx>
        <w:trPr>
          <w:gridBefore w:val="1"/>
          <w:gridAfter w:val="1"/>
          <w:wBefore w:w="60" w:type="dxa"/>
          <w:wAfter w:w="308" w:type="dxa"/>
        </w:trPr>
        <w:tc>
          <w:tcPr>
            <w:tcW w:w="10947" w:type="dxa"/>
          </w:tcPr>
          <w:p w14:paraId="4E504AAF" w14:textId="2C684579" w:rsidR="00DD04B3" w:rsidRPr="00A56B67" w:rsidRDefault="00F4335A" w:rsidP="00DD04B3">
            <w:pPr>
              <w:widowControl w:val="0"/>
              <w:snapToGrid w:val="0"/>
              <w:rPr>
                <w:rFonts w:ascii="Tahoma" w:hAnsi="Tahoma" w:cs="Tahoma"/>
                <w:b/>
                <w:sz w:val="19"/>
                <w:szCs w:val="19"/>
                <w:lang w:val="sr-Cyrl-RS"/>
              </w:rPr>
            </w:pPr>
            <w:bookmarkStart w:id="8" w:name="_Hlk241896527"/>
            <w:r w:rsidRPr="00A56B67">
              <w:rPr>
                <w:rFonts w:ascii="Tahoma" w:hAnsi="Tahoma" w:cs="Tahoma"/>
                <w:b/>
                <w:sz w:val="19"/>
                <w:szCs w:val="19"/>
                <w:lang w:val="sr-Latn-CS"/>
              </w:rPr>
              <w:t>N</w:t>
            </w:r>
            <w:r w:rsidR="00DD04B3" w:rsidRPr="00A56B67">
              <w:rPr>
                <w:rFonts w:ascii="Tahoma" w:hAnsi="Tahoma" w:cs="Tahoma"/>
                <w:b/>
                <w:sz w:val="19"/>
                <w:szCs w:val="19"/>
                <w:lang w:val="sr-Latn-CS"/>
              </w:rPr>
              <w:t>A</w:t>
            </w:r>
            <w:r w:rsidRPr="00A56B67">
              <w:rPr>
                <w:rFonts w:ascii="Tahoma" w:hAnsi="Tahoma" w:cs="Tahoma"/>
                <w:b/>
                <w:sz w:val="19"/>
                <w:szCs w:val="19"/>
                <w:lang w:val="sr-Latn-CS"/>
              </w:rPr>
              <w:t>RUČIL</w:t>
            </w:r>
            <w:r w:rsidR="00DD04B3" w:rsidRPr="00A56B67">
              <w:rPr>
                <w:rFonts w:ascii="Tahoma" w:hAnsi="Tahoma" w:cs="Tahoma"/>
                <w:b/>
                <w:sz w:val="19"/>
                <w:szCs w:val="19"/>
                <w:lang w:val="sr-Latn-CS"/>
              </w:rPr>
              <w:t>A</w:t>
            </w:r>
            <w:r w:rsidRPr="00A56B67">
              <w:rPr>
                <w:rFonts w:ascii="Tahoma" w:hAnsi="Tahoma" w:cs="Tahoma"/>
                <w:b/>
                <w:sz w:val="19"/>
                <w:szCs w:val="19"/>
                <w:lang w:val="sr-Latn-CS"/>
              </w:rPr>
              <w:t>C</w:t>
            </w:r>
            <w:r w:rsidR="00DD04B3" w:rsidRPr="00A56B67">
              <w:rPr>
                <w:rFonts w:ascii="Tahoma" w:hAnsi="Tahoma" w:cs="Tahoma"/>
                <w:b/>
                <w:sz w:val="19"/>
                <w:szCs w:val="19"/>
                <w:lang w:val="hr-HR"/>
              </w:rPr>
              <w:t>:</w:t>
            </w:r>
            <w:r w:rsidRPr="00A56B67">
              <w:rPr>
                <w:rFonts w:ascii="Tahoma" w:hAnsi="Tahoma" w:cs="Tahoma"/>
                <w:b/>
                <w:sz w:val="19"/>
                <w:szCs w:val="19"/>
                <w:lang w:val="hr-HR"/>
              </w:rPr>
              <w:t xml:space="preserve">                                                                                            </w:t>
            </w:r>
            <w:r w:rsidRPr="00A56B67">
              <w:rPr>
                <w:rFonts w:ascii="Tahoma" w:hAnsi="Tahoma" w:cs="Tahoma"/>
                <w:b/>
                <w:sz w:val="19"/>
                <w:szCs w:val="19"/>
                <w:lang w:val="sr-Cyrl-RS"/>
              </w:rPr>
              <w:t>IZVRŠILAC:</w:t>
            </w:r>
          </w:p>
          <w:p w14:paraId="794DE9B9" w14:textId="133AB6A7" w:rsidR="00DD04B3" w:rsidRPr="00A56B67" w:rsidRDefault="00F4335A" w:rsidP="00F4335A">
            <w:pPr>
              <w:widowControl w:val="0"/>
              <w:tabs>
                <w:tab w:val="left" w:pos="6804"/>
              </w:tabs>
              <w:ind w:right="-234"/>
              <w:rPr>
                <w:rFonts w:ascii="Tahoma" w:hAnsi="Tahoma" w:cs="Tahoma"/>
                <w:b/>
                <w:sz w:val="19"/>
                <w:szCs w:val="19"/>
                <w:lang w:val="hr-HR"/>
              </w:rPr>
            </w:pPr>
            <w:r w:rsidRPr="00A56B67">
              <w:rPr>
                <w:rFonts w:ascii="Tahoma" w:hAnsi="Tahoma" w:cs="Tahoma"/>
                <w:b/>
                <w:sz w:val="19"/>
                <w:szCs w:val="19"/>
                <w:lang w:val="sr-Cyrl-CS"/>
              </w:rPr>
              <w:t>Generalni</w:t>
            </w:r>
            <w:r w:rsidR="00DD04B3" w:rsidRPr="00A56B67">
              <w:rPr>
                <w:rFonts w:ascii="Tahoma" w:hAnsi="Tahoma" w:cs="Tahoma"/>
                <w:b/>
                <w:sz w:val="19"/>
                <w:szCs w:val="19"/>
                <w:lang w:val="sr-Cyrl-CS"/>
              </w:rPr>
              <w:t xml:space="preserve"> </w:t>
            </w:r>
            <w:r w:rsidRPr="00A56B67">
              <w:rPr>
                <w:rFonts w:ascii="Tahoma" w:hAnsi="Tahoma" w:cs="Tahoma"/>
                <w:b/>
                <w:sz w:val="19"/>
                <w:szCs w:val="19"/>
                <w:lang w:val="sr-Cyrl-CS"/>
              </w:rPr>
              <w:t>d</w:t>
            </w:r>
            <w:r w:rsidRPr="00A56B67">
              <w:rPr>
                <w:rFonts w:ascii="Tahoma" w:hAnsi="Tahoma" w:cs="Tahoma"/>
                <w:b/>
                <w:sz w:val="19"/>
                <w:szCs w:val="19"/>
                <w:lang w:val="en-US"/>
              </w:rPr>
              <w:t>ir</w:t>
            </w:r>
            <w:r w:rsidR="00DD04B3" w:rsidRPr="00A56B67">
              <w:rPr>
                <w:rFonts w:ascii="Tahoma" w:hAnsi="Tahoma" w:cs="Tahoma"/>
                <w:b/>
                <w:sz w:val="19"/>
                <w:szCs w:val="19"/>
                <w:lang w:val="en-US"/>
              </w:rPr>
              <w:t>e</w:t>
            </w:r>
            <w:r w:rsidRPr="00A56B67">
              <w:rPr>
                <w:rFonts w:ascii="Tahoma" w:hAnsi="Tahoma" w:cs="Tahoma"/>
                <w:b/>
                <w:sz w:val="19"/>
                <w:szCs w:val="19"/>
                <w:lang w:val="en-US"/>
              </w:rPr>
              <w:t>kt</w:t>
            </w:r>
            <w:r w:rsidR="00DD04B3" w:rsidRPr="00A56B67">
              <w:rPr>
                <w:rFonts w:ascii="Tahoma" w:hAnsi="Tahoma" w:cs="Tahoma"/>
                <w:b/>
                <w:sz w:val="19"/>
                <w:szCs w:val="19"/>
                <w:lang w:val="en-US"/>
              </w:rPr>
              <w:t>o</w:t>
            </w:r>
            <w:r w:rsidRPr="00A56B67">
              <w:rPr>
                <w:rFonts w:ascii="Tahoma" w:hAnsi="Tahoma" w:cs="Tahoma"/>
                <w:b/>
                <w:sz w:val="19"/>
                <w:szCs w:val="19"/>
                <w:lang w:val="en-US"/>
              </w:rPr>
              <w:t>r</w:t>
            </w:r>
            <w:r w:rsidR="00DD04B3" w:rsidRPr="00A56B67">
              <w:rPr>
                <w:rFonts w:ascii="Tahoma" w:hAnsi="Tahoma" w:cs="Tahoma"/>
                <w:b/>
                <w:sz w:val="19"/>
                <w:szCs w:val="19"/>
                <w:lang w:val="hr-HR"/>
              </w:rPr>
              <w:t>,</w:t>
            </w:r>
            <w:r w:rsidR="00A56B67">
              <w:rPr>
                <w:rFonts w:ascii="Tahoma" w:hAnsi="Tahoma" w:cs="Tahoma"/>
                <w:b/>
                <w:sz w:val="19"/>
                <w:szCs w:val="19"/>
                <w:lang w:val="hr-HR"/>
              </w:rPr>
              <w:t xml:space="preserve">                                                                                  </w:t>
            </w:r>
            <w:r w:rsidRPr="00A56B67">
              <w:rPr>
                <w:rFonts w:ascii="Tahoma" w:hAnsi="Tahoma" w:cs="Tahoma"/>
                <w:b/>
                <w:sz w:val="19"/>
                <w:szCs w:val="19"/>
                <w:lang w:val="hr-HR"/>
              </w:rPr>
              <w:t>Direktor</w:t>
            </w:r>
          </w:p>
        </w:tc>
        <w:tc>
          <w:tcPr>
            <w:tcW w:w="5396" w:type="dxa"/>
          </w:tcPr>
          <w:p w14:paraId="1B66F84F" w14:textId="3CFDD852" w:rsidR="00DD04B3" w:rsidRPr="00A56B67" w:rsidRDefault="00DD04B3" w:rsidP="00DD04B3">
            <w:pPr>
              <w:widowControl w:val="0"/>
              <w:ind w:right="-234"/>
              <w:rPr>
                <w:rFonts w:ascii="Tahoma" w:hAnsi="Tahoma" w:cs="Tahoma"/>
                <w:b/>
                <w:sz w:val="19"/>
                <w:szCs w:val="19"/>
              </w:rPr>
            </w:pPr>
          </w:p>
        </w:tc>
      </w:tr>
      <w:tr w:rsidR="00DD04B3" w:rsidRPr="00A56B67" w14:paraId="5E502AE9" w14:textId="77777777" w:rsidTr="00A56B67">
        <w:tblPrEx>
          <w:tblCellMar>
            <w:left w:w="142" w:type="dxa"/>
            <w:right w:w="142" w:type="dxa"/>
          </w:tblCellMar>
        </w:tblPrEx>
        <w:trPr>
          <w:gridBefore w:val="1"/>
          <w:gridAfter w:val="1"/>
          <w:wBefore w:w="60" w:type="dxa"/>
          <w:wAfter w:w="308" w:type="dxa"/>
        </w:trPr>
        <w:tc>
          <w:tcPr>
            <w:tcW w:w="10947" w:type="dxa"/>
          </w:tcPr>
          <w:p w14:paraId="2B80E675" w14:textId="01BB67E2" w:rsidR="00DD04B3" w:rsidRPr="00A56B67" w:rsidRDefault="00F4335A" w:rsidP="00DD04B3">
            <w:pPr>
              <w:widowControl w:val="0"/>
              <w:snapToGrid w:val="0"/>
              <w:spacing w:line="480" w:lineRule="auto"/>
              <w:ind w:right="-234"/>
              <w:rPr>
                <w:rFonts w:ascii="Tahoma" w:hAnsi="Tahoma" w:cs="Tahoma"/>
                <w:b/>
                <w:sz w:val="19"/>
                <w:szCs w:val="19"/>
                <w:lang w:val="sr-Cyrl-CS"/>
              </w:rPr>
            </w:pPr>
            <w:r w:rsidRPr="00A56B67">
              <w:rPr>
                <w:rFonts w:ascii="Tahoma" w:hAnsi="Tahoma" w:cs="Tahoma"/>
                <w:b/>
                <w:sz w:val="19"/>
                <w:szCs w:val="19"/>
              </w:rPr>
              <w:t>Karalјus</w:t>
            </w:r>
            <w:r w:rsidR="00DD04B3" w:rsidRPr="00A56B67">
              <w:rPr>
                <w:rFonts w:ascii="Tahoma" w:hAnsi="Tahoma" w:cs="Tahoma"/>
                <w:b/>
                <w:sz w:val="19"/>
                <w:szCs w:val="19"/>
              </w:rPr>
              <w:t xml:space="preserve"> </w:t>
            </w:r>
            <w:r w:rsidRPr="00A56B67">
              <w:rPr>
                <w:rFonts w:ascii="Tahoma" w:hAnsi="Tahoma" w:cs="Tahoma"/>
                <w:b/>
                <w:sz w:val="19"/>
                <w:szCs w:val="19"/>
              </w:rPr>
              <w:t>Anatolij</w:t>
            </w:r>
            <w:r w:rsidR="00DD04B3" w:rsidRPr="00A56B67">
              <w:rPr>
                <w:rFonts w:ascii="Tahoma" w:hAnsi="Tahoma" w:cs="Tahoma"/>
                <w:b/>
                <w:sz w:val="19"/>
                <w:szCs w:val="19"/>
                <w:lang w:val="sr-Latn-RS"/>
              </w:rPr>
              <w:t xml:space="preserve"> </w:t>
            </w:r>
            <w:r w:rsidRPr="00A56B67">
              <w:rPr>
                <w:rFonts w:ascii="Tahoma" w:hAnsi="Tahoma" w:cs="Tahoma"/>
                <w:b/>
                <w:sz w:val="19"/>
                <w:szCs w:val="19"/>
              </w:rPr>
              <w:t>Vaclavič</w:t>
            </w:r>
            <w:r w:rsidR="00DD04B3" w:rsidRPr="00A56B67">
              <w:rPr>
                <w:rFonts w:ascii="Tahoma" w:hAnsi="Tahoma" w:cs="Tahoma"/>
                <w:b/>
                <w:sz w:val="19"/>
                <w:szCs w:val="19"/>
              </w:rPr>
              <w:t xml:space="preserve">                                            </w:t>
            </w:r>
          </w:p>
        </w:tc>
        <w:tc>
          <w:tcPr>
            <w:tcW w:w="5396" w:type="dxa"/>
          </w:tcPr>
          <w:p w14:paraId="6084B63D" w14:textId="77777777" w:rsidR="00DD04B3" w:rsidRPr="00A56B67" w:rsidRDefault="00DD04B3" w:rsidP="00DD04B3">
            <w:pPr>
              <w:widowControl w:val="0"/>
              <w:snapToGrid w:val="0"/>
              <w:ind w:right="-234"/>
              <w:rPr>
                <w:rFonts w:ascii="Tahoma" w:hAnsi="Tahoma" w:cs="Tahoma"/>
                <w:b/>
                <w:sz w:val="19"/>
                <w:szCs w:val="19"/>
              </w:rPr>
            </w:pPr>
          </w:p>
        </w:tc>
      </w:tr>
      <w:tr w:rsidR="00DD04B3" w:rsidRPr="00A56B67" w14:paraId="67F01FF3" w14:textId="77777777" w:rsidTr="00A56B67">
        <w:tblPrEx>
          <w:tblCellMar>
            <w:left w:w="142" w:type="dxa"/>
            <w:right w:w="142" w:type="dxa"/>
          </w:tblCellMar>
        </w:tblPrEx>
        <w:trPr>
          <w:gridBefore w:val="1"/>
          <w:gridAfter w:val="1"/>
          <w:wBefore w:w="60" w:type="dxa"/>
          <w:wAfter w:w="308" w:type="dxa"/>
        </w:trPr>
        <w:tc>
          <w:tcPr>
            <w:tcW w:w="10947" w:type="dxa"/>
          </w:tcPr>
          <w:p w14:paraId="448B03F0" w14:textId="51902F36" w:rsidR="00DD04B3" w:rsidRPr="00A56B67" w:rsidRDefault="00DD04B3" w:rsidP="00DD04B3">
            <w:pPr>
              <w:widowControl w:val="0"/>
              <w:snapToGrid w:val="0"/>
              <w:ind w:right="-234"/>
              <w:rPr>
                <w:rFonts w:ascii="Tahoma" w:hAnsi="Tahoma" w:cs="Tahoma"/>
                <w:b/>
                <w:sz w:val="19"/>
                <w:szCs w:val="19"/>
                <w:lang w:val="sr-Cyrl-RS"/>
              </w:rPr>
            </w:pPr>
            <w:r w:rsidRPr="00A56B67">
              <w:rPr>
                <w:rFonts w:ascii="Tahoma" w:hAnsi="Tahoma" w:cs="Tahoma"/>
                <w:b/>
                <w:sz w:val="19"/>
                <w:szCs w:val="19"/>
                <w:lang w:val="hr-HR"/>
              </w:rPr>
              <w:t>_________________</w:t>
            </w:r>
            <w:r w:rsidRPr="00A56B67">
              <w:rPr>
                <w:rFonts w:ascii="Tahoma" w:hAnsi="Tahoma" w:cs="Tahoma"/>
                <w:b/>
                <w:sz w:val="19"/>
                <w:szCs w:val="19"/>
              </w:rPr>
              <w:t>_________</w:t>
            </w:r>
            <w:r w:rsidR="00F4335A" w:rsidRPr="00A56B67">
              <w:rPr>
                <w:rFonts w:ascii="Tahoma" w:hAnsi="Tahoma" w:cs="Tahoma"/>
                <w:b/>
                <w:sz w:val="19"/>
                <w:szCs w:val="19"/>
                <w:lang w:val="sr-Cyrl-RS"/>
              </w:rPr>
              <w:t xml:space="preserve">                                                          _______________</w:t>
            </w:r>
          </w:p>
        </w:tc>
        <w:tc>
          <w:tcPr>
            <w:tcW w:w="5396" w:type="dxa"/>
          </w:tcPr>
          <w:p w14:paraId="2422D91E" w14:textId="716093C2" w:rsidR="00DD04B3" w:rsidRPr="00A56B67" w:rsidRDefault="00DD04B3" w:rsidP="00DD04B3">
            <w:pPr>
              <w:widowControl w:val="0"/>
              <w:snapToGrid w:val="0"/>
              <w:ind w:right="-234"/>
              <w:rPr>
                <w:rFonts w:ascii="Tahoma" w:hAnsi="Tahoma" w:cs="Tahoma"/>
                <w:b/>
                <w:sz w:val="19"/>
                <w:szCs w:val="19"/>
              </w:rPr>
            </w:pPr>
          </w:p>
        </w:tc>
      </w:tr>
      <w:tr w:rsidR="00DD04B3" w:rsidRPr="00A56B67" w14:paraId="318722FC" w14:textId="77777777" w:rsidTr="00A56B67">
        <w:tblPrEx>
          <w:tblCellMar>
            <w:left w:w="142" w:type="dxa"/>
            <w:right w:w="142" w:type="dxa"/>
          </w:tblCellMar>
        </w:tblPrEx>
        <w:trPr>
          <w:gridBefore w:val="1"/>
          <w:gridAfter w:val="1"/>
          <w:wBefore w:w="60" w:type="dxa"/>
          <w:wAfter w:w="308" w:type="dxa"/>
        </w:trPr>
        <w:tc>
          <w:tcPr>
            <w:tcW w:w="10947" w:type="dxa"/>
          </w:tcPr>
          <w:p w14:paraId="02069522" w14:textId="77777777" w:rsidR="00DD04B3" w:rsidRPr="00A56B67" w:rsidRDefault="00DD04B3" w:rsidP="00DD04B3">
            <w:pPr>
              <w:widowControl w:val="0"/>
              <w:snapToGrid w:val="0"/>
              <w:ind w:right="-234"/>
              <w:rPr>
                <w:rFonts w:ascii="Tahoma" w:hAnsi="Tahoma" w:cs="Tahoma"/>
                <w:b/>
                <w:sz w:val="19"/>
                <w:szCs w:val="19"/>
                <w:lang w:val="sr-Latn-CS"/>
              </w:rPr>
            </w:pPr>
          </w:p>
        </w:tc>
        <w:tc>
          <w:tcPr>
            <w:tcW w:w="5396" w:type="dxa"/>
          </w:tcPr>
          <w:p w14:paraId="5193E363" w14:textId="77777777" w:rsidR="00DD04B3" w:rsidRPr="00A56B67" w:rsidRDefault="00DD04B3" w:rsidP="00DD04B3">
            <w:pPr>
              <w:widowControl w:val="0"/>
              <w:snapToGrid w:val="0"/>
              <w:ind w:right="-234"/>
              <w:rPr>
                <w:rFonts w:ascii="Tahoma" w:hAnsi="Tahoma" w:cs="Tahoma"/>
                <w:b/>
                <w:sz w:val="19"/>
                <w:szCs w:val="19"/>
              </w:rPr>
            </w:pPr>
          </w:p>
        </w:tc>
      </w:tr>
      <w:tr w:rsidR="00DD04B3" w:rsidRPr="00A56B67" w14:paraId="1FD3DA19" w14:textId="77777777" w:rsidTr="00A56B67">
        <w:tblPrEx>
          <w:tblCellMar>
            <w:left w:w="142" w:type="dxa"/>
            <w:right w:w="142" w:type="dxa"/>
          </w:tblCellMar>
        </w:tblPrEx>
        <w:trPr>
          <w:gridBefore w:val="1"/>
          <w:gridAfter w:val="1"/>
          <w:wBefore w:w="60" w:type="dxa"/>
          <w:wAfter w:w="308" w:type="dxa"/>
        </w:trPr>
        <w:tc>
          <w:tcPr>
            <w:tcW w:w="10947" w:type="dxa"/>
          </w:tcPr>
          <w:p w14:paraId="1E672474" w14:textId="590031F6" w:rsidR="00DD04B3" w:rsidRPr="00A56B67" w:rsidRDefault="00DD04B3" w:rsidP="00DD04B3">
            <w:pPr>
              <w:widowControl w:val="0"/>
              <w:ind w:right="-234"/>
              <w:rPr>
                <w:rFonts w:ascii="Tahoma" w:hAnsi="Tahoma" w:cs="Tahoma"/>
                <w:b/>
                <w:sz w:val="19"/>
                <w:szCs w:val="19"/>
                <w:lang w:val="sr-Cyrl-CS"/>
              </w:rPr>
            </w:pPr>
          </w:p>
        </w:tc>
        <w:tc>
          <w:tcPr>
            <w:tcW w:w="5396" w:type="dxa"/>
          </w:tcPr>
          <w:p w14:paraId="50D894DE" w14:textId="1DF13FB0" w:rsidR="00DD04B3" w:rsidRPr="00A56B67" w:rsidRDefault="00DD04B3" w:rsidP="00DD04B3">
            <w:pPr>
              <w:rPr>
                <w:rFonts w:ascii="Tahoma" w:hAnsi="Tahoma" w:cs="Tahoma"/>
                <w:b/>
                <w:sz w:val="19"/>
                <w:szCs w:val="19"/>
              </w:rPr>
            </w:pPr>
          </w:p>
        </w:tc>
      </w:tr>
    </w:tbl>
    <w:bookmarkEnd w:id="8"/>
    <w:p w14:paraId="334A185B" w14:textId="600E4EF4" w:rsidR="00C2329E" w:rsidRPr="00233F6E" w:rsidRDefault="00F4335A" w:rsidP="00C2329E">
      <w:pPr>
        <w:jc w:val="right"/>
        <w:rPr>
          <w:rFonts w:ascii="Tahoma" w:hAnsi="Tahoma" w:cs="Tahoma"/>
          <w:b/>
          <w:lang w:val="sr-Cyrl-CS"/>
        </w:rPr>
      </w:pPr>
      <w:r>
        <w:rPr>
          <w:rFonts w:ascii="Tahoma" w:hAnsi="Tahoma" w:cs="Tahoma"/>
          <w:b/>
          <w:lang w:val="sr-Latn-CS"/>
        </w:rPr>
        <w:t>Pril</w:t>
      </w:r>
      <w:r w:rsidR="00C2329E" w:rsidRPr="00233F6E">
        <w:rPr>
          <w:rFonts w:ascii="Tahoma" w:hAnsi="Tahoma" w:cs="Tahoma"/>
          <w:b/>
          <w:lang w:val="sr-Latn-CS"/>
        </w:rPr>
        <w:t>o</w:t>
      </w:r>
      <w:r>
        <w:rPr>
          <w:rFonts w:ascii="Tahoma" w:hAnsi="Tahoma" w:cs="Tahoma"/>
          <w:b/>
          <w:lang w:val="sr-Latn-CS"/>
        </w:rPr>
        <w:t>g</w:t>
      </w:r>
      <w:r w:rsidR="00C2329E" w:rsidRPr="00233F6E">
        <w:rPr>
          <w:rFonts w:ascii="Tahoma" w:hAnsi="Tahoma" w:cs="Tahoma"/>
          <w:b/>
          <w:lang w:val="sr-Latn-CS"/>
        </w:rPr>
        <w:t xml:space="preserve"> </w:t>
      </w:r>
      <w:r>
        <w:rPr>
          <w:rFonts w:ascii="Tahoma" w:hAnsi="Tahoma" w:cs="Tahoma"/>
          <w:b/>
          <w:lang w:val="sr-Latn-CS"/>
        </w:rPr>
        <w:t>br</w:t>
      </w:r>
      <w:r w:rsidR="00C2329E" w:rsidRPr="00233F6E">
        <w:rPr>
          <w:rFonts w:ascii="Tahoma" w:hAnsi="Tahoma" w:cs="Tahoma"/>
          <w:b/>
          <w:lang w:val="sr-Latn-CS"/>
        </w:rPr>
        <w:t>.1</w:t>
      </w:r>
    </w:p>
    <w:p w14:paraId="50C7B350" w14:textId="7CB56217" w:rsidR="00126B17" w:rsidRPr="007825E5" w:rsidRDefault="00F4335A" w:rsidP="00126B17">
      <w:pPr>
        <w:jc w:val="center"/>
        <w:rPr>
          <w:rFonts w:ascii="Tahoma" w:hAnsi="Tahoma" w:cs="Tahoma"/>
          <w:b/>
          <w:noProof/>
        </w:rPr>
      </w:pPr>
      <w:r>
        <w:rPr>
          <w:rFonts w:ascii="Tahoma" w:hAnsi="Tahoma" w:cs="Tahoma"/>
          <w:b/>
          <w:noProof/>
          <w:lang w:val="sr-Cyrl-BA"/>
        </w:rPr>
        <w:t>Specifikacija</w:t>
      </w:r>
      <w:r w:rsidR="00126B17" w:rsidRPr="007825E5">
        <w:rPr>
          <w:rFonts w:ascii="Tahoma" w:hAnsi="Tahoma" w:cs="Tahoma"/>
          <w:b/>
          <w:noProof/>
          <w:lang w:val="sr-Cyrl-BA"/>
        </w:rPr>
        <w:t xml:space="preserve"> </w:t>
      </w:r>
      <w:r>
        <w:rPr>
          <w:rFonts w:ascii="Tahoma" w:hAnsi="Tahoma" w:cs="Tahoma"/>
          <w:b/>
          <w:noProof/>
          <w:lang w:val="sr-Cyrl-BA"/>
        </w:rPr>
        <w:t>usluga</w:t>
      </w:r>
      <w:r w:rsidR="00126B17" w:rsidRPr="007825E5">
        <w:rPr>
          <w:rFonts w:ascii="Tahoma" w:hAnsi="Tahoma" w:cs="Tahoma"/>
          <w:b/>
          <w:noProof/>
          <w:lang w:val="sr-Cyrl-BA"/>
        </w:rPr>
        <w:t xml:space="preserve"> </w:t>
      </w:r>
      <w:r>
        <w:rPr>
          <w:rFonts w:ascii="Tahoma" w:hAnsi="Tahoma" w:cs="Tahoma"/>
          <w:b/>
          <w:noProof/>
          <w:lang w:val="sr-Cyrl-BA"/>
        </w:rPr>
        <w:t>i</w:t>
      </w:r>
      <w:r w:rsidR="00126B17" w:rsidRPr="007825E5">
        <w:rPr>
          <w:rFonts w:ascii="Tahoma" w:hAnsi="Tahoma" w:cs="Tahoma"/>
          <w:b/>
          <w:noProof/>
          <w:lang w:val="sr-Cyrl-BA"/>
        </w:rPr>
        <w:t xml:space="preserve"> </w:t>
      </w:r>
      <w:r>
        <w:rPr>
          <w:rFonts w:ascii="Tahoma" w:hAnsi="Tahoma" w:cs="Tahoma"/>
          <w:b/>
          <w:noProof/>
          <w:lang w:val="sr-Cyrl-BA"/>
        </w:rPr>
        <w:t>rez</w:t>
      </w:r>
      <w:r w:rsidR="00126B17" w:rsidRPr="007825E5">
        <w:rPr>
          <w:rFonts w:ascii="Tahoma" w:hAnsi="Tahoma" w:cs="Tahoma"/>
          <w:b/>
          <w:noProof/>
          <w:lang w:val="sr-Cyrl-BA"/>
        </w:rPr>
        <w:t xml:space="preserve">. </w:t>
      </w:r>
      <w:r>
        <w:rPr>
          <w:rFonts w:ascii="Tahoma" w:hAnsi="Tahoma" w:cs="Tahoma"/>
          <w:b/>
          <w:noProof/>
          <w:lang w:val="sr-Cyrl-BA"/>
        </w:rPr>
        <w:t>dijelova</w:t>
      </w:r>
    </w:p>
    <w:tbl>
      <w:tblPr>
        <w:tblW w:w="10201" w:type="dxa"/>
        <w:tblInd w:w="-289" w:type="dxa"/>
        <w:tblLook w:val="04A0" w:firstRow="1" w:lastRow="0" w:firstColumn="1" w:lastColumn="0" w:noHBand="0" w:noVBand="1"/>
      </w:tblPr>
      <w:tblGrid>
        <w:gridCol w:w="897"/>
        <w:gridCol w:w="6191"/>
        <w:gridCol w:w="1134"/>
        <w:gridCol w:w="1979"/>
      </w:tblGrid>
      <w:tr w:rsidR="00F87363" w:rsidRPr="00E359ED" w14:paraId="212B38FA" w14:textId="77777777" w:rsidTr="00F87363">
        <w:trPr>
          <w:trHeight w:val="495"/>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0B60" w14:textId="56F8AB2A" w:rsidR="00F87363" w:rsidRPr="00E359ED" w:rsidRDefault="00F4335A" w:rsidP="00F87363">
            <w:pPr>
              <w:suppressAutoHyphens w:val="0"/>
              <w:jc w:val="center"/>
              <w:rPr>
                <w:rFonts w:ascii="Tahoma" w:hAnsi="Tahoma" w:cs="Tahoma"/>
                <w:b/>
                <w:bCs/>
                <w:color w:val="000000"/>
                <w:sz w:val="18"/>
                <w:szCs w:val="18"/>
                <w:lang w:val="en-US" w:eastAsia="en-US"/>
              </w:rPr>
            </w:pPr>
            <w:r>
              <w:rPr>
                <w:rFonts w:ascii="Tahoma" w:hAnsi="Tahoma" w:cs="Tahoma"/>
                <w:b/>
                <w:bCs/>
                <w:color w:val="000000"/>
                <w:sz w:val="18"/>
                <w:szCs w:val="18"/>
                <w:lang w:val="en-US" w:eastAsia="en-US"/>
              </w:rPr>
              <w:t>Red</w:t>
            </w:r>
            <w:r w:rsidR="00F87363" w:rsidRPr="00E359ED">
              <w:rPr>
                <w:rFonts w:ascii="Tahoma" w:hAnsi="Tahoma" w:cs="Tahoma"/>
                <w:b/>
                <w:bCs/>
                <w:color w:val="000000"/>
                <w:sz w:val="18"/>
                <w:szCs w:val="18"/>
                <w:lang w:val="en-US" w:eastAsia="en-US"/>
              </w:rPr>
              <w:t>.</w:t>
            </w:r>
            <w:r>
              <w:rPr>
                <w:rFonts w:ascii="Tahoma" w:hAnsi="Tahoma" w:cs="Tahoma"/>
                <w:b/>
                <w:bCs/>
                <w:color w:val="000000"/>
                <w:sz w:val="18"/>
                <w:szCs w:val="18"/>
                <w:lang w:val="en-US" w:eastAsia="en-US"/>
              </w:rPr>
              <w:t>br</w:t>
            </w:r>
            <w:r w:rsidR="00F87363" w:rsidRPr="00E359ED">
              <w:rPr>
                <w:rFonts w:ascii="Tahoma" w:hAnsi="Tahoma" w:cs="Tahoma"/>
                <w:b/>
                <w:bCs/>
                <w:color w:val="000000"/>
                <w:sz w:val="18"/>
                <w:szCs w:val="18"/>
                <w:lang w:val="en-US" w:eastAsia="en-US"/>
              </w:rPr>
              <w:t>.</w:t>
            </w:r>
          </w:p>
        </w:tc>
        <w:tc>
          <w:tcPr>
            <w:tcW w:w="6191" w:type="dxa"/>
            <w:tcBorders>
              <w:top w:val="single" w:sz="4" w:space="0" w:color="auto"/>
              <w:left w:val="nil"/>
              <w:bottom w:val="single" w:sz="4" w:space="0" w:color="auto"/>
              <w:right w:val="single" w:sz="4" w:space="0" w:color="auto"/>
            </w:tcBorders>
            <w:shd w:val="clear" w:color="auto" w:fill="auto"/>
            <w:noWrap/>
            <w:vAlign w:val="center"/>
            <w:hideMark/>
          </w:tcPr>
          <w:p w14:paraId="019C29BC" w14:textId="3EB30C07" w:rsidR="00F87363" w:rsidRPr="00E359ED" w:rsidRDefault="00F4335A" w:rsidP="00F87363">
            <w:pPr>
              <w:suppressAutoHyphens w:val="0"/>
              <w:jc w:val="center"/>
              <w:rPr>
                <w:rFonts w:ascii="Tahoma" w:hAnsi="Tahoma" w:cs="Tahoma"/>
                <w:b/>
                <w:bCs/>
                <w:color w:val="000000"/>
                <w:sz w:val="18"/>
                <w:szCs w:val="18"/>
                <w:lang w:val="sr-Cyrl-RS" w:eastAsia="en-US"/>
              </w:rPr>
            </w:pPr>
            <w:r>
              <w:rPr>
                <w:rFonts w:ascii="Tahoma" w:hAnsi="Tahoma" w:cs="Tahoma"/>
                <w:b/>
                <w:bCs/>
                <w:color w:val="000000"/>
                <w:sz w:val="18"/>
                <w:szCs w:val="18"/>
                <w:lang w:val="sr-Cyrl-BA" w:eastAsia="en-US"/>
              </w:rPr>
              <w:t>Specifikacija</w:t>
            </w:r>
            <w:r w:rsidR="00F87363">
              <w:rPr>
                <w:rFonts w:ascii="Tahoma" w:hAnsi="Tahoma" w:cs="Tahoma"/>
                <w:b/>
                <w:bCs/>
                <w:color w:val="000000"/>
                <w:sz w:val="18"/>
                <w:szCs w:val="18"/>
                <w:lang w:val="sr-Cyrl-BA" w:eastAsia="en-US"/>
              </w:rPr>
              <w:t xml:space="preserve"> </w:t>
            </w:r>
            <w:r>
              <w:rPr>
                <w:rFonts w:ascii="Tahoma" w:hAnsi="Tahoma" w:cs="Tahoma"/>
                <w:b/>
                <w:bCs/>
                <w:color w:val="000000"/>
                <w:sz w:val="18"/>
                <w:szCs w:val="18"/>
                <w:lang w:val="sr-Cyrl-BA" w:eastAsia="en-US"/>
              </w:rPr>
              <w:t>usluga</w:t>
            </w:r>
            <w:r w:rsidR="00F87363" w:rsidRPr="00E359ED">
              <w:rPr>
                <w:rFonts w:ascii="Tahoma" w:hAnsi="Tahoma" w:cs="Tahoma"/>
                <w:b/>
                <w:bCs/>
                <w:color w:val="000000"/>
                <w:sz w:val="18"/>
                <w:szCs w:val="18"/>
                <w:lang w:val="sr-Cyrl-RS" w:eastAsia="en-US"/>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F9CC30" w14:textId="3D733F95" w:rsidR="00F87363" w:rsidRPr="00E359ED" w:rsidRDefault="00F4335A" w:rsidP="00F87363">
            <w:pPr>
              <w:suppressAutoHyphens w:val="0"/>
              <w:jc w:val="center"/>
              <w:rPr>
                <w:rFonts w:ascii="Tahoma" w:hAnsi="Tahoma" w:cs="Tahoma"/>
                <w:b/>
                <w:bCs/>
                <w:color w:val="000000"/>
                <w:sz w:val="18"/>
                <w:szCs w:val="18"/>
                <w:lang w:val="en-US" w:eastAsia="en-US"/>
              </w:rPr>
            </w:pPr>
            <w:r>
              <w:rPr>
                <w:rFonts w:ascii="Tahoma" w:hAnsi="Tahoma" w:cs="Tahoma"/>
                <w:b/>
                <w:bCs/>
                <w:color w:val="000000"/>
                <w:sz w:val="18"/>
                <w:szCs w:val="18"/>
                <w:lang w:val="en-US" w:eastAsia="en-US"/>
              </w:rPr>
              <w:t>Jed</w:t>
            </w:r>
            <w:r w:rsidR="00F87363" w:rsidRPr="00E359ED">
              <w:rPr>
                <w:rFonts w:ascii="Tahoma" w:hAnsi="Tahoma" w:cs="Tahoma"/>
                <w:b/>
                <w:bCs/>
                <w:color w:val="000000"/>
                <w:sz w:val="18"/>
                <w:szCs w:val="18"/>
                <w:lang w:val="en-US" w:eastAsia="en-US"/>
              </w:rPr>
              <w:t xml:space="preserve">. </w:t>
            </w:r>
            <w:r>
              <w:rPr>
                <w:rFonts w:ascii="Tahoma" w:hAnsi="Tahoma" w:cs="Tahoma"/>
                <w:b/>
                <w:bCs/>
                <w:color w:val="000000"/>
                <w:sz w:val="18"/>
                <w:szCs w:val="18"/>
                <w:lang w:val="en-US" w:eastAsia="en-US"/>
              </w:rPr>
              <w:t>mjere</w:t>
            </w:r>
          </w:p>
        </w:tc>
        <w:tc>
          <w:tcPr>
            <w:tcW w:w="1979" w:type="dxa"/>
            <w:tcBorders>
              <w:top w:val="single" w:sz="4" w:space="0" w:color="auto"/>
              <w:left w:val="nil"/>
              <w:bottom w:val="single" w:sz="4" w:space="0" w:color="auto"/>
              <w:right w:val="single" w:sz="4" w:space="0" w:color="auto"/>
            </w:tcBorders>
          </w:tcPr>
          <w:p w14:paraId="301B44CD" w14:textId="5ACE3D07" w:rsidR="00F87363" w:rsidRPr="00E359ED" w:rsidRDefault="00F4335A" w:rsidP="00F87363">
            <w:pPr>
              <w:suppressAutoHyphens w:val="0"/>
              <w:jc w:val="center"/>
              <w:rPr>
                <w:rFonts w:ascii="Tahoma" w:hAnsi="Tahoma" w:cs="Tahoma"/>
                <w:b/>
                <w:bCs/>
                <w:color w:val="000000"/>
                <w:sz w:val="18"/>
                <w:szCs w:val="18"/>
                <w:lang w:val="sr-Cyrl-RS" w:eastAsia="en-US"/>
              </w:rPr>
            </w:pPr>
            <w:r>
              <w:rPr>
                <w:rFonts w:ascii="Tahoma" w:hAnsi="Tahoma" w:cs="Tahoma"/>
                <w:b/>
                <w:bCs/>
                <w:color w:val="000000"/>
                <w:sz w:val="18"/>
                <w:szCs w:val="18"/>
                <w:lang w:val="sr-Cyrl-RS" w:eastAsia="en-US"/>
              </w:rPr>
              <w:t>Jed</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cijena</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KM</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bez</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PDV</w:t>
            </w:r>
          </w:p>
        </w:tc>
      </w:tr>
      <w:tr w:rsidR="00F87363" w:rsidRPr="00E359ED" w14:paraId="2C723126" w14:textId="77777777" w:rsidTr="00F87363">
        <w:trPr>
          <w:trHeight w:val="235"/>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23593C2" w14:textId="335A2678" w:rsidR="00F87363" w:rsidRPr="00E359ED" w:rsidRDefault="00F4335A" w:rsidP="00F87363">
            <w:pPr>
              <w:suppressAutoHyphens w:val="0"/>
              <w:jc w:val="center"/>
              <w:rPr>
                <w:rFonts w:ascii="Tahoma" w:hAnsi="Tahoma" w:cs="Tahoma"/>
                <w:b/>
                <w:bCs/>
                <w:color w:val="000000"/>
                <w:sz w:val="18"/>
                <w:szCs w:val="18"/>
                <w:lang w:val="sr-Cyrl-RS" w:eastAsia="en-US"/>
              </w:rPr>
            </w:pPr>
            <w:r>
              <w:rPr>
                <w:rFonts w:ascii="Tahoma" w:hAnsi="Tahoma" w:cs="Tahoma"/>
                <w:b/>
                <w:bCs/>
                <w:color w:val="000000"/>
                <w:sz w:val="18"/>
                <w:szCs w:val="18"/>
                <w:lang w:val="sr-Cyrl-RS" w:eastAsia="en-US"/>
              </w:rPr>
              <w:t>Jedinična</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cijena</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za</w:t>
            </w:r>
            <w:r w:rsidR="00F87363" w:rsidRPr="00E359ED">
              <w:rPr>
                <w:rFonts w:ascii="Tahoma" w:hAnsi="Tahoma" w:cs="Tahoma"/>
                <w:b/>
                <w:bCs/>
                <w:color w:val="000000"/>
                <w:sz w:val="18"/>
                <w:szCs w:val="18"/>
                <w:lang w:val="sr-Cyrl-RS" w:eastAsia="en-US"/>
              </w:rPr>
              <w:t xml:space="preserve"> </w:t>
            </w:r>
            <w:r>
              <w:rPr>
                <w:rFonts w:ascii="Tahoma" w:hAnsi="Tahoma" w:cs="Tahoma"/>
                <w:b/>
                <w:bCs/>
                <w:color w:val="000000"/>
                <w:sz w:val="18"/>
                <w:szCs w:val="18"/>
                <w:lang w:val="sr-Cyrl-RS" w:eastAsia="en-US"/>
              </w:rPr>
              <w:t>uslugu</w:t>
            </w:r>
          </w:p>
        </w:tc>
      </w:tr>
      <w:tr w:rsidR="00F87363" w:rsidRPr="00E359ED" w14:paraId="344965A8" w14:textId="77777777" w:rsidTr="00F87363">
        <w:trPr>
          <w:trHeight w:val="508"/>
        </w:trPr>
        <w:tc>
          <w:tcPr>
            <w:tcW w:w="897" w:type="dxa"/>
            <w:tcBorders>
              <w:top w:val="nil"/>
              <w:left w:val="single" w:sz="4" w:space="0" w:color="auto"/>
              <w:bottom w:val="single" w:sz="4" w:space="0" w:color="auto"/>
              <w:right w:val="single" w:sz="4" w:space="0" w:color="auto"/>
            </w:tcBorders>
            <w:shd w:val="clear" w:color="auto" w:fill="FFFFFF" w:themeFill="background1"/>
            <w:noWrap/>
            <w:vAlign w:val="center"/>
          </w:tcPr>
          <w:p w14:paraId="33D45712" w14:textId="77777777" w:rsidR="00F87363" w:rsidRPr="00E359ED" w:rsidRDefault="00F87363" w:rsidP="00F87363">
            <w:pPr>
              <w:suppressAutoHyphens w:val="0"/>
              <w:jc w:val="center"/>
              <w:rPr>
                <w:rFonts w:ascii="Tahoma" w:hAnsi="Tahoma" w:cs="Tahoma"/>
                <w:bCs/>
                <w:sz w:val="18"/>
                <w:szCs w:val="18"/>
                <w:lang w:val="sr-Cyrl-RS" w:eastAsia="en-US"/>
              </w:rPr>
            </w:pPr>
            <w:r w:rsidRPr="00E359ED">
              <w:rPr>
                <w:rFonts w:ascii="Tahoma" w:hAnsi="Tahoma" w:cs="Tahoma"/>
                <w:bCs/>
                <w:sz w:val="18"/>
                <w:szCs w:val="18"/>
                <w:lang w:val="sr-Cyrl-RS" w:eastAsia="en-US"/>
              </w:rPr>
              <w:t>1.</w:t>
            </w:r>
          </w:p>
        </w:tc>
        <w:tc>
          <w:tcPr>
            <w:tcW w:w="6191" w:type="dxa"/>
            <w:tcBorders>
              <w:top w:val="nil"/>
              <w:left w:val="nil"/>
              <w:bottom w:val="single" w:sz="4" w:space="0" w:color="auto"/>
              <w:right w:val="single" w:sz="4" w:space="0" w:color="auto"/>
            </w:tcBorders>
            <w:shd w:val="clear" w:color="auto" w:fill="FFFFFF" w:themeFill="background1"/>
            <w:vAlign w:val="center"/>
          </w:tcPr>
          <w:p w14:paraId="741D2654" w14:textId="01902B54" w:rsidR="00F87363" w:rsidRPr="00E359ED" w:rsidRDefault="00F4335A" w:rsidP="00F87363">
            <w:pPr>
              <w:suppressAutoHyphens w:val="0"/>
              <w:rPr>
                <w:rFonts w:ascii="Tahoma" w:hAnsi="Tahoma" w:cs="Tahoma"/>
                <w:bCs/>
                <w:lang w:eastAsia="en-US"/>
              </w:rPr>
            </w:pPr>
            <w:r>
              <w:rPr>
                <w:rFonts w:ascii="Tahoma" w:hAnsi="Tahoma" w:cs="Tahoma"/>
                <w:bCs/>
                <w:lang w:eastAsia="en-US"/>
              </w:rPr>
              <w:t>Redovno</w:t>
            </w:r>
            <w:r w:rsidR="00F87363" w:rsidRPr="00E359ED">
              <w:rPr>
                <w:rFonts w:ascii="Tahoma" w:hAnsi="Tahoma" w:cs="Tahoma"/>
                <w:bCs/>
                <w:lang w:eastAsia="en-US"/>
              </w:rPr>
              <w:t xml:space="preserve"> </w:t>
            </w:r>
            <w:r>
              <w:rPr>
                <w:rFonts w:ascii="Tahoma" w:hAnsi="Tahoma" w:cs="Tahoma"/>
                <w:bCs/>
                <w:lang w:eastAsia="en-US"/>
              </w:rPr>
              <w:t>održavanje</w:t>
            </w:r>
            <w:r w:rsidR="00F87363" w:rsidRPr="00E359ED">
              <w:rPr>
                <w:rFonts w:ascii="Tahoma" w:hAnsi="Tahoma" w:cs="Tahoma"/>
                <w:bCs/>
                <w:lang w:eastAsia="en-US"/>
              </w:rPr>
              <w:t xml:space="preserve"> (</w:t>
            </w:r>
            <w:r>
              <w:rPr>
                <w:rFonts w:ascii="Tahoma" w:hAnsi="Tahoma" w:cs="Tahoma"/>
                <w:bCs/>
                <w:lang w:eastAsia="en-US"/>
              </w:rPr>
              <w:t>pregled</w:t>
            </w:r>
            <w:r w:rsidR="00F87363" w:rsidRPr="00E359ED">
              <w:rPr>
                <w:rFonts w:ascii="Tahoma" w:hAnsi="Tahoma" w:cs="Tahoma"/>
                <w:bCs/>
                <w:lang w:eastAsia="en-US"/>
              </w:rPr>
              <w:t xml:space="preserve"> </w:t>
            </w:r>
            <w:r>
              <w:rPr>
                <w:rFonts w:ascii="Tahoma" w:hAnsi="Tahoma" w:cs="Tahoma"/>
                <w:bCs/>
                <w:lang w:eastAsia="en-US"/>
              </w:rPr>
              <w:t>i</w:t>
            </w:r>
            <w:r w:rsidR="00F87363" w:rsidRPr="00E359ED">
              <w:rPr>
                <w:rFonts w:ascii="Tahoma" w:hAnsi="Tahoma" w:cs="Tahoma"/>
                <w:bCs/>
                <w:lang w:eastAsia="en-US"/>
              </w:rPr>
              <w:t xml:space="preserve"> </w:t>
            </w:r>
            <w:r>
              <w:rPr>
                <w:rFonts w:ascii="Tahoma" w:hAnsi="Tahoma" w:cs="Tahoma"/>
                <w:bCs/>
                <w:lang w:eastAsia="en-US"/>
              </w:rPr>
              <w:t>podmazivanje</w:t>
            </w:r>
            <w:r w:rsidR="00F87363" w:rsidRPr="00E359ED">
              <w:rPr>
                <w:rFonts w:ascii="Tahoma" w:hAnsi="Tahoma" w:cs="Tahoma"/>
                <w:bCs/>
                <w:lang w:eastAsia="en-US"/>
              </w:rPr>
              <w:t xml:space="preserve">), </w:t>
            </w:r>
            <w:r>
              <w:rPr>
                <w:rFonts w:ascii="Tahoma" w:hAnsi="Tahoma" w:cs="Tahoma"/>
                <w:bCs/>
                <w:lang w:eastAsia="en-US"/>
              </w:rPr>
              <w:t>po</w:t>
            </w:r>
            <w:r w:rsidR="00F87363" w:rsidRPr="00E359ED">
              <w:rPr>
                <w:rFonts w:ascii="Tahoma" w:hAnsi="Tahoma" w:cs="Tahoma"/>
                <w:bCs/>
                <w:lang w:eastAsia="en-US"/>
              </w:rPr>
              <w:t xml:space="preserve"> </w:t>
            </w:r>
            <w:r>
              <w:rPr>
                <w:rFonts w:ascii="Tahoma" w:hAnsi="Tahoma" w:cs="Tahoma"/>
                <w:bCs/>
                <w:lang w:eastAsia="en-US"/>
              </w:rPr>
              <w:t>upustvu</w:t>
            </w:r>
            <w:r w:rsidR="00F87363" w:rsidRPr="00E359ED">
              <w:rPr>
                <w:rFonts w:ascii="Tahoma" w:hAnsi="Tahoma" w:cs="Tahoma"/>
                <w:bCs/>
                <w:lang w:eastAsia="en-US"/>
              </w:rPr>
              <w:t xml:space="preserve"> </w:t>
            </w:r>
            <w:r>
              <w:rPr>
                <w:rFonts w:ascii="Tahoma" w:hAnsi="Tahoma" w:cs="Tahoma"/>
                <w:bCs/>
                <w:lang w:eastAsia="en-US"/>
              </w:rPr>
              <w:t>proizvođača</w:t>
            </w:r>
            <w:r w:rsidR="00F87363" w:rsidRPr="00E359ED">
              <w:rPr>
                <w:rFonts w:ascii="Tahoma" w:hAnsi="Tahoma" w:cs="Tahoma"/>
                <w:bCs/>
                <w:lang w:eastAsia="en-US"/>
              </w:rPr>
              <w:t xml:space="preserve"> </w:t>
            </w:r>
            <w:r>
              <w:rPr>
                <w:rFonts w:ascii="Tahoma" w:hAnsi="Tahoma" w:cs="Tahoma"/>
                <w:bCs/>
                <w:lang w:eastAsia="en-US"/>
              </w:rPr>
              <w:t>dizalica</w:t>
            </w:r>
            <w:r w:rsidR="00F87363" w:rsidRPr="00E359ED">
              <w:rPr>
                <w:rFonts w:ascii="Tahoma" w:hAnsi="Tahoma" w:cs="Tahoma"/>
                <w:bCs/>
                <w:lang w:eastAsia="en-US"/>
              </w:rPr>
              <w:t xml:space="preserve"> (</w:t>
            </w:r>
            <w:r>
              <w:rPr>
                <w:rFonts w:ascii="Tahoma" w:hAnsi="Tahoma" w:cs="Tahoma"/>
                <w:bCs/>
                <w:lang w:eastAsia="en-US"/>
              </w:rPr>
              <w:t>četiri</w:t>
            </w:r>
            <w:r w:rsidR="00F87363" w:rsidRPr="00E359ED">
              <w:rPr>
                <w:rFonts w:ascii="Tahoma" w:hAnsi="Tahoma" w:cs="Tahoma"/>
                <w:bCs/>
                <w:lang w:eastAsia="en-US"/>
              </w:rPr>
              <w:t xml:space="preserve"> </w:t>
            </w:r>
            <w:r>
              <w:rPr>
                <w:rFonts w:ascii="Tahoma" w:hAnsi="Tahoma" w:cs="Tahoma"/>
                <w:bCs/>
                <w:lang w:eastAsia="en-US"/>
              </w:rPr>
              <w:t>puta</w:t>
            </w:r>
            <w:r w:rsidR="00F87363" w:rsidRPr="00E359ED">
              <w:rPr>
                <w:rFonts w:ascii="Tahoma" w:hAnsi="Tahoma" w:cs="Tahoma"/>
                <w:bCs/>
                <w:lang w:eastAsia="en-US"/>
              </w:rPr>
              <w:t xml:space="preserve"> </w:t>
            </w:r>
            <w:r>
              <w:rPr>
                <w:rFonts w:ascii="Tahoma" w:hAnsi="Tahoma" w:cs="Tahoma"/>
                <w:bCs/>
                <w:lang w:eastAsia="en-US"/>
              </w:rPr>
              <w:t>godišnje</w:t>
            </w:r>
            <w:r w:rsidR="00F87363" w:rsidRPr="00E359ED">
              <w:rPr>
                <w:rFonts w:ascii="Tahoma" w:hAnsi="Tahoma" w:cs="Tahoma"/>
                <w:bCs/>
                <w:lang w:eastAsia="en-US"/>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tcPr>
          <w:p w14:paraId="1D5447B9" w14:textId="165E83DD" w:rsidR="00F87363" w:rsidRPr="00E359ED" w:rsidRDefault="00F4335A" w:rsidP="00F87363">
            <w:pPr>
              <w:suppressAutoHyphens w:val="0"/>
              <w:jc w:val="center"/>
              <w:rPr>
                <w:rFonts w:ascii="Tahoma" w:hAnsi="Tahoma" w:cs="Tahoma"/>
                <w:sz w:val="18"/>
                <w:szCs w:val="18"/>
                <w:lang w:eastAsia="en-US"/>
              </w:rPr>
            </w:pPr>
            <w:r>
              <w:rPr>
                <w:rFonts w:ascii="Tahoma" w:hAnsi="Tahoma" w:cs="Tahoma"/>
                <w:sz w:val="18"/>
                <w:szCs w:val="18"/>
                <w:lang w:eastAsia="en-US"/>
              </w:rPr>
              <w:t>n</w:t>
            </w:r>
            <w:r w:rsidR="00F87363" w:rsidRPr="00E359ED">
              <w:rPr>
                <w:rFonts w:ascii="Tahoma" w:hAnsi="Tahoma" w:cs="Tahoma"/>
                <w:sz w:val="18"/>
                <w:szCs w:val="18"/>
                <w:lang w:eastAsia="en-US"/>
              </w:rPr>
              <w:t>/</w:t>
            </w:r>
            <w:r>
              <w:rPr>
                <w:rFonts w:ascii="Tahoma" w:hAnsi="Tahoma" w:cs="Tahoma"/>
                <w:sz w:val="18"/>
                <w:szCs w:val="18"/>
                <w:lang w:eastAsia="en-US"/>
              </w:rPr>
              <w:t>č</w:t>
            </w:r>
          </w:p>
        </w:tc>
        <w:tc>
          <w:tcPr>
            <w:tcW w:w="1979" w:type="dxa"/>
            <w:tcBorders>
              <w:top w:val="nil"/>
              <w:left w:val="nil"/>
              <w:bottom w:val="single" w:sz="4" w:space="0" w:color="auto"/>
              <w:right w:val="single" w:sz="4" w:space="0" w:color="auto"/>
            </w:tcBorders>
            <w:shd w:val="clear" w:color="auto" w:fill="FFFFFF" w:themeFill="background1"/>
          </w:tcPr>
          <w:p w14:paraId="45504A91" w14:textId="77777777" w:rsidR="00F87363" w:rsidRPr="00E359ED" w:rsidRDefault="00F87363" w:rsidP="00F87363">
            <w:pPr>
              <w:suppressAutoHyphens w:val="0"/>
              <w:jc w:val="center"/>
              <w:rPr>
                <w:rFonts w:ascii="Tahoma" w:hAnsi="Tahoma" w:cs="Tahoma"/>
                <w:sz w:val="18"/>
                <w:szCs w:val="18"/>
                <w:lang w:eastAsia="en-US"/>
              </w:rPr>
            </w:pPr>
          </w:p>
        </w:tc>
      </w:tr>
      <w:tr w:rsidR="00F87363" w:rsidRPr="00E359ED" w14:paraId="283ECF43" w14:textId="77777777" w:rsidTr="00F87363">
        <w:trPr>
          <w:trHeight w:val="322"/>
        </w:trPr>
        <w:tc>
          <w:tcPr>
            <w:tcW w:w="897" w:type="dxa"/>
            <w:tcBorders>
              <w:top w:val="nil"/>
              <w:left w:val="single" w:sz="4" w:space="0" w:color="auto"/>
              <w:bottom w:val="single" w:sz="4" w:space="0" w:color="auto"/>
              <w:right w:val="single" w:sz="4" w:space="0" w:color="auto"/>
            </w:tcBorders>
            <w:shd w:val="clear" w:color="auto" w:fill="auto"/>
            <w:noWrap/>
            <w:vAlign w:val="center"/>
          </w:tcPr>
          <w:p w14:paraId="7ECDB4B8"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2.</w:t>
            </w:r>
          </w:p>
        </w:tc>
        <w:tc>
          <w:tcPr>
            <w:tcW w:w="6191" w:type="dxa"/>
            <w:tcBorders>
              <w:top w:val="nil"/>
              <w:left w:val="nil"/>
              <w:bottom w:val="single" w:sz="4" w:space="0" w:color="auto"/>
              <w:right w:val="single" w:sz="4" w:space="0" w:color="auto"/>
            </w:tcBorders>
            <w:shd w:val="clear" w:color="auto" w:fill="auto"/>
            <w:vAlign w:val="center"/>
          </w:tcPr>
          <w:p w14:paraId="349AFD1E" w14:textId="5E4037BF" w:rsidR="00F87363" w:rsidRPr="00E359ED" w:rsidRDefault="00F4335A" w:rsidP="00F87363">
            <w:pPr>
              <w:suppressAutoHyphens w:val="0"/>
              <w:rPr>
                <w:rFonts w:ascii="Tahoma" w:hAnsi="Tahoma" w:cs="Tahoma"/>
                <w:lang w:eastAsia="en-US"/>
              </w:rPr>
            </w:pPr>
            <w:r>
              <w:rPr>
                <w:rFonts w:ascii="Tahoma" w:hAnsi="Tahoma" w:cs="Tahoma"/>
                <w:lang w:eastAsia="en-US"/>
              </w:rPr>
              <w:t>Vanredno</w:t>
            </w:r>
            <w:r w:rsidR="00F87363" w:rsidRPr="00E359ED">
              <w:rPr>
                <w:rFonts w:ascii="Tahoma" w:hAnsi="Tahoma" w:cs="Tahoma"/>
                <w:lang w:eastAsia="en-US"/>
              </w:rPr>
              <w:t xml:space="preserve"> (</w:t>
            </w:r>
            <w:r>
              <w:rPr>
                <w:rFonts w:ascii="Tahoma" w:hAnsi="Tahoma" w:cs="Tahoma"/>
                <w:lang w:eastAsia="en-US"/>
              </w:rPr>
              <w:t>interventno</w:t>
            </w:r>
            <w:r w:rsidR="00F87363" w:rsidRPr="00E359ED">
              <w:rPr>
                <w:rFonts w:ascii="Tahoma" w:hAnsi="Tahoma" w:cs="Tahoma"/>
                <w:lang w:eastAsia="en-US"/>
              </w:rPr>
              <w:t xml:space="preserve">) </w:t>
            </w:r>
            <w:r>
              <w:rPr>
                <w:rFonts w:ascii="Tahoma" w:hAnsi="Tahoma" w:cs="Tahoma"/>
                <w:lang w:eastAsia="en-US"/>
              </w:rPr>
              <w:t>u</w:t>
            </w:r>
            <w:r w:rsidR="00F87363" w:rsidRPr="00E359ED">
              <w:rPr>
                <w:rFonts w:ascii="Tahoma" w:hAnsi="Tahoma" w:cs="Tahoma"/>
                <w:lang w:eastAsia="en-US"/>
              </w:rPr>
              <w:t xml:space="preserve"> </w:t>
            </w:r>
            <w:r>
              <w:rPr>
                <w:rFonts w:ascii="Tahoma" w:hAnsi="Tahoma" w:cs="Tahoma"/>
                <w:lang w:eastAsia="en-US"/>
              </w:rPr>
              <w:t>slučaju</w:t>
            </w:r>
            <w:r w:rsidR="00F87363" w:rsidRPr="00E359ED">
              <w:rPr>
                <w:rFonts w:ascii="Tahoma" w:hAnsi="Tahoma" w:cs="Tahoma"/>
                <w:lang w:eastAsia="en-US"/>
              </w:rPr>
              <w:t xml:space="preserve"> </w:t>
            </w:r>
            <w:r>
              <w:rPr>
                <w:rFonts w:ascii="Tahoma" w:hAnsi="Tahoma" w:cs="Tahoma"/>
                <w:lang w:eastAsia="en-US"/>
              </w:rPr>
              <w:t>kvara</w:t>
            </w:r>
            <w:r w:rsidR="00F87363" w:rsidRPr="00E359ED">
              <w:rPr>
                <w:rFonts w:ascii="Tahoma" w:hAnsi="Tahoma" w:cs="Tahoma"/>
                <w:lang w:eastAsia="en-US"/>
              </w:rPr>
              <w:t xml:space="preserve"> </w:t>
            </w:r>
            <w:r>
              <w:rPr>
                <w:rFonts w:ascii="Tahoma" w:hAnsi="Tahoma" w:cs="Tahoma"/>
                <w:lang w:eastAsia="en-US"/>
              </w:rPr>
              <w:t>dizalica</w:t>
            </w:r>
            <w:r w:rsidR="00F87363" w:rsidRPr="00E359ED">
              <w:rPr>
                <w:rFonts w:ascii="Tahoma" w:hAnsi="Tahoma" w:cs="Tahoma"/>
                <w:lang w:eastAsia="en-US"/>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38ED2E8E" w14:textId="180DAE1A"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en-US" w:eastAsia="en-US"/>
              </w:rPr>
              <w:t>n</w:t>
            </w:r>
            <w:r w:rsidR="00F87363" w:rsidRPr="00E359ED">
              <w:rPr>
                <w:rFonts w:ascii="Tahoma" w:hAnsi="Tahoma" w:cs="Tahoma"/>
                <w:sz w:val="18"/>
                <w:szCs w:val="18"/>
                <w:lang w:val="en-US" w:eastAsia="en-US"/>
              </w:rPr>
              <w:t>/</w:t>
            </w:r>
            <w:r>
              <w:rPr>
                <w:rFonts w:ascii="Tahoma" w:hAnsi="Tahoma" w:cs="Tahoma"/>
                <w:sz w:val="18"/>
                <w:szCs w:val="18"/>
                <w:lang w:val="en-US" w:eastAsia="en-US"/>
              </w:rPr>
              <w:t>č</w:t>
            </w:r>
          </w:p>
        </w:tc>
        <w:tc>
          <w:tcPr>
            <w:tcW w:w="1979" w:type="dxa"/>
            <w:tcBorders>
              <w:top w:val="nil"/>
              <w:left w:val="nil"/>
              <w:bottom w:val="single" w:sz="4" w:space="0" w:color="auto"/>
              <w:right w:val="single" w:sz="4" w:space="0" w:color="auto"/>
            </w:tcBorders>
          </w:tcPr>
          <w:p w14:paraId="7E1FE270"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723CFF7" w14:textId="77777777" w:rsidTr="00F87363">
        <w:trPr>
          <w:trHeight w:val="260"/>
        </w:trPr>
        <w:tc>
          <w:tcPr>
            <w:tcW w:w="897" w:type="dxa"/>
            <w:tcBorders>
              <w:top w:val="nil"/>
              <w:left w:val="single" w:sz="4" w:space="0" w:color="auto"/>
              <w:bottom w:val="single" w:sz="4" w:space="0" w:color="auto"/>
              <w:right w:val="single" w:sz="4" w:space="0" w:color="auto"/>
            </w:tcBorders>
            <w:shd w:val="clear" w:color="auto" w:fill="auto"/>
            <w:noWrap/>
            <w:vAlign w:val="center"/>
          </w:tcPr>
          <w:p w14:paraId="0CA1F876"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3.</w:t>
            </w:r>
          </w:p>
        </w:tc>
        <w:tc>
          <w:tcPr>
            <w:tcW w:w="6191" w:type="dxa"/>
            <w:tcBorders>
              <w:top w:val="nil"/>
              <w:left w:val="nil"/>
              <w:bottom w:val="single" w:sz="4" w:space="0" w:color="auto"/>
              <w:right w:val="single" w:sz="4" w:space="0" w:color="auto"/>
            </w:tcBorders>
            <w:shd w:val="clear" w:color="auto" w:fill="auto"/>
            <w:vAlign w:val="center"/>
          </w:tcPr>
          <w:p w14:paraId="3CC58668" w14:textId="6A1F9FB8" w:rsidR="00F87363" w:rsidRPr="00E359ED" w:rsidRDefault="00F4335A" w:rsidP="00F87363">
            <w:pPr>
              <w:suppressAutoHyphens w:val="0"/>
              <w:rPr>
                <w:rFonts w:ascii="Tahoma" w:hAnsi="Tahoma" w:cs="Tahoma"/>
                <w:lang w:eastAsia="en-US"/>
              </w:rPr>
            </w:pPr>
            <w:r>
              <w:rPr>
                <w:rFonts w:ascii="Tahoma" w:hAnsi="Tahoma" w:cs="Tahoma"/>
                <w:lang w:eastAsia="en-US"/>
              </w:rPr>
              <w:t>Radovi</w:t>
            </w:r>
            <w:r w:rsidR="00F87363" w:rsidRPr="00E359ED">
              <w:rPr>
                <w:rFonts w:ascii="Tahoma" w:hAnsi="Tahoma" w:cs="Tahoma"/>
                <w:lang w:eastAsia="en-US"/>
              </w:rPr>
              <w:t xml:space="preserve"> </w:t>
            </w:r>
            <w:r>
              <w:rPr>
                <w:rFonts w:ascii="Tahoma" w:hAnsi="Tahoma" w:cs="Tahoma"/>
                <w:lang w:eastAsia="en-US"/>
              </w:rPr>
              <w:t>u</w:t>
            </w:r>
            <w:r w:rsidR="00F87363" w:rsidRPr="00E359ED">
              <w:rPr>
                <w:rFonts w:ascii="Tahoma" w:hAnsi="Tahoma" w:cs="Tahoma"/>
                <w:lang w:eastAsia="en-US"/>
              </w:rPr>
              <w:t xml:space="preserve"> </w:t>
            </w:r>
            <w:r>
              <w:rPr>
                <w:rFonts w:ascii="Tahoma" w:hAnsi="Tahoma" w:cs="Tahoma"/>
                <w:lang w:eastAsia="en-US"/>
              </w:rPr>
              <w:t>slučaju</w:t>
            </w:r>
            <w:r w:rsidR="00F87363" w:rsidRPr="00E359ED">
              <w:rPr>
                <w:rFonts w:ascii="Tahoma" w:hAnsi="Tahoma" w:cs="Tahoma"/>
                <w:lang w:eastAsia="en-US"/>
              </w:rPr>
              <w:t xml:space="preserve"> </w:t>
            </w:r>
            <w:r>
              <w:rPr>
                <w:rFonts w:ascii="Tahoma" w:hAnsi="Tahoma" w:cs="Tahoma"/>
                <w:lang w:eastAsia="en-US"/>
              </w:rPr>
              <w:t>izmjene</w:t>
            </w:r>
            <w:r w:rsidR="00F87363" w:rsidRPr="00E359ED">
              <w:rPr>
                <w:rFonts w:ascii="Tahoma" w:hAnsi="Tahoma" w:cs="Tahoma"/>
                <w:lang w:eastAsia="en-US"/>
              </w:rPr>
              <w:t xml:space="preserve"> </w:t>
            </w:r>
            <w:r>
              <w:rPr>
                <w:rFonts w:ascii="Tahoma" w:hAnsi="Tahoma" w:cs="Tahoma"/>
                <w:lang w:eastAsia="en-US"/>
              </w:rPr>
              <w:t>fabričke</w:t>
            </w:r>
            <w:r w:rsidR="00F87363" w:rsidRPr="00E359ED">
              <w:rPr>
                <w:rFonts w:ascii="Tahoma" w:hAnsi="Tahoma" w:cs="Tahoma"/>
                <w:lang w:eastAsia="en-US"/>
              </w:rPr>
              <w:t xml:space="preserve"> </w:t>
            </w:r>
            <w:r>
              <w:rPr>
                <w:rFonts w:ascii="Tahoma" w:hAnsi="Tahoma" w:cs="Tahoma"/>
                <w:lang w:eastAsia="en-US"/>
              </w:rPr>
              <w:t>projektne</w:t>
            </w:r>
            <w:r w:rsidR="00F87363" w:rsidRPr="00E359ED">
              <w:rPr>
                <w:rFonts w:ascii="Tahoma" w:hAnsi="Tahoma" w:cs="Tahoma"/>
                <w:lang w:eastAsia="en-US"/>
              </w:rPr>
              <w:t xml:space="preserve"> </w:t>
            </w:r>
            <w:r>
              <w:rPr>
                <w:rFonts w:ascii="Tahoma" w:hAnsi="Tahoma" w:cs="Tahoma"/>
                <w:lang w:eastAsia="en-US"/>
              </w:rPr>
              <w:t>dokumentacije</w:t>
            </w:r>
          </w:p>
        </w:tc>
        <w:tc>
          <w:tcPr>
            <w:tcW w:w="1134" w:type="dxa"/>
            <w:tcBorders>
              <w:top w:val="nil"/>
              <w:left w:val="nil"/>
              <w:bottom w:val="single" w:sz="4" w:space="0" w:color="auto"/>
              <w:right w:val="single" w:sz="4" w:space="0" w:color="auto"/>
            </w:tcBorders>
            <w:shd w:val="clear" w:color="auto" w:fill="auto"/>
            <w:noWrap/>
            <w:vAlign w:val="center"/>
          </w:tcPr>
          <w:p w14:paraId="00C21ED3" w14:textId="485C787C"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en-US" w:eastAsia="en-US"/>
              </w:rPr>
              <w:t>n</w:t>
            </w:r>
            <w:r w:rsidR="00F87363" w:rsidRPr="00E359ED">
              <w:rPr>
                <w:rFonts w:ascii="Tahoma" w:hAnsi="Tahoma" w:cs="Tahoma"/>
                <w:sz w:val="18"/>
                <w:szCs w:val="18"/>
                <w:lang w:val="en-US" w:eastAsia="en-US"/>
              </w:rPr>
              <w:t>/</w:t>
            </w:r>
            <w:r>
              <w:rPr>
                <w:rFonts w:ascii="Tahoma" w:hAnsi="Tahoma" w:cs="Tahoma"/>
                <w:sz w:val="18"/>
                <w:szCs w:val="18"/>
                <w:lang w:val="en-US" w:eastAsia="en-US"/>
              </w:rPr>
              <w:t>č</w:t>
            </w:r>
          </w:p>
        </w:tc>
        <w:tc>
          <w:tcPr>
            <w:tcW w:w="1979" w:type="dxa"/>
            <w:tcBorders>
              <w:top w:val="nil"/>
              <w:left w:val="nil"/>
              <w:bottom w:val="single" w:sz="4" w:space="0" w:color="auto"/>
              <w:right w:val="single" w:sz="4" w:space="0" w:color="auto"/>
            </w:tcBorders>
          </w:tcPr>
          <w:p w14:paraId="32252C5E"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00467643" w14:textId="77777777" w:rsidTr="00F87363">
        <w:trPr>
          <w:trHeight w:val="349"/>
        </w:trPr>
        <w:tc>
          <w:tcPr>
            <w:tcW w:w="897" w:type="dxa"/>
            <w:tcBorders>
              <w:top w:val="nil"/>
              <w:left w:val="single" w:sz="4" w:space="0" w:color="auto"/>
              <w:bottom w:val="single" w:sz="4" w:space="0" w:color="auto"/>
              <w:right w:val="single" w:sz="4" w:space="0" w:color="auto"/>
            </w:tcBorders>
            <w:shd w:val="clear" w:color="auto" w:fill="auto"/>
            <w:noWrap/>
            <w:vAlign w:val="center"/>
          </w:tcPr>
          <w:p w14:paraId="13EE1674"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4.</w:t>
            </w:r>
          </w:p>
        </w:tc>
        <w:tc>
          <w:tcPr>
            <w:tcW w:w="6191" w:type="dxa"/>
            <w:tcBorders>
              <w:top w:val="nil"/>
              <w:left w:val="nil"/>
              <w:bottom w:val="single" w:sz="4" w:space="0" w:color="auto"/>
              <w:right w:val="single" w:sz="4" w:space="0" w:color="auto"/>
            </w:tcBorders>
            <w:shd w:val="clear" w:color="auto" w:fill="auto"/>
            <w:vAlign w:val="center"/>
          </w:tcPr>
          <w:p w14:paraId="2FE02886" w14:textId="70438B4F" w:rsidR="00F87363" w:rsidRPr="00E359ED" w:rsidRDefault="00F4335A" w:rsidP="00F87363">
            <w:pPr>
              <w:suppressAutoHyphens w:val="0"/>
              <w:rPr>
                <w:rFonts w:ascii="Tahoma" w:hAnsi="Tahoma" w:cs="Tahoma"/>
                <w:lang w:eastAsia="en-US"/>
              </w:rPr>
            </w:pPr>
            <w:r>
              <w:rPr>
                <w:rFonts w:ascii="Tahoma" w:hAnsi="Tahoma" w:cs="Tahoma"/>
                <w:lang w:eastAsia="en-US"/>
              </w:rPr>
              <w:t>Radovi</w:t>
            </w:r>
            <w:r w:rsidR="00F87363" w:rsidRPr="00E359ED">
              <w:rPr>
                <w:rFonts w:ascii="Tahoma" w:hAnsi="Tahoma" w:cs="Tahoma"/>
                <w:lang w:eastAsia="en-US"/>
              </w:rPr>
              <w:t xml:space="preserve"> </w:t>
            </w:r>
            <w:r>
              <w:rPr>
                <w:rFonts w:ascii="Tahoma" w:hAnsi="Tahoma" w:cs="Tahoma"/>
                <w:lang w:eastAsia="en-US"/>
              </w:rPr>
              <w:t>na</w:t>
            </w:r>
            <w:r w:rsidR="00F87363" w:rsidRPr="00E359ED">
              <w:rPr>
                <w:rFonts w:ascii="Tahoma" w:hAnsi="Tahoma" w:cs="Tahoma"/>
                <w:lang w:eastAsia="en-US"/>
              </w:rPr>
              <w:t xml:space="preserve"> </w:t>
            </w:r>
            <w:r>
              <w:rPr>
                <w:rFonts w:ascii="Tahoma" w:hAnsi="Tahoma" w:cs="Tahoma"/>
                <w:lang w:eastAsia="en-US"/>
              </w:rPr>
              <w:t>antikorozivnoj</w:t>
            </w:r>
            <w:r w:rsidR="00F87363" w:rsidRPr="00E359ED">
              <w:rPr>
                <w:rFonts w:ascii="Tahoma" w:hAnsi="Tahoma" w:cs="Tahoma"/>
                <w:lang w:eastAsia="en-US"/>
              </w:rPr>
              <w:t xml:space="preserve"> </w:t>
            </w:r>
            <w:r>
              <w:rPr>
                <w:rFonts w:ascii="Tahoma" w:hAnsi="Tahoma" w:cs="Tahoma"/>
                <w:lang w:eastAsia="en-US"/>
              </w:rPr>
              <w:t>zaštiti</w:t>
            </w:r>
            <w:r w:rsidR="00F87363" w:rsidRPr="00E359ED">
              <w:rPr>
                <w:rFonts w:ascii="Tahoma" w:hAnsi="Tahoma" w:cs="Tahoma"/>
                <w:lang w:eastAsia="en-US"/>
              </w:rPr>
              <w:t xml:space="preserve"> </w:t>
            </w:r>
            <w:r>
              <w:rPr>
                <w:rFonts w:ascii="Tahoma" w:hAnsi="Tahoma" w:cs="Tahoma"/>
                <w:lang w:eastAsia="en-US"/>
              </w:rPr>
              <w:t>i</w:t>
            </w:r>
            <w:r w:rsidR="00F87363" w:rsidRPr="00E359ED">
              <w:rPr>
                <w:rFonts w:ascii="Tahoma" w:hAnsi="Tahoma" w:cs="Tahoma"/>
                <w:lang w:eastAsia="en-US"/>
              </w:rPr>
              <w:t xml:space="preserve"> </w:t>
            </w:r>
            <w:r>
              <w:rPr>
                <w:rFonts w:ascii="Tahoma" w:hAnsi="Tahoma" w:cs="Tahoma"/>
                <w:lang w:eastAsia="en-US"/>
              </w:rPr>
              <w:t>pocinčavanju</w:t>
            </w:r>
          </w:p>
        </w:tc>
        <w:tc>
          <w:tcPr>
            <w:tcW w:w="1134" w:type="dxa"/>
            <w:tcBorders>
              <w:top w:val="nil"/>
              <w:left w:val="nil"/>
              <w:bottom w:val="single" w:sz="4" w:space="0" w:color="auto"/>
              <w:right w:val="single" w:sz="4" w:space="0" w:color="auto"/>
            </w:tcBorders>
            <w:shd w:val="clear" w:color="auto" w:fill="auto"/>
            <w:noWrap/>
            <w:vAlign w:val="center"/>
          </w:tcPr>
          <w:p w14:paraId="457F61FD" w14:textId="3D75EEB3"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en-US" w:eastAsia="en-US"/>
              </w:rPr>
              <w:t>n</w:t>
            </w:r>
            <w:r w:rsidR="00F87363" w:rsidRPr="00E359ED">
              <w:rPr>
                <w:rFonts w:ascii="Tahoma" w:hAnsi="Tahoma" w:cs="Tahoma"/>
                <w:sz w:val="18"/>
                <w:szCs w:val="18"/>
                <w:lang w:val="en-US" w:eastAsia="en-US"/>
              </w:rPr>
              <w:t>/</w:t>
            </w:r>
            <w:r>
              <w:rPr>
                <w:rFonts w:ascii="Tahoma" w:hAnsi="Tahoma" w:cs="Tahoma"/>
                <w:sz w:val="18"/>
                <w:szCs w:val="18"/>
                <w:lang w:val="en-US" w:eastAsia="en-US"/>
              </w:rPr>
              <w:t>č</w:t>
            </w:r>
          </w:p>
        </w:tc>
        <w:tc>
          <w:tcPr>
            <w:tcW w:w="1979" w:type="dxa"/>
            <w:tcBorders>
              <w:top w:val="nil"/>
              <w:left w:val="nil"/>
              <w:bottom w:val="single" w:sz="4" w:space="0" w:color="auto"/>
              <w:right w:val="single" w:sz="4" w:space="0" w:color="auto"/>
            </w:tcBorders>
          </w:tcPr>
          <w:p w14:paraId="42DF016C"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0804764" w14:textId="77777777" w:rsidTr="00F87363">
        <w:trPr>
          <w:trHeight w:val="324"/>
        </w:trPr>
        <w:tc>
          <w:tcPr>
            <w:tcW w:w="897" w:type="dxa"/>
            <w:tcBorders>
              <w:top w:val="nil"/>
              <w:left w:val="single" w:sz="4" w:space="0" w:color="auto"/>
              <w:bottom w:val="single" w:sz="4" w:space="0" w:color="auto"/>
              <w:right w:val="single" w:sz="4" w:space="0" w:color="auto"/>
            </w:tcBorders>
            <w:shd w:val="clear" w:color="auto" w:fill="auto"/>
            <w:noWrap/>
            <w:vAlign w:val="center"/>
          </w:tcPr>
          <w:p w14:paraId="2A339CA4"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5.</w:t>
            </w:r>
          </w:p>
        </w:tc>
        <w:tc>
          <w:tcPr>
            <w:tcW w:w="6191" w:type="dxa"/>
            <w:tcBorders>
              <w:top w:val="nil"/>
              <w:left w:val="nil"/>
              <w:bottom w:val="single" w:sz="4" w:space="0" w:color="auto"/>
              <w:right w:val="single" w:sz="4" w:space="0" w:color="auto"/>
            </w:tcBorders>
            <w:shd w:val="clear" w:color="auto" w:fill="auto"/>
            <w:vAlign w:val="center"/>
          </w:tcPr>
          <w:p w14:paraId="190D112E" w14:textId="5AA4A082" w:rsidR="00F87363" w:rsidRPr="00E359ED" w:rsidRDefault="00F4335A" w:rsidP="00F87363">
            <w:pPr>
              <w:suppressAutoHyphens w:val="0"/>
              <w:rPr>
                <w:rFonts w:ascii="Tahoma" w:hAnsi="Tahoma" w:cs="Tahoma"/>
                <w:lang w:eastAsia="en-US"/>
              </w:rPr>
            </w:pPr>
            <w:r>
              <w:rPr>
                <w:rFonts w:ascii="Tahoma" w:eastAsiaTheme="minorHAnsi" w:hAnsi="Tahoma" w:cs="Tahoma"/>
                <w:noProof/>
                <w:lang w:val="sr-Latn-RS" w:eastAsia="en-US"/>
              </w:rPr>
              <w:t>Troškovi</w:t>
            </w:r>
            <w:r w:rsidR="00F87363" w:rsidRPr="00E359ED">
              <w:rPr>
                <w:rFonts w:ascii="Tahoma" w:eastAsiaTheme="minorHAnsi" w:hAnsi="Tahoma" w:cs="Tahoma"/>
                <w:noProof/>
                <w:lang w:val="sr-Latn-RS" w:eastAsia="en-US"/>
              </w:rPr>
              <w:t xml:space="preserve"> </w:t>
            </w:r>
            <w:r>
              <w:rPr>
                <w:rFonts w:ascii="Tahoma" w:eastAsiaTheme="minorHAnsi" w:hAnsi="Tahoma" w:cs="Tahoma"/>
                <w:noProof/>
                <w:lang w:val="sr-Latn-RS" w:eastAsia="en-US"/>
              </w:rPr>
              <w:t>dolaska</w:t>
            </w:r>
            <w:r w:rsidR="00F87363" w:rsidRPr="00E359ED">
              <w:rPr>
                <w:rFonts w:ascii="Tahoma" w:eastAsiaTheme="minorHAnsi" w:hAnsi="Tahoma" w:cs="Tahoma"/>
                <w:noProof/>
                <w:lang w:val="sr-Latn-RS" w:eastAsia="en-US"/>
              </w:rPr>
              <w:t xml:space="preserve"> </w:t>
            </w:r>
            <w:r>
              <w:rPr>
                <w:rFonts w:ascii="Tahoma" w:eastAsiaTheme="minorHAnsi" w:hAnsi="Tahoma" w:cs="Tahoma"/>
                <w:noProof/>
                <w:lang w:val="sr-Latn-RS" w:eastAsia="en-US"/>
              </w:rPr>
              <w:t>servisera</w:t>
            </w:r>
          </w:p>
        </w:tc>
        <w:tc>
          <w:tcPr>
            <w:tcW w:w="1134" w:type="dxa"/>
            <w:tcBorders>
              <w:top w:val="nil"/>
              <w:left w:val="nil"/>
              <w:bottom w:val="single" w:sz="4" w:space="0" w:color="auto"/>
              <w:right w:val="single" w:sz="4" w:space="0" w:color="auto"/>
            </w:tcBorders>
            <w:shd w:val="clear" w:color="auto" w:fill="auto"/>
            <w:noWrap/>
            <w:vAlign w:val="center"/>
          </w:tcPr>
          <w:p w14:paraId="2558CC28" w14:textId="58607840"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paušal</w:t>
            </w:r>
          </w:p>
        </w:tc>
        <w:tc>
          <w:tcPr>
            <w:tcW w:w="1979" w:type="dxa"/>
            <w:tcBorders>
              <w:top w:val="nil"/>
              <w:left w:val="nil"/>
              <w:bottom w:val="single" w:sz="4" w:space="0" w:color="auto"/>
              <w:right w:val="single" w:sz="4" w:space="0" w:color="auto"/>
            </w:tcBorders>
          </w:tcPr>
          <w:p w14:paraId="5A9CE815"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7B91D833" w14:textId="77777777" w:rsidTr="00F87363">
        <w:trPr>
          <w:trHeight w:val="275"/>
        </w:trPr>
        <w:tc>
          <w:tcPr>
            <w:tcW w:w="10201" w:type="dxa"/>
            <w:gridSpan w:val="4"/>
            <w:tcBorders>
              <w:top w:val="nil"/>
              <w:left w:val="single" w:sz="4" w:space="0" w:color="auto"/>
              <w:bottom w:val="single" w:sz="4" w:space="0" w:color="auto"/>
              <w:right w:val="single" w:sz="4" w:space="0" w:color="auto"/>
            </w:tcBorders>
            <w:shd w:val="clear" w:color="auto" w:fill="auto"/>
            <w:noWrap/>
            <w:vAlign w:val="center"/>
          </w:tcPr>
          <w:p w14:paraId="643FB865" w14:textId="12F28D32" w:rsidR="00F87363" w:rsidRPr="00E359ED" w:rsidRDefault="00F4335A" w:rsidP="00F87363">
            <w:pPr>
              <w:suppressAutoHyphens w:val="0"/>
              <w:jc w:val="center"/>
              <w:rPr>
                <w:rFonts w:ascii="Tahoma" w:hAnsi="Tahoma" w:cs="Tahoma"/>
                <w:b/>
                <w:sz w:val="18"/>
                <w:szCs w:val="18"/>
                <w:lang w:val="en-US" w:eastAsia="en-US"/>
              </w:rPr>
            </w:pPr>
            <w:r>
              <w:rPr>
                <w:rFonts w:ascii="Tahoma" w:hAnsi="Tahoma" w:cs="Tahoma"/>
                <w:b/>
                <w:sz w:val="18"/>
                <w:szCs w:val="18"/>
                <w:lang w:eastAsia="en-US"/>
              </w:rPr>
              <w:t>Specifikacija</w:t>
            </w:r>
            <w:r w:rsidR="00F87363" w:rsidRPr="00E359ED">
              <w:rPr>
                <w:rFonts w:ascii="Tahoma" w:hAnsi="Tahoma" w:cs="Tahoma"/>
                <w:b/>
                <w:sz w:val="18"/>
                <w:szCs w:val="18"/>
                <w:lang w:eastAsia="en-US"/>
              </w:rPr>
              <w:t xml:space="preserve"> </w:t>
            </w:r>
            <w:r>
              <w:rPr>
                <w:rFonts w:ascii="Tahoma" w:hAnsi="Tahoma" w:cs="Tahoma"/>
                <w:b/>
                <w:sz w:val="18"/>
                <w:szCs w:val="18"/>
                <w:lang w:eastAsia="en-US"/>
              </w:rPr>
              <w:t>rezervnih</w:t>
            </w:r>
            <w:r w:rsidR="00F87363" w:rsidRPr="00E359ED">
              <w:rPr>
                <w:rFonts w:ascii="Tahoma" w:hAnsi="Tahoma" w:cs="Tahoma"/>
                <w:b/>
                <w:sz w:val="18"/>
                <w:szCs w:val="18"/>
                <w:lang w:eastAsia="en-US"/>
              </w:rPr>
              <w:t xml:space="preserve"> </w:t>
            </w:r>
            <w:r>
              <w:rPr>
                <w:rFonts w:ascii="Tahoma" w:hAnsi="Tahoma" w:cs="Tahoma"/>
                <w:b/>
                <w:sz w:val="18"/>
                <w:szCs w:val="18"/>
                <w:lang w:eastAsia="en-US"/>
              </w:rPr>
              <w:t>dijelova</w:t>
            </w:r>
          </w:p>
        </w:tc>
      </w:tr>
      <w:tr w:rsidR="00F87363" w:rsidRPr="00E359ED" w14:paraId="5A2F185F" w14:textId="77777777" w:rsidTr="00F87363">
        <w:trPr>
          <w:trHeight w:val="293"/>
        </w:trPr>
        <w:tc>
          <w:tcPr>
            <w:tcW w:w="10201" w:type="dxa"/>
            <w:gridSpan w:val="4"/>
            <w:tcBorders>
              <w:top w:val="nil"/>
              <w:left w:val="single" w:sz="4" w:space="0" w:color="auto"/>
              <w:bottom w:val="single" w:sz="4" w:space="0" w:color="auto"/>
              <w:right w:val="single" w:sz="4" w:space="0" w:color="auto"/>
            </w:tcBorders>
            <w:shd w:val="clear" w:color="auto" w:fill="auto"/>
            <w:noWrap/>
            <w:vAlign w:val="center"/>
          </w:tcPr>
          <w:p w14:paraId="252010BE" w14:textId="2DFE6B52" w:rsidR="00F87363" w:rsidRPr="00E243B4" w:rsidRDefault="00F4335A" w:rsidP="00F87363">
            <w:pPr>
              <w:suppressAutoHyphens w:val="0"/>
              <w:rPr>
                <w:rFonts w:ascii="Tahoma" w:hAnsi="Tahoma" w:cs="Tahoma"/>
                <w:sz w:val="18"/>
                <w:szCs w:val="18"/>
                <w:lang w:eastAsia="en-US"/>
              </w:rPr>
            </w:pPr>
            <w:r>
              <w:rPr>
                <w:rFonts w:ascii="Tahoma" w:eastAsiaTheme="minorHAnsi" w:hAnsi="Tahoma" w:cs="Tahoma"/>
                <w:b/>
                <w:sz w:val="18"/>
                <w:szCs w:val="18"/>
                <w:lang w:val="sr-Cyrl-RS" w:eastAsia="en-US"/>
              </w:rPr>
              <w:t>Za</w:t>
            </w:r>
            <w:r w:rsidR="00F87363" w:rsidRPr="00E359ED">
              <w:rPr>
                <w:rFonts w:ascii="Tahoma" w:eastAsiaTheme="minorHAnsi" w:hAnsi="Tahoma" w:cs="Tahoma"/>
                <w:b/>
                <w:sz w:val="18"/>
                <w:szCs w:val="18"/>
                <w:lang w:val="sr-Cyrl-RS" w:eastAsia="en-US"/>
              </w:rPr>
              <w:t xml:space="preserve"> </w:t>
            </w:r>
            <w:r>
              <w:rPr>
                <w:rFonts w:ascii="Tahoma" w:eastAsiaTheme="minorHAnsi" w:hAnsi="Tahoma" w:cs="Tahoma"/>
                <w:b/>
                <w:sz w:val="18"/>
                <w:szCs w:val="18"/>
                <w:lang w:val="sr-Cyrl-RS" w:eastAsia="en-US"/>
              </w:rPr>
              <w:t>lančane</w:t>
            </w:r>
            <w:r w:rsidR="00F87363" w:rsidRPr="00E359ED">
              <w:rPr>
                <w:rFonts w:ascii="Tahoma" w:eastAsiaTheme="minorHAnsi" w:hAnsi="Tahoma" w:cs="Tahoma"/>
                <w:b/>
                <w:sz w:val="18"/>
                <w:szCs w:val="18"/>
                <w:lang w:val="sr-Cyrl-RS" w:eastAsia="en-US"/>
              </w:rPr>
              <w:t xml:space="preserve"> </w:t>
            </w:r>
            <w:r>
              <w:rPr>
                <w:rFonts w:ascii="Tahoma" w:eastAsiaTheme="minorHAnsi" w:hAnsi="Tahoma" w:cs="Tahoma"/>
                <w:b/>
                <w:sz w:val="18"/>
                <w:szCs w:val="18"/>
                <w:lang w:val="sr-Cyrl-RS" w:eastAsia="en-US"/>
              </w:rPr>
              <w:t>ručne</w:t>
            </w:r>
            <w:r w:rsidR="00F87363" w:rsidRPr="00E359ED">
              <w:rPr>
                <w:rFonts w:ascii="Tahoma" w:eastAsiaTheme="minorHAnsi" w:hAnsi="Tahoma" w:cs="Tahoma"/>
                <w:b/>
                <w:sz w:val="18"/>
                <w:szCs w:val="18"/>
                <w:lang w:val="sr-Cyrl-RS" w:eastAsia="en-US"/>
              </w:rPr>
              <w:t xml:space="preserve"> </w:t>
            </w:r>
            <w:r>
              <w:rPr>
                <w:rFonts w:ascii="Tahoma" w:eastAsiaTheme="minorHAnsi" w:hAnsi="Tahoma" w:cs="Tahoma"/>
                <w:b/>
                <w:sz w:val="18"/>
                <w:szCs w:val="18"/>
                <w:lang w:val="sr-Cyrl-RS" w:eastAsia="en-US"/>
              </w:rPr>
              <w:t>dizalice</w:t>
            </w:r>
            <w:r w:rsidR="00F87363" w:rsidRPr="00E359ED">
              <w:rPr>
                <w:rFonts w:ascii="Tahoma" w:eastAsiaTheme="minorHAnsi" w:hAnsi="Tahoma" w:cs="Tahoma"/>
                <w:b/>
                <w:sz w:val="18"/>
                <w:szCs w:val="18"/>
                <w:lang w:val="sr-Cyrl-RS" w:eastAsia="en-US"/>
              </w:rPr>
              <w:t xml:space="preserve"> </w:t>
            </w:r>
            <w:r>
              <w:rPr>
                <w:rFonts w:ascii="Tahoma" w:eastAsiaTheme="minorHAnsi" w:hAnsi="Tahoma" w:cs="Tahoma"/>
                <w:b/>
                <w:sz w:val="18"/>
                <w:szCs w:val="18"/>
                <w:lang w:val="sr-Cyrl-RS" w:eastAsia="en-US"/>
              </w:rPr>
              <w:t>proizvođača</w:t>
            </w:r>
            <w:r w:rsidR="00F87363" w:rsidRPr="00E359ED">
              <w:rPr>
                <w:rFonts w:ascii="Tahoma" w:eastAsiaTheme="minorHAnsi" w:hAnsi="Tahoma" w:cs="Tahoma"/>
                <w:b/>
                <w:sz w:val="18"/>
                <w:szCs w:val="18"/>
                <w:lang w:val="sr-Cyrl-RS" w:eastAsia="en-US"/>
              </w:rPr>
              <w:t xml:space="preserve"> „</w:t>
            </w:r>
            <w:r w:rsidR="00F87363" w:rsidRPr="00E359ED">
              <w:rPr>
                <w:rFonts w:ascii="Tahoma" w:eastAsiaTheme="minorHAnsi" w:hAnsi="Tahoma" w:cs="Tahoma"/>
                <w:b/>
                <w:sz w:val="18"/>
                <w:szCs w:val="18"/>
                <w:lang w:val="sr-Latn-RS" w:eastAsia="en-US"/>
              </w:rPr>
              <w:t>Jelšingrad“</w:t>
            </w:r>
            <w:r w:rsidR="00F87363" w:rsidRPr="00E359ED">
              <w:rPr>
                <w:rFonts w:ascii="Tahoma" w:eastAsiaTheme="minorHAnsi" w:hAnsi="Tahoma" w:cs="Tahoma"/>
                <w:b/>
                <w:sz w:val="18"/>
                <w:szCs w:val="18"/>
                <w:lang w:val="sr-Cyrl-RS" w:eastAsia="en-US"/>
              </w:rPr>
              <w:t>-</w:t>
            </w:r>
            <w:r>
              <w:rPr>
                <w:rFonts w:ascii="Tahoma" w:eastAsiaTheme="minorHAnsi" w:hAnsi="Tahoma" w:cs="Tahoma"/>
                <w:b/>
                <w:sz w:val="18"/>
                <w:szCs w:val="18"/>
                <w:lang w:val="sr-Cyrl-RS" w:eastAsia="en-US"/>
              </w:rPr>
              <w:t>Prnjavor</w:t>
            </w:r>
            <w:r w:rsidR="00F87363" w:rsidRPr="00E359ED">
              <w:rPr>
                <w:rFonts w:ascii="Tahoma" w:eastAsiaTheme="minorHAnsi" w:hAnsi="Tahoma" w:cs="Tahoma"/>
                <w:b/>
                <w:sz w:val="18"/>
                <w:szCs w:val="18"/>
                <w:lang w:val="sr-Cyrl-RS" w:eastAsia="en-US"/>
              </w:rPr>
              <w:t xml:space="preserve"> (</w:t>
            </w:r>
            <w:r w:rsidR="00F87363" w:rsidRPr="00E359ED">
              <w:rPr>
                <w:rFonts w:ascii="Tahoma" w:eastAsiaTheme="minorHAnsi" w:hAnsi="Tahoma" w:cs="Tahoma"/>
                <w:b/>
                <w:sz w:val="18"/>
                <w:szCs w:val="18"/>
                <w:lang w:val="sr-Latn-RS" w:eastAsia="en-US"/>
              </w:rPr>
              <w:t xml:space="preserve">S </w:t>
            </w:r>
            <w:r>
              <w:rPr>
                <w:rFonts w:ascii="Tahoma" w:eastAsiaTheme="minorHAnsi" w:hAnsi="Tahoma" w:cs="Tahoma"/>
                <w:b/>
                <w:sz w:val="18"/>
                <w:szCs w:val="18"/>
                <w:lang w:val="sr-Cyrl-RS" w:eastAsia="en-US"/>
              </w:rPr>
              <w:t>izvedba</w:t>
            </w:r>
            <w:r w:rsidR="00F87363" w:rsidRPr="00E359ED">
              <w:rPr>
                <w:rFonts w:ascii="Tahoma" w:eastAsiaTheme="minorHAnsi" w:hAnsi="Tahoma" w:cs="Tahoma"/>
                <w:b/>
                <w:sz w:val="18"/>
                <w:szCs w:val="18"/>
                <w:lang w:val="sr-Cyrl-RS" w:eastAsia="en-US"/>
              </w:rPr>
              <w:t>):</w:t>
            </w:r>
          </w:p>
        </w:tc>
      </w:tr>
      <w:tr w:rsidR="00F87363" w:rsidRPr="00E359ED" w14:paraId="2FE2F0B4" w14:textId="77777777" w:rsidTr="00F87363">
        <w:trPr>
          <w:trHeight w:val="140"/>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6DC10"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w:t>
            </w:r>
          </w:p>
        </w:tc>
        <w:tc>
          <w:tcPr>
            <w:tcW w:w="6191" w:type="dxa"/>
            <w:tcBorders>
              <w:top w:val="single" w:sz="4" w:space="0" w:color="auto"/>
              <w:bottom w:val="single" w:sz="4" w:space="0" w:color="auto"/>
              <w:right w:val="single" w:sz="4" w:space="0" w:color="auto"/>
            </w:tcBorders>
            <w:shd w:val="clear" w:color="auto" w:fill="auto"/>
            <w:vAlign w:val="center"/>
          </w:tcPr>
          <w:p w14:paraId="76F52CB3" w14:textId="75CC4590"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Opruga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zadrživača</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6C0B588" w14:textId="5DE956F8"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1A00E878"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633B1C5" w14:textId="77777777" w:rsidTr="00F87363">
        <w:trPr>
          <w:trHeight w:val="134"/>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8EA34"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2</w:t>
            </w:r>
          </w:p>
        </w:tc>
        <w:tc>
          <w:tcPr>
            <w:tcW w:w="6191" w:type="dxa"/>
            <w:tcBorders>
              <w:top w:val="single" w:sz="4" w:space="0" w:color="auto"/>
              <w:bottom w:val="single" w:sz="4" w:space="0" w:color="auto"/>
              <w:right w:val="single" w:sz="4" w:space="0" w:color="auto"/>
            </w:tcBorders>
            <w:shd w:val="clear" w:color="auto" w:fill="auto"/>
            <w:vAlign w:val="center"/>
          </w:tcPr>
          <w:p w14:paraId="127DAB4E" w14:textId="5D2A0B16"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Zadrživač</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mesing</w:t>
            </w:r>
            <w:r w:rsidR="00F87363" w:rsidRPr="00E359ED">
              <w:rPr>
                <w:rFonts w:ascii="Tahoma" w:eastAsiaTheme="minorHAnsi" w:hAnsi="Tahoma" w:cs="Tahoma"/>
                <w:sz w:val="18"/>
                <w:szCs w:val="18"/>
                <w:lang w:val="sr-Cyrl-RS" w:eastAsia="en-US"/>
              </w:rPr>
              <w:t>)</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tcPr>
          <w:p w14:paraId="7A217DB7" w14:textId="18122ADD" w:rsidR="00F87363" w:rsidRPr="00E359ED" w:rsidRDefault="00F87363" w:rsidP="00F87363">
            <w:pPr>
              <w:suppressAutoHyphens w:val="0"/>
              <w:rPr>
                <w:rFonts w:ascii="Tahoma" w:hAnsi="Tahoma" w:cs="Tahoma"/>
                <w:sz w:val="18"/>
                <w:szCs w:val="18"/>
                <w:lang w:val="sr-Cyrl-RS" w:eastAsia="en-US"/>
              </w:rPr>
            </w:pPr>
            <w:r w:rsidRPr="00E359ED">
              <w:rPr>
                <w:rFonts w:ascii="Tahoma" w:hAnsi="Tahoma" w:cs="Tahoma"/>
                <w:sz w:val="18"/>
                <w:szCs w:val="18"/>
                <w:lang w:val="sr-Latn-RS" w:eastAsia="en-US"/>
              </w:rPr>
              <w:t xml:space="preserve">    </w:t>
            </w:r>
            <w:r w:rsidR="00F4335A">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shd w:val="clear" w:color="auto" w:fill="FFFFFF" w:themeFill="background1"/>
          </w:tcPr>
          <w:p w14:paraId="71E0C007" w14:textId="77777777" w:rsidR="00F87363" w:rsidRPr="00E359ED" w:rsidRDefault="00F87363" w:rsidP="00F87363">
            <w:pPr>
              <w:suppressAutoHyphens w:val="0"/>
              <w:jc w:val="center"/>
              <w:rPr>
                <w:rFonts w:ascii="Tahoma" w:hAnsi="Tahoma" w:cs="Tahoma"/>
                <w:sz w:val="18"/>
                <w:szCs w:val="18"/>
                <w:lang w:eastAsia="en-US"/>
              </w:rPr>
            </w:pPr>
          </w:p>
        </w:tc>
      </w:tr>
      <w:tr w:rsidR="00F87363" w:rsidRPr="00E359ED" w14:paraId="155186E2" w14:textId="77777777" w:rsidTr="00F87363">
        <w:trPr>
          <w:trHeight w:val="208"/>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7BBB2"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3</w:t>
            </w:r>
          </w:p>
        </w:tc>
        <w:tc>
          <w:tcPr>
            <w:tcW w:w="6191" w:type="dxa"/>
            <w:tcBorders>
              <w:top w:val="single" w:sz="4" w:space="0" w:color="auto"/>
              <w:bottom w:val="single" w:sz="4" w:space="0" w:color="auto"/>
              <w:right w:val="single" w:sz="4" w:space="0" w:color="auto"/>
            </w:tcBorders>
            <w:shd w:val="clear" w:color="auto" w:fill="auto"/>
            <w:vAlign w:val="center"/>
          </w:tcPr>
          <w:p w14:paraId="2D284912" w14:textId="3A61F449"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Kočioni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diskovi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ferode</w:t>
            </w:r>
            <w:r w:rsidR="00F87363" w:rsidRPr="00E359ED">
              <w:rPr>
                <w:rFonts w:ascii="Tahoma" w:eastAsiaTheme="minorHAnsi" w:hAnsi="Tahoma" w:cs="Tahoma"/>
                <w:sz w:val="18"/>
                <w:szCs w:val="18"/>
                <w:lang w:val="sr-Cyrl-RS" w:eastAsia="en-US"/>
              </w:rPr>
              <w:t>)</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tcPr>
          <w:p w14:paraId="7D881439" w14:textId="1CC5B055" w:rsidR="00F87363" w:rsidRPr="00E359ED" w:rsidRDefault="00F4335A" w:rsidP="00F87363">
            <w:pPr>
              <w:suppressAutoHyphens w:val="0"/>
              <w:jc w:val="center"/>
              <w:rPr>
                <w:rFonts w:ascii="Tahoma" w:hAnsi="Tahoma" w:cs="Tahoma"/>
                <w:sz w:val="18"/>
                <w:szCs w:val="18"/>
                <w:lang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shd w:val="clear" w:color="auto" w:fill="FFFFFF" w:themeFill="background1"/>
          </w:tcPr>
          <w:p w14:paraId="687CC2FE" w14:textId="77777777" w:rsidR="00F87363" w:rsidRPr="00E359ED" w:rsidRDefault="00F87363" w:rsidP="00F87363">
            <w:pPr>
              <w:suppressAutoHyphens w:val="0"/>
              <w:jc w:val="center"/>
              <w:rPr>
                <w:rFonts w:ascii="Tahoma" w:hAnsi="Tahoma" w:cs="Tahoma"/>
                <w:sz w:val="18"/>
                <w:szCs w:val="18"/>
                <w:lang w:eastAsia="en-US"/>
              </w:rPr>
            </w:pPr>
          </w:p>
        </w:tc>
      </w:tr>
      <w:tr w:rsidR="00F87363" w:rsidRPr="00E359ED" w14:paraId="6F909E54" w14:textId="77777777" w:rsidTr="00F87363">
        <w:trPr>
          <w:trHeight w:val="26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04232"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4</w:t>
            </w:r>
          </w:p>
        </w:tc>
        <w:tc>
          <w:tcPr>
            <w:tcW w:w="6191" w:type="dxa"/>
            <w:tcBorders>
              <w:top w:val="single" w:sz="4" w:space="0" w:color="auto"/>
              <w:bottom w:val="single" w:sz="4" w:space="0" w:color="auto"/>
              <w:right w:val="single" w:sz="4" w:space="0" w:color="auto"/>
            </w:tcBorders>
            <w:shd w:val="clear" w:color="auto" w:fill="auto"/>
            <w:vAlign w:val="center"/>
          </w:tcPr>
          <w:p w14:paraId="4BE87DE9" w14:textId="79EBF188" w:rsidR="00F87363" w:rsidRPr="00E243B4" w:rsidRDefault="00F4335A" w:rsidP="00F87363">
            <w:pPr>
              <w:suppressAutoHyphens w:val="0"/>
              <w:rPr>
                <w:rFonts w:ascii="Tahoma" w:eastAsiaTheme="minorHAnsi" w:hAnsi="Tahoma" w:cs="Tahoma"/>
                <w:b/>
                <w:sz w:val="18"/>
                <w:szCs w:val="18"/>
                <w:lang w:eastAsia="en-US"/>
              </w:rPr>
            </w:pPr>
            <w:r>
              <w:rPr>
                <w:rFonts w:ascii="Tahoma" w:eastAsiaTheme="minorHAnsi" w:hAnsi="Tahoma" w:cs="Tahoma"/>
                <w:sz w:val="18"/>
                <w:szCs w:val="18"/>
                <w:lang w:val="sr-Cyrl-RS" w:eastAsia="en-US"/>
              </w:rPr>
              <w:t>Elastična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spojka</w:t>
            </w:r>
            <w:r w:rsidR="00F87363" w:rsidRPr="00E359ED">
              <w:rPr>
                <w:rFonts w:ascii="Tahoma" w:eastAsiaTheme="minorHAnsi" w:hAnsi="Tahoma" w:cs="Tahoma"/>
                <w:sz w:val="18"/>
                <w:szCs w:val="18"/>
                <w:lang w:val="sr-Cyrl-RS" w:eastAsia="en-US"/>
              </w:rPr>
              <w:t xml:space="preserve"> </w:t>
            </w:r>
            <w:r w:rsidR="00F87363" w:rsidRPr="00E359ED">
              <w:rPr>
                <w:rFonts w:ascii="Tahoma" w:eastAsiaTheme="minorHAnsi" w:hAnsi="Tahoma" w:cs="Tahoma"/>
                <w:sz w:val="18"/>
                <w:szCs w:val="18"/>
                <w:lang w:val="sr-Latn-RS" w:eastAsia="en-US"/>
              </w:rPr>
              <w:t xml:space="preserve">ES -3 </w:t>
            </w:r>
            <w:r>
              <w:rPr>
                <w:rFonts w:ascii="Tahoma" w:eastAsiaTheme="minorHAnsi" w:hAnsi="Tahoma" w:cs="Tahoma"/>
                <w:sz w:val="18"/>
                <w:szCs w:val="18"/>
                <w:lang w:val="sr-Cyrl-RS" w:eastAsia="en-US"/>
              </w:rPr>
              <w:t>centralnog</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ručnog</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pogona</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1333654" w14:textId="5E70ED3A"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14B7F076"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680441A6" w14:textId="77777777" w:rsidTr="00F87363">
        <w:trPr>
          <w:trHeight w:val="80"/>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6F6F3"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5</w:t>
            </w:r>
          </w:p>
        </w:tc>
        <w:tc>
          <w:tcPr>
            <w:tcW w:w="6191" w:type="dxa"/>
            <w:tcBorders>
              <w:top w:val="single" w:sz="4" w:space="0" w:color="auto"/>
              <w:bottom w:val="single" w:sz="4" w:space="0" w:color="auto"/>
              <w:right w:val="single" w:sz="4" w:space="0" w:color="auto"/>
            </w:tcBorders>
            <w:shd w:val="clear" w:color="auto" w:fill="auto"/>
            <w:vAlign w:val="center"/>
          </w:tcPr>
          <w:p w14:paraId="7E0C9A9F" w14:textId="3ECF5FE2"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Ležaj</w:t>
            </w:r>
            <w:r w:rsidR="00F87363" w:rsidRPr="00E359ED">
              <w:rPr>
                <w:rFonts w:ascii="Tahoma" w:eastAsiaTheme="minorHAnsi" w:hAnsi="Tahoma" w:cs="Tahoma"/>
                <w:sz w:val="18"/>
                <w:szCs w:val="18"/>
                <w:lang w:val="sr-Cyrl-RS" w:eastAsia="en-US"/>
              </w:rPr>
              <w:t xml:space="preserve"> 2308</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494B781" w14:textId="01B99E6D"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18509F84"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4D13C5D1" w14:textId="77777777" w:rsidTr="00F87363">
        <w:trPr>
          <w:trHeight w:val="17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76E13"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6</w:t>
            </w:r>
          </w:p>
        </w:tc>
        <w:tc>
          <w:tcPr>
            <w:tcW w:w="6191" w:type="dxa"/>
            <w:tcBorders>
              <w:top w:val="single" w:sz="4" w:space="0" w:color="auto"/>
              <w:bottom w:val="single" w:sz="4" w:space="0" w:color="auto"/>
              <w:right w:val="single" w:sz="4" w:space="0" w:color="auto"/>
            </w:tcBorders>
            <w:shd w:val="clear" w:color="auto" w:fill="auto"/>
            <w:vAlign w:val="center"/>
          </w:tcPr>
          <w:p w14:paraId="6326908A" w14:textId="35D7BAC2"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Ležaj</w:t>
            </w:r>
            <w:r w:rsidR="00F87363" w:rsidRPr="00E359ED">
              <w:rPr>
                <w:rFonts w:ascii="Tahoma" w:eastAsiaTheme="minorHAnsi" w:hAnsi="Tahoma" w:cs="Tahoma"/>
                <w:sz w:val="18"/>
                <w:szCs w:val="18"/>
                <w:lang w:val="sr-Cyrl-RS" w:eastAsia="en-US"/>
              </w:rPr>
              <w:t xml:space="preserve"> </w:t>
            </w:r>
            <w:r w:rsidR="00F87363" w:rsidRPr="00E359ED">
              <w:rPr>
                <w:rFonts w:ascii="Tahoma" w:eastAsiaTheme="minorHAnsi" w:hAnsi="Tahoma" w:cs="Tahoma"/>
                <w:sz w:val="18"/>
                <w:szCs w:val="18"/>
                <w:lang w:val="sr-Latn-RS" w:eastAsia="en-US"/>
              </w:rPr>
              <w:t>NJ 314</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83DC77" w14:textId="0AA29A17"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32ADB55F"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6934337" w14:textId="77777777" w:rsidTr="00F87363">
        <w:trPr>
          <w:trHeight w:val="222"/>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8C7A2"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7</w:t>
            </w:r>
          </w:p>
        </w:tc>
        <w:tc>
          <w:tcPr>
            <w:tcW w:w="6191" w:type="dxa"/>
            <w:tcBorders>
              <w:top w:val="single" w:sz="4" w:space="0" w:color="auto"/>
              <w:bottom w:val="single" w:sz="4" w:space="0" w:color="auto"/>
              <w:right w:val="single" w:sz="4" w:space="0" w:color="auto"/>
            </w:tcBorders>
            <w:shd w:val="clear" w:color="auto" w:fill="auto"/>
            <w:vAlign w:val="center"/>
          </w:tcPr>
          <w:p w14:paraId="222F4A20" w14:textId="4724AEAE"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Vodilica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lanca</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B3B70EA" w14:textId="709EFA51"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026778D5"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2235DF91" w14:textId="77777777" w:rsidTr="00F87363">
        <w:trPr>
          <w:trHeight w:val="26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68BE4"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8</w:t>
            </w:r>
          </w:p>
        </w:tc>
        <w:tc>
          <w:tcPr>
            <w:tcW w:w="6191" w:type="dxa"/>
            <w:tcBorders>
              <w:top w:val="single" w:sz="4" w:space="0" w:color="auto"/>
              <w:bottom w:val="single" w:sz="4" w:space="0" w:color="auto"/>
              <w:right w:val="single" w:sz="4" w:space="0" w:color="auto"/>
            </w:tcBorders>
            <w:shd w:val="clear" w:color="auto" w:fill="auto"/>
            <w:vAlign w:val="center"/>
          </w:tcPr>
          <w:p w14:paraId="46B1A4C9" w14:textId="24A10ACE" w:rsidR="00F87363" w:rsidRPr="00E243B4" w:rsidRDefault="00F4335A" w:rsidP="00F87363">
            <w:pPr>
              <w:suppressAutoHyphens w:val="0"/>
              <w:rPr>
                <w:rFonts w:ascii="Tahoma" w:eastAsiaTheme="minorHAnsi" w:hAnsi="Tahoma" w:cs="Tahoma"/>
                <w:b/>
                <w:sz w:val="18"/>
                <w:szCs w:val="18"/>
                <w:lang w:eastAsia="en-US"/>
              </w:rPr>
            </w:pPr>
            <w:r>
              <w:rPr>
                <w:rFonts w:ascii="Tahoma" w:eastAsiaTheme="minorHAnsi" w:hAnsi="Tahoma" w:cs="Tahoma"/>
                <w:sz w:val="18"/>
                <w:szCs w:val="18"/>
                <w:lang w:val="sr-Cyrl-RS" w:eastAsia="en-US"/>
              </w:rPr>
              <w:t>Osigurač</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tereta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kuki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dizalice</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80B8FA2" w14:textId="7BF4A03D"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5E9200CF"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69E9DC2" w14:textId="77777777" w:rsidTr="00F87363">
        <w:trPr>
          <w:trHeight w:val="25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E7367"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9</w:t>
            </w:r>
          </w:p>
        </w:tc>
        <w:tc>
          <w:tcPr>
            <w:tcW w:w="6191" w:type="dxa"/>
            <w:tcBorders>
              <w:top w:val="single" w:sz="4" w:space="0" w:color="auto"/>
              <w:bottom w:val="single" w:sz="4" w:space="0" w:color="auto"/>
              <w:right w:val="single" w:sz="4" w:space="0" w:color="auto"/>
            </w:tcBorders>
            <w:shd w:val="clear" w:color="auto" w:fill="auto"/>
            <w:vAlign w:val="center"/>
          </w:tcPr>
          <w:p w14:paraId="162DF2F7" w14:textId="066C9A0B"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Gumeni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odbojnik</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w:t>
            </w:r>
            <w:r w:rsidR="00F87363" w:rsidRPr="00E359ED">
              <w:rPr>
                <w:rFonts w:ascii="Tahoma" w:eastAsiaTheme="minorHAnsi" w:hAnsi="Tahoma" w:cs="Tahoma"/>
                <w:sz w:val="18"/>
                <w:szCs w:val="18"/>
                <w:lang w:val="sr-Cyrl-RS" w:eastAsia="en-US"/>
              </w:rPr>
              <w:t>60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BCE9836" w14:textId="51BDB078"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3FB24F72"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2CDCA2B0" w14:textId="77777777" w:rsidTr="00F87363">
        <w:trPr>
          <w:trHeight w:val="135"/>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6F10B"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10</w:t>
            </w:r>
          </w:p>
        </w:tc>
        <w:tc>
          <w:tcPr>
            <w:tcW w:w="6191" w:type="dxa"/>
            <w:tcBorders>
              <w:top w:val="single" w:sz="4" w:space="0" w:color="auto"/>
              <w:bottom w:val="single" w:sz="4" w:space="0" w:color="auto"/>
              <w:right w:val="single" w:sz="4" w:space="0" w:color="auto"/>
            </w:tcBorders>
            <w:shd w:val="clear" w:color="auto" w:fill="auto"/>
            <w:vAlign w:val="center"/>
          </w:tcPr>
          <w:p w14:paraId="512A1D78" w14:textId="2F0C587F"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eastAsia="en-US"/>
              </w:rPr>
              <w:t>Lanac</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kalibrirani</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A</w:t>
            </w:r>
            <w:r w:rsidR="00F87363" w:rsidRPr="00E243B4">
              <w:rPr>
                <w:rFonts w:ascii="Tahoma" w:eastAsiaTheme="minorHAnsi" w:hAnsi="Tahoma" w:cs="Tahoma"/>
                <w:sz w:val="18"/>
                <w:szCs w:val="18"/>
                <w:lang w:eastAsia="en-US"/>
              </w:rPr>
              <w:t xml:space="preserve"> 5</w:t>
            </w:r>
            <w:r>
              <w:rPr>
                <w:rFonts w:ascii="Tahoma" w:eastAsiaTheme="minorHAnsi" w:hAnsi="Tahoma" w:cs="Tahoma"/>
                <w:sz w:val="18"/>
                <w:szCs w:val="18"/>
                <w:lang w:eastAsia="en-US"/>
              </w:rPr>
              <w:t>h</w:t>
            </w:r>
            <w:r w:rsidR="00F87363" w:rsidRPr="00E243B4">
              <w:rPr>
                <w:rFonts w:ascii="Tahoma" w:eastAsiaTheme="minorHAnsi" w:hAnsi="Tahoma" w:cs="Tahoma"/>
                <w:sz w:val="18"/>
                <w:szCs w:val="18"/>
                <w:lang w:eastAsia="en-US"/>
              </w:rPr>
              <w:t>18,5</w:t>
            </w:r>
            <w:r>
              <w:rPr>
                <w:rFonts w:ascii="Tahoma" w:eastAsiaTheme="minorHAnsi" w:hAnsi="Tahoma" w:cs="Tahoma"/>
                <w:sz w:val="18"/>
                <w:szCs w:val="18"/>
                <w:lang w:eastAsia="en-US"/>
              </w:rPr>
              <w:t>h</w:t>
            </w:r>
            <w:r w:rsidR="00F87363" w:rsidRPr="00E243B4">
              <w:rPr>
                <w:rFonts w:ascii="Tahoma" w:eastAsiaTheme="minorHAnsi" w:hAnsi="Tahoma" w:cs="Tahoma"/>
                <w:sz w:val="18"/>
                <w:szCs w:val="18"/>
                <w:lang w:eastAsia="en-US"/>
              </w:rPr>
              <w:t>16,9</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7B962C7" w14:textId="48821561"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7E0F527E"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46F7326C" w14:textId="77777777" w:rsidTr="00F87363">
        <w:trPr>
          <w:trHeight w:val="224"/>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9F79B"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11</w:t>
            </w:r>
          </w:p>
        </w:tc>
        <w:tc>
          <w:tcPr>
            <w:tcW w:w="6191" w:type="dxa"/>
            <w:tcBorders>
              <w:top w:val="single" w:sz="4" w:space="0" w:color="auto"/>
              <w:bottom w:val="single" w:sz="4" w:space="0" w:color="auto"/>
              <w:right w:val="single" w:sz="4" w:space="0" w:color="auto"/>
            </w:tcBorders>
            <w:shd w:val="clear" w:color="auto" w:fill="auto"/>
            <w:vAlign w:val="center"/>
          </w:tcPr>
          <w:p w14:paraId="417CBB97" w14:textId="667FE15F"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eastAsia="en-US"/>
              </w:rPr>
              <w:t>Lanac</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kalibrirani</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A</w:t>
            </w:r>
            <w:r w:rsidR="00F87363" w:rsidRPr="00E243B4">
              <w:rPr>
                <w:rFonts w:ascii="Tahoma" w:eastAsiaTheme="minorHAnsi" w:hAnsi="Tahoma" w:cs="Tahoma"/>
                <w:sz w:val="18"/>
                <w:szCs w:val="18"/>
                <w:lang w:eastAsia="en-US"/>
              </w:rPr>
              <w:t xml:space="preserve"> 6</w:t>
            </w:r>
            <w:r>
              <w:rPr>
                <w:rFonts w:ascii="Tahoma" w:eastAsiaTheme="minorHAnsi" w:hAnsi="Tahoma" w:cs="Tahoma"/>
                <w:sz w:val="18"/>
                <w:szCs w:val="18"/>
                <w:lang w:eastAsia="en-US"/>
              </w:rPr>
              <w:t>h</w:t>
            </w:r>
            <w:r w:rsidR="00F87363" w:rsidRPr="00E243B4">
              <w:rPr>
                <w:rFonts w:ascii="Tahoma" w:eastAsiaTheme="minorHAnsi" w:hAnsi="Tahoma" w:cs="Tahoma"/>
                <w:sz w:val="18"/>
                <w:szCs w:val="18"/>
                <w:lang w:eastAsia="en-US"/>
              </w:rPr>
              <w:t>18,5</w:t>
            </w:r>
            <w:r>
              <w:rPr>
                <w:rFonts w:ascii="Tahoma" w:eastAsiaTheme="minorHAnsi" w:hAnsi="Tahoma" w:cs="Tahoma"/>
                <w:sz w:val="18"/>
                <w:szCs w:val="18"/>
                <w:lang w:eastAsia="en-US"/>
              </w:rPr>
              <w:t>h</w:t>
            </w:r>
            <w:r w:rsidR="00F87363" w:rsidRPr="00E243B4">
              <w:rPr>
                <w:rFonts w:ascii="Tahoma" w:eastAsiaTheme="minorHAnsi" w:hAnsi="Tahoma" w:cs="Tahoma"/>
                <w:sz w:val="18"/>
                <w:szCs w:val="18"/>
                <w:lang w:eastAsia="en-US"/>
              </w:rPr>
              <w:t>20,2</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935783A" w14:textId="28D9739C"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43524A3F"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3D0D217" w14:textId="77777777" w:rsidTr="00F87363">
        <w:trPr>
          <w:trHeight w:val="253"/>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6236B"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12</w:t>
            </w:r>
          </w:p>
        </w:tc>
        <w:tc>
          <w:tcPr>
            <w:tcW w:w="6191" w:type="dxa"/>
            <w:tcBorders>
              <w:top w:val="single" w:sz="4" w:space="0" w:color="auto"/>
              <w:bottom w:val="single" w:sz="4" w:space="0" w:color="auto"/>
              <w:right w:val="single" w:sz="4" w:space="0" w:color="auto"/>
            </w:tcBorders>
            <w:shd w:val="clear" w:color="auto" w:fill="auto"/>
            <w:vAlign w:val="center"/>
          </w:tcPr>
          <w:p w14:paraId="47996C9A" w14:textId="3CF06767"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Lanac</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kalibrirani</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A</w:t>
            </w:r>
            <w:r w:rsidR="00F87363" w:rsidRPr="00E359ED">
              <w:rPr>
                <w:rFonts w:ascii="Tahoma" w:eastAsiaTheme="minorHAnsi" w:hAnsi="Tahoma" w:cs="Tahoma"/>
                <w:sz w:val="18"/>
                <w:szCs w:val="18"/>
                <w:lang w:val="en-US" w:eastAsia="en-US"/>
              </w:rPr>
              <w:t xml:space="preserve"> 13</w:t>
            </w:r>
            <w:r>
              <w:rPr>
                <w:rFonts w:ascii="Tahoma" w:eastAsiaTheme="minorHAnsi" w:hAnsi="Tahoma" w:cs="Tahoma"/>
                <w:sz w:val="18"/>
                <w:szCs w:val="18"/>
                <w:lang w:val="en-US" w:eastAsia="en-US"/>
              </w:rPr>
              <w:t>h</w:t>
            </w:r>
            <w:r w:rsidR="00F87363" w:rsidRPr="00E359ED">
              <w:rPr>
                <w:rFonts w:ascii="Tahoma" w:eastAsiaTheme="minorHAnsi" w:hAnsi="Tahoma" w:cs="Tahoma"/>
                <w:sz w:val="18"/>
                <w:szCs w:val="18"/>
                <w:lang w:val="en-US" w:eastAsia="en-US"/>
              </w:rPr>
              <w:t>36</w:t>
            </w:r>
            <w:r>
              <w:rPr>
                <w:rFonts w:ascii="Tahoma" w:eastAsiaTheme="minorHAnsi" w:hAnsi="Tahoma" w:cs="Tahoma"/>
                <w:sz w:val="18"/>
                <w:szCs w:val="18"/>
                <w:lang w:val="en-US" w:eastAsia="en-US"/>
              </w:rPr>
              <w:t>h</w:t>
            </w:r>
            <w:r w:rsidR="00F87363" w:rsidRPr="00E359ED">
              <w:rPr>
                <w:rFonts w:ascii="Tahoma" w:eastAsiaTheme="minorHAnsi" w:hAnsi="Tahoma" w:cs="Tahoma"/>
                <w:sz w:val="18"/>
                <w:szCs w:val="18"/>
                <w:lang w:val="en-US" w:eastAsia="en-US"/>
              </w:rPr>
              <w:t>44,2</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tcPr>
          <w:p w14:paraId="63E83AA4" w14:textId="3F31EB29" w:rsidR="00F87363" w:rsidRPr="00E359ED" w:rsidRDefault="00F4335A" w:rsidP="00F87363">
            <w:pPr>
              <w:suppressAutoHyphens w:val="0"/>
              <w:jc w:val="center"/>
              <w:rPr>
                <w:rFonts w:ascii="Tahoma" w:hAnsi="Tahoma" w:cs="Tahoma"/>
                <w:sz w:val="18"/>
                <w:szCs w:val="18"/>
                <w:lang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shd w:val="clear" w:color="auto" w:fill="FFFFFF" w:themeFill="background1"/>
          </w:tcPr>
          <w:p w14:paraId="5F1E9897" w14:textId="77777777" w:rsidR="00F87363" w:rsidRPr="00E359ED" w:rsidRDefault="00F87363" w:rsidP="00F87363">
            <w:pPr>
              <w:suppressAutoHyphens w:val="0"/>
              <w:jc w:val="center"/>
              <w:rPr>
                <w:rFonts w:ascii="Tahoma" w:hAnsi="Tahoma" w:cs="Tahoma"/>
                <w:sz w:val="18"/>
                <w:szCs w:val="18"/>
                <w:lang w:eastAsia="en-US"/>
              </w:rPr>
            </w:pPr>
          </w:p>
        </w:tc>
      </w:tr>
      <w:tr w:rsidR="00F87363" w:rsidRPr="00E359ED" w14:paraId="3F279DBE" w14:textId="77777777" w:rsidTr="00F87363">
        <w:trPr>
          <w:trHeight w:val="25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89225"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13</w:t>
            </w:r>
          </w:p>
        </w:tc>
        <w:tc>
          <w:tcPr>
            <w:tcW w:w="6191" w:type="dxa"/>
            <w:tcBorders>
              <w:top w:val="single" w:sz="4" w:space="0" w:color="auto"/>
              <w:bottom w:val="single" w:sz="4" w:space="0" w:color="auto"/>
              <w:right w:val="single" w:sz="4" w:space="0" w:color="auto"/>
            </w:tcBorders>
            <w:shd w:val="clear" w:color="auto" w:fill="auto"/>
            <w:vAlign w:val="center"/>
          </w:tcPr>
          <w:p w14:paraId="62AB94D1" w14:textId="51788242"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Lanac</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kalibrirani</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A</w:t>
            </w:r>
            <w:r w:rsidR="00F87363" w:rsidRPr="00E359ED">
              <w:rPr>
                <w:rFonts w:ascii="Tahoma" w:eastAsiaTheme="minorHAnsi" w:hAnsi="Tahoma" w:cs="Tahoma"/>
                <w:sz w:val="18"/>
                <w:szCs w:val="18"/>
                <w:lang w:val="en-US" w:eastAsia="en-US"/>
              </w:rPr>
              <w:t xml:space="preserve"> 16</w:t>
            </w:r>
            <w:r>
              <w:rPr>
                <w:rFonts w:ascii="Tahoma" w:eastAsiaTheme="minorHAnsi" w:hAnsi="Tahoma" w:cs="Tahoma"/>
                <w:sz w:val="18"/>
                <w:szCs w:val="18"/>
                <w:lang w:val="en-US" w:eastAsia="en-US"/>
              </w:rPr>
              <w:t>h</w:t>
            </w:r>
            <w:r w:rsidR="00F87363" w:rsidRPr="00E359ED">
              <w:rPr>
                <w:rFonts w:ascii="Tahoma" w:eastAsiaTheme="minorHAnsi" w:hAnsi="Tahoma" w:cs="Tahoma"/>
                <w:sz w:val="18"/>
                <w:szCs w:val="18"/>
                <w:lang w:val="en-US" w:eastAsia="en-US"/>
              </w:rPr>
              <w:t>45</w:t>
            </w:r>
            <w:r>
              <w:rPr>
                <w:rFonts w:ascii="Tahoma" w:eastAsiaTheme="minorHAnsi" w:hAnsi="Tahoma" w:cs="Tahoma"/>
                <w:sz w:val="18"/>
                <w:szCs w:val="18"/>
                <w:lang w:val="en-US" w:eastAsia="en-US"/>
              </w:rPr>
              <w:t>h</w:t>
            </w:r>
            <w:r w:rsidR="00F87363" w:rsidRPr="00E359ED">
              <w:rPr>
                <w:rFonts w:ascii="Tahoma" w:eastAsiaTheme="minorHAnsi" w:hAnsi="Tahoma" w:cs="Tahoma"/>
                <w:sz w:val="18"/>
                <w:szCs w:val="18"/>
                <w:lang w:val="en-US" w:eastAsia="en-US"/>
              </w:rPr>
              <w:t>54,4</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B790E09" w14:textId="125C70FD"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1E1C4FA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6A9291F" w14:textId="77777777" w:rsidTr="00F87363">
        <w:trPr>
          <w:trHeight w:val="260"/>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B5C16"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14</w:t>
            </w:r>
          </w:p>
        </w:tc>
        <w:tc>
          <w:tcPr>
            <w:tcW w:w="6191" w:type="dxa"/>
            <w:tcBorders>
              <w:top w:val="single" w:sz="4" w:space="0" w:color="auto"/>
              <w:bottom w:val="single" w:sz="4" w:space="0" w:color="auto"/>
              <w:right w:val="single" w:sz="4" w:space="0" w:color="auto"/>
            </w:tcBorders>
            <w:shd w:val="clear" w:color="auto" w:fill="auto"/>
            <w:vAlign w:val="center"/>
          </w:tcPr>
          <w:p w14:paraId="13689E92" w14:textId="6E44A724"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eastAsia="en-US"/>
              </w:rPr>
              <w:t>Farba</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i</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ostali</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matrijal</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vezano</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za</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antikorozivnu</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zaštitu</w:t>
            </w:r>
            <w:r w:rsidR="00F87363" w:rsidRPr="00E243B4">
              <w:rPr>
                <w:rFonts w:ascii="Tahoma" w:eastAsiaTheme="minorHAnsi" w:hAnsi="Tahoma" w:cs="Tahoma"/>
                <w:sz w:val="18"/>
                <w:szCs w:val="18"/>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F981424" w14:textId="3B23343C" w:rsidR="00F87363" w:rsidRPr="00E359ED" w:rsidRDefault="00F4335A" w:rsidP="00F87363">
            <w:pPr>
              <w:suppressAutoHyphens w:val="0"/>
              <w:jc w:val="center"/>
              <w:rPr>
                <w:rFonts w:ascii="Tahoma" w:hAnsi="Tahoma" w:cs="Tahoma"/>
                <w:sz w:val="18"/>
                <w:szCs w:val="18"/>
                <w:lang w:val="en-US" w:eastAsia="en-US"/>
              </w:rPr>
            </w:pPr>
            <w:r>
              <w:rPr>
                <w:rFonts w:ascii="Tahoma" w:eastAsiaTheme="minorHAnsi" w:hAnsi="Tahoma" w:cs="Tahoma"/>
                <w:sz w:val="18"/>
                <w:szCs w:val="18"/>
                <w:lang w:val="sr-Cyrl-CS" w:eastAsia="en-US"/>
              </w:rPr>
              <w:t>kran</w:t>
            </w:r>
          </w:p>
        </w:tc>
        <w:tc>
          <w:tcPr>
            <w:tcW w:w="1979" w:type="dxa"/>
            <w:tcBorders>
              <w:top w:val="nil"/>
              <w:left w:val="nil"/>
              <w:bottom w:val="single" w:sz="4" w:space="0" w:color="auto"/>
              <w:right w:val="single" w:sz="4" w:space="0" w:color="auto"/>
            </w:tcBorders>
          </w:tcPr>
          <w:p w14:paraId="78497F64"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B4B3140" w14:textId="77777777" w:rsidTr="00F87363">
        <w:trPr>
          <w:trHeight w:val="155"/>
        </w:trPr>
        <w:tc>
          <w:tcPr>
            <w:tcW w:w="897" w:type="dxa"/>
            <w:tcBorders>
              <w:top w:val="nil"/>
              <w:left w:val="single" w:sz="4" w:space="0" w:color="auto"/>
              <w:bottom w:val="single" w:sz="4" w:space="0" w:color="auto"/>
              <w:right w:val="single" w:sz="4" w:space="0" w:color="auto"/>
            </w:tcBorders>
            <w:shd w:val="clear" w:color="auto" w:fill="auto"/>
            <w:noWrap/>
            <w:vAlign w:val="center"/>
          </w:tcPr>
          <w:p w14:paraId="129B659A"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15</w:t>
            </w:r>
          </w:p>
        </w:tc>
        <w:tc>
          <w:tcPr>
            <w:tcW w:w="6191" w:type="dxa"/>
            <w:tcBorders>
              <w:top w:val="single" w:sz="4" w:space="0" w:color="auto"/>
              <w:bottom w:val="single" w:sz="4" w:space="0" w:color="auto"/>
              <w:right w:val="single" w:sz="4" w:space="0" w:color="auto"/>
            </w:tcBorders>
            <w:shd w:val="clear" w:color="auto" w:fill="auto"/>
            <w:vAlign w:val="center"/>
          </w:tcPr>
          <w:p w14:paraId="6E958887" w14:textId="6789C468" w:rsidR="00F87363" w:rsidRPr="00E359ED" w:rsidRDefault="00F4335A" w:rsidP="00F87363">
            <w:pPr>
              <w:suppressAutoHyphens w:val="0"/>
              <w:rPr>
                <w:rFonts w:ascii="Tahoma" w:eastAsiaTheme="minorHAnsi" w:hAnsi="Tahoma" w:cs="Tahoma"/>
                <w:sz w:val="18"/>
                <w:szCs w:val="18"/>
                <w:lang w:val="sr-Cyrl-RS" w:eastAsia="en-US"/>
              </w:rPr>
            </w:pPr>
            <w:r>
              <w:rPr>
                <w:rFonts w:ascii="Tahoma" w:eastAsiaTheme="minorHAnsi" w:hAnsi="Tahoma" w:cs="Tahoma"/>
                <w:sz w:val="18"/>
                <w:szCs w:val="18"/>
                <w:lang w:val="sr-Cyrl-RS" w:eastAsia="en-US"/>
              </w:rPr>
              <w:t>Aktivnosti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oko</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pocinčavanja</w:t>
            </w:r>
            <w:r w:rsidR="00F87363" w:rsidRPr="00E359ED">
              <w:rPr>
                <w:rFonts w:ascii="Tahoma" w:eastAsiaTheme="minorHAnsi" w:hAnsi="Tahoma" w:cs="Tahoma"/>
                <w:sz w:val="18"/>
                <w:szCs w:val="18"/>
                <w:lang w:val="sr-Cyrl-RS" w:eastAsia="en-US"/>
              </w:rPr>
              <w:t>(</w:t>
            </w:r>
            <w:r>
              <w:rPr>
                <w:rFonts w:ascii="Tahoma" w:eastAsiaTheme="minorHAnsi" w:hAnsi="Tahoma" w:cs="Tahoma"/>
                <w:sz w:val="18"/>
                <w:szCs w:val="18"/>
                <w:lang w:val="sr-Cyrl-RS" w:eastAsia="en-US"/>
              </w:rPr>
              <w:t>pjeskarenje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cinčanje</w:t>
            </w:r>
            <w:r w:rsidR="00F87363" w:rsidRPr="00E359ED">
              <w:rPr>
                <w:rFonts w:ascii="Tahoma" w:eastAsiaTheme="minorHAnsi" w:hAnsi="Tahoma" w:cs="Tahoma"/>
                <w:sz w:val="18"/>
                <w:szCs w:val="18"/>
                <w:lang w:val="sr-Cyrl-RS" w:eastAsia="en-US"/>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9A39D19" w14:textId="07107641"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paušal</w:t>
            </w:r>
          </w:p>
        </w:tc>
        <w:tc>
          <w:tcPr>
            <w:tcW w:w="1979" w:type="dxa"/>
            <w:tcBorders>
              <w:top w:val="nil"/>
              <w:left w:val="nil"/>
              <w:bottom w:val="single" w:sz="4" w:space="0" w:color="auto"/>
              <w:right w:val="single" w:sz="4" w:space="0" w:color="auto"/>
            </w:tcBorders>
          </w:tcPr>
          <w:p w14:paraId="14CEC43E"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0F90BFB" w14:textId="77777777" w:rsidTr="00F87363">
        <w:trPr>
          <w:trHeight w:val="270"/>
        </w:trPr>
        <w:tc>
          <w:tcPr>
            <w:tcW w:w="897" w:type="dxa"/>
            <w:tcBorders>
              <w:top w:val="nil"/>
              <w:left w:val="single" w:sz="4" w:space="0" w:color="auto"/>
              <w:bottom w:val="single" w:sz="4" w:space="0" w:color="auto"/>
              <w:right w:val="single" w:sz="4" w:space="0" w:color="auto"/>
            </w:tcBorders>
            <w:shd w:val="clear" w:color="auto" w:fill="auto"/>
            <w:noWrap/>
            <w:vAlign w:val="center"/>
          </w:tcPr>
          <w:p w14:paraId="6EAD3CF6"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16</w:t>
            </w:r>
          </w:p>
        </w:tc>
        <w:tc>
          <w:tcPr>
            <w:tcW w:w="6191" w:type="dxa"/>
            <w:tcBorders>
              <w:top w:val="single" w:sz="4" w:space="0" w:color="auto"/>
              <w:bottom w:val="single" w:sz="4" w:space="0" w:color="auto"/>
              <w:right w:val="single" w:sz="4" w:space="0" w:color="auto"/>
            </w:tcBorders>
            <w:shd w:val="clear" w:color="auto" w:fill="auto"/>
            <w:vAlign w:val="center"/>
          </w:tcPr>
          <w:p w14:paraId="0708ABF9" w14:textId="135BF6BE" w:rsidR="00F87363" w:rsidRPr="00E359ED" w:rsidRDefault="00F4335A" w:rsidP="00F87363">
            <w:pPr>
              <w:suppressAutoHyphens w:val="0"/>
              <w:rPr>
                <w:rFonts w:ascii="Tahoma" w:eastAsiaTheme="minorHAnsi" w:hAnsi="Tahoma" w:cs="Tahoma"/>
                <w:sz w:val="18"/>
                <w:szCs w:val="18"/>
                <w:lang w:val="sr-Cyrl-RS" w:eastAsia="en-US"/>
              </w:rPr>
            </w:pPr>
            <w:r>
              <w:rPr>
                <w:rFonts w:ascii="Tahoma" w:eastAsiaTheme="minorHAnsi" w:hAnsi="Tahoma" w:cs="Tahoma"/>
                <w:sz w:val="18"/>
                <w:szCs w:val="18"/>
                <w:lang w:val="sr-Cyrl-RS" w:eastAsia="en-US"/>
              </w:rPr>
              <w:t>Bandaže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točkovima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mačke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w:t>
            </w:r>
            <w:r w:rsidR="00F87363" w:rsidRPr="00E359ED">
              <w:rPr>
                <w:rFonts w:ascii="Tahoma" w:eastAsiaTheme="minorHAnsi" w:hAnsi="Tahoma" w:cs="Tahoma"/>
                <w:sz w:val="18"/>
                <w:szCs w:val="18"/>
                <w:lang w:val="sr-Cyrl-RS" w:eastAsia="en-US"/>
              </w:rPr>
              <w:t xml:space="preserve"> 230</w:t>
            </w:r>
            <w:r>
              <w:rPr>
                <w:rFonts w:ascii="Tahoma" w:eastAsiaTheme="minorHAnsi" w:hAnsi="Tahoma" w:cs="Tahoma"/>
                <w:sz w:val="18"/>
                <w:szCs w:val="18"/>
                <w:lang w:val="sr-Cyrl-RS" w:eastAsia="en-US"/>
              </w:rPr>
              <w:t>h</w:t>
            </w:r>
            <w:r w:rsidR="00F87363" w:rsidRPr="00E359ED">
              <w:rPr>
                <w:rFonts w:ascii="Tahoma" w:eastAsiaTheme="minorHAnsi" w:hAnsi="Tahoma" w:cs="Tahoma"/>
                <w:sz w:val="18"/>
                <w:szCs w:val="18"/>
                <w:lang w:val="sr-Cyrl-RS" w:eastAsia="en-US"/>
              </w:rPr>
              <w:t xml:space="preserve">100    </w:t>
            </w:r>
            <w:r>
              <w:rPr>
                <w:rFonts w:ascii="Tahoma" w:eastAsiaTheme="minorHAnsi" w:hAnsi="Tahoma" w:cs="Tahoma"/>
                <w:sz w:val="18"/>
                <w:szCs w:val="18"/>
                <w:lang w:val="sr-Cyrl-RS" w:eastAsia="en-US"/>
              </w:rPr>
              <w:t>juvidur</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2BA13A5" w14:textId="459DA883"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679096E0"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2CB93E4" w14:textId="77777777" w:rsidTr="00F87363">
        <w:trPr>
          <w:trHeight w:val="260"/>
        </w:trPr>
        <w:tc>
          <w:tcPr>
            <w:tcW w:w="897" w:type="dxa"/>
            <w:tcBorders>
              <w:top w:val="nil"/>
              <w:left w:val="single" w:sz="4" w:space="0" w:color="auto"/>
              <w:bottom w:val="single" w:sz="4" w:space="0" w:color="auto"/>
              <w:right w:val="single" w:sz="4" w:space="0" w:color="auto"/>
            </w:tcBorders>
            <w:shd w:val="clear" w:color="auto" w:fill="auto"/>
            <w:noWrap/>
            <w:vAlign w:val="center"/>
          </w:tcPr>
          <w:p w14:paraId="5D4D78A5"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17</w:t>
            </w:r>
          </w:p>
        </w:tc>
        <w:tc>
          <w:tcPr>
            <w:tcW w:w="6191" w:type="dxa"/>
            <w:tcBorders>
              <w:top w:val="single" w:sz="4" w:space="0" w:color="auto"/>
              <w:bottom w:val="single" w:sz="4" w:space="0" w:color="auto"/>
              <w:right w:val="single" w:sz="4" w:space="0" w:color="auto"/>
            </w:tcBorders>
            <w:shd w:val="clear" w:color="auto" w:fill="auto"/>
            <w:vAlign w:val="center"/>
          </w:tcPr>
          <w:p w14:paraId="001A3154" w14:textId="406067FD"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val="sr-Cyrl-RS" w:eastAsia="en-US"/>
              </w:rPr>
              <w:t>Bandaže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točkovima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mačke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w:t>
            </w:r>
            <w:r w:rsidR="00F87363" w:rsidRPr="00E359ED">
              <w:rPr>
                <w:rFonts w:ascii="Tahoma" w:eastAsiaTheme="minorHAnsi" w:hAnsi="Tahoma" w:cs="Tahoma"/>
                <w:sz w:val="18"/>
                <w:szCs w:val="18"/>
                <w:lang w:val="sr-Cyrl-RS" w:eastAsia="en-US"/>
              </w:rPr>
              <w:t xml:space="preserve"> 280</w:t>
            </w:r>
            <w:r>
              <w:rPr>
                <w:rFonts w:ascii="Tahoma" w:eastAsiaTheme="minorHAnsi" w:hAnsi="Tahoma" w:cs="Tahoma"/>
                <w:sz w:val="18"/>
                <w:szCs w:val="18"/>
                <w:lang w:val="sr-Cyrl-RS" w:eastAsia="en-US"/>
              </w:rPr>
              <w:t>h</w:t>
            </w:r>
            <w:r w:rsidR="00F87363" w:rsidRPr="00E359ED">
              <w:rPr>
                <w:rFonts w:ascii="Tahoma" w:eastAsiaTheme="minorHAnsi" w:hAnsi="Tahoma" w:cs="Tahoma"/>
                <w:sz w:val="18"/>
                <w:szCs w:val="18"/>
                <w:lang w:val="sr-Cyrl-RS" w:eastAsia="en-US"/>
              </w:rPr>
              <w:t xml:space="preserve">100    </w:t>
            </w:r>
            <w:r>
              <w:rPr>
                <w:rFonts w:ascii="Tahoma" w:eastAsiaTheme="minorHAnsi" w:hAnsi="Tahoma" w:cs="Tahoma"/>
                <w:sz w:val="18"/>
                <w:szCs w:val="18"/>
                <w:lang w:val="sr-Cyrl-RS" w:eastAsia="en-US"/>
              </w:rPr>
              <w:t>juvidur</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7E31FC3" w14:textId="27FF2465"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2F4630D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4A702FC9" w14:textId="77777777" w:rsidTr="00F87363">
        <w:trPr>
          <w:trHeight w:val="264"/>
        </w:trPr>
        <w:tc>
          <w:tcPr>
            <w:tcW w:w="897" w:type="dxa"/>
            <w:tcBorders>
              <w:top w:val="nil"/>
              <w:left w:val="single" w:sz="4" w:space="0" w:color="auto"/>
              <w:bottom w:val="single" w:sz="4" w:space="0" w:color="auto"/>
              <w:right w:val="single" w:sz="4" w:space="0" w:color="auto"/>
            </w:tcBorders>
            <w:shd w:val="clear" w:color="auto" w:fill="auto"/>
            <w:noWrap/>
            <w:vAlign w:val="center"/>
          </w:tcPr>
          <w:p w14:paraId="46F5517B"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18</w:t>
            </w:r>
          </w:p>
        </w:tc>
        <w:tc>
          <w:tcPr>
            <w:tcW w:w="6191" w:type="dxa"/>
            <w:tcBorders>
              <w:top w:val="single" w:sz="4" w:space="0" w:color="auto"/>
              <w:bottom w:val="single" w:sz="4" w:space="0" w:color="auto"/>
              <w:right w:val="single" w:sz="4" w:space="0" w:color="auto"/>
            </w:tcBorders>
            <w:shd w:val="clear" w:color="auto" w:fill="auto"/>
            <w:vAlign w:val="center"/>
          </w:tcPr>
          <w:p w14:paraId="4C43ADFE" w14:textId="5770016A"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val="sr-Cyrl-RS" w:eastAsia="en-US"/>
              </w:rPr>
              <w:t>Bandaže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točkovima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mačke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w:t>
            </w:r>
            <w:r w:rsidR="00F87363" w:rsidRPr="00E359ED">
              <w:rPr>
                <w:rFonts w:ascii="Tahoma" w:eastAsiaTheme="minorHAnsi" w:hAnsi="Tahoma" w:cs="Tahoma"/>
                <w:sz w:val="18"/>
                <w:szCs w:val="18"/>
                <w:lang w:val="sr-Cyrl-RS" w:eastAsia="en-US"/>
              </w:rPr>
              <w:t xml:space="preserve"> 265</w:t>
            </w:r>
            <w:r>
              <w:rPr>
                <w:rFonts w:ascii="Tahoma" w:eastAsiaTheme="minorHAnsi" w:hAnsi="Tahoma" w:cs="Tahoma"/>
                <w:sz w:val="18"/>
                <w:szCs w:val="18"/>
                <w:lang w:val="sr-Cyrl-RS" w:eastAsia="en-US"/>
              </w:rPr>
              <w:t>h</w:t>
            </w:r>
            <w:r w:rsidR="00F87363" w:rsidRPr="00E359ED">
              <w:rPr>
                <w:rFonts w:ascii="Tahoma" w:eastAsiaTheme="minorHAnsi" w:hAnsi="Tahoma" w:cs="Tahoma"/>
                <w:sz w:val="18"/>
                <w:szCs w:val="18"/>
                <w:lang w:val="sr-Cyrl-RS" w:eastAsia="en-US"/>
              </w:rPr>
              <w:t xml:space="preserve">230    </w:t>
            </w:r>
            <w:r>
              <w:rPr>
                <w:rFonts w:ascii="Tahoma" w:eastAsiaTheme="minorHAnsi" w:hAnsi="Tahoma" w:cs="Tahoma"/>
                <w:sz w:val="18"/>
                <w:szCs w:val="18"/>
                <w:lang w:val="sr-Cyrl-RS" w:eastAsia="en-US"/>
              </w:rPr>
              <w:t>mesing</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B76C463" w14:textId="1CA2F9EC"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7658DF0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3DB04C37" w14:textId="77777777" w:rsidTr="00F87363">
        <w:trPr>
          <w:trHeight w:val="82"/>
        </w:trPr>
        <w:tc>
          <w:tcPr>
            <w:tcW w:w="897" w:type="dxa"/>
            <w:tcBorders>
              <w:top w:val="nil"/>
              <w:left w:val="single" w:sz="4" w:space="0" w:color="auto"/>
              <w:bottom w:val="single" w:sz="4" w:space="0" w:color="auto"/>
              <w:right w:val="single" w:sz="4" w:space="0" w:color="auto"/>
            </w:tcBorders>
            <w:shd w:val="clear" w:color="auto" w:fill="auto"/>
            <w:noWrap/>
            <w:vAlign w:val="center"/>
          </w:tcPr>
          <w:p w14:paraId="4CE606C3" w14:textId="77777777" w:rsidR="00F87363" w:rsidRPr="00E359ED" w:rsidRDefault="00F87363" w:rsidP="00F87363">
            <w:pPr>
              <w:suppressAutoHyphens w:val="0"/>
              <w:jc w:val="center"/>
              <w:rPr>
                <w:rFonts w:ascii="Tahoma" w:hAnsi="Tahoma" w:cs="Tahoma"/>
                <w:sz w:val="18"/>
                <w:szCs w:val="18"/>
                <w:lang w:val="sr-Cyrl-RS" w:eastAsia="en-US"/>
              </w:rPr>
            </w:pPr>
            <w:r w:rsidRPr="00E359ED">
              <w:rPr>
                <w:rFonts w:ascii="Tahoma" w:hAnsi="Tahoma" w:cs="Tahoma"/>
                <w:sz w:val="18"/>
                <w:szCs w:val="18"/>
                <w:lang w:val="sr-Cyrl-RS" w:eastAsia="en-US"/>
              </w:rPr>
              <w:t>19</w:t>
            </w:r>
          </w:p>
        </w:tc>
        <w:tc>
          <w:tcPr>
            <w:tcW w:w="6191" w:type="dxa"/>
            <w:tcBorders>
              <w:top w:val="single" w:sz="4" w:space="0" w:color="auto"/>
              <w:bottom w:val="single" w:sz="4" w:space="0" w:color="auto"/>
              <w:right w:val="single" w:sz="4" w:space="0" w:color="auto"/>
            </w:tcBorders>
            <w:shd w:val="clear" w:color="auto" w:fill="auto"/>
            <w:vAlign w:val="center"/>
          </w:tcPr>
          <w:p w14:paraId="2F9E5164" w14:textId="597DF273"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val="sr-Cyrl-RS" w:eastAsia="en-US"/>
              </w:rPr>
              <w:t>Bandaže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točkovima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mačke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w:t>
            </w:r>
            <w:r w:rsidR="00F87363" w:rsidRPr="00E359ED">
              <w:rPr>
                <w:rFonts w:ascii="Tahoma" w:eastAsiaTheme="minorHAnsi" w:hAnsi="Tahoma" w:cs="Tahoma"/>
                <w:sz w:val="18"/>
                <w:szCs w:val="18"/>
                <w:lang w:val="sr-Cyrl-RS" w:eastAsia="en-US"/>
              </w:rPr>
              <w:t xml:space="preserve"> 315</w:t>
            </w:r>
            <w:r>
              <w:rPr>
                <w:rFonts w:ascii="Tahoma" w:eastAsiaTheme="minorHAnsi" w:hAnsi="Tahoma" w:cs="Tahoma"/>
                <w:sz w:val="18"/>
                <w:szCs w:val="18"/>
                <w:lang w:val="sr-Cyrl-RS" w:eastAsia="en-US"/>
              </w:rPr>
              <w:t>h</w:t>
            </w:r>
            <w:r w:rsidR="00F87363" w:rsidRPr="00E359ED">
              <w:rPr>
                <w:rFonts w:ascii="Tahoma" w:eastAsiaTheme="minorHAnsi" w:hAnsi="Tahoma" w:cs="Tahoma"/>
                <w:sz w:val="18"/>
                <w:szCs w:val="18"/>
                <w:lang w:val="sr-Cyrl-RS" w:eastAsia="en-US"/>
              </w:rPr>
              <w:t xml:space="preserve">280    </w:t>
            </w:r>
            <w:r>
              <w:rPr>
                <w:rFonts w:ascii="Tahoma" w:eastAsiaTheme="minorHAnsi" w:hAnsi="Tahoma" w:cs="Tahoma"/>
                <w:sz w:val="18"/>
                <w:szCs w:val="18"/>
                <w:lang w:val="sr-Cyrl-RS" w:eastAsia="en-US"/>
              </w:rPr>
              <w:t>mesing</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7A5280A" w14:textId="1930AEC4"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45FE091C"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FB5E63A" w14:textId="77777777" w:rsidTr="00F87363">
        <w:trPr>
          <w:trHeight w:val="271"/>
        </w:trPr>
        <w:tc>
          <w:tcPr>
            <w:tcW w:w="10201" w:type="dxa"/>
            <w:gridSpan w:val="4"/>
            <w:tcBorders>
              <w:top w:val="nil"/>
              <w:left w:val="single" w:sz="4" w:space="0" w:color="auto"/>
              <w:bottom w:val="single" w:sz="4" w:space="0" w:color="auto"/>
              <w:right w:val="single" w:sz="4" w:space="0" w:color="auto"/>
            </w:tcBorders>
            <w:shd w:val="clear" w:color="auto" w:fill="auto"/>
            <w:noWrap/>
            <w:vAlign w:val="center"/>
          </w:tcPr>
          <w:p w14:paraId="2F68BA0A" w14:textId="1D566264" w:rsidR="00F87363" w:rsidRPr="00E243B4" w:rsidRDefault="00F4335A" w:rsidP="00F87363">
            <w:pPr>
              <w:suppressAutoHyphens w:val="0"/>
              <w:rPr>
                <w:rFonts w:ascii="Tahoma" w:hAnsi="Tahoma" w:cs="Tahoma"/>
                <w:b/>
                <w:sz w:val="18"/>
                <w:szCs w:val="18"/>
                <w:lang w:eastAsia="en-US"/>
              </w:rPr>
            </w:pPr>
            <w:r>
              <w:rPr>
                <w:rFonts w:ascii="Tahoma" w:hAnsi="Tahoma" w:cs="Tahoma"/>
                <w:b/>
                <w:sz w:val="18"/>
                <w:szCs w:val="18"/>
                <w:lang w:eastAsia="en-US"/>
              </w:rPr>
              <w:t>Za</w:t>
            </w:r>
            <w:r w:rsidR="00F87363" w:rsidRPr="00E359ED">
              <w:rPr>
                <w:rFonts w:ascii="Tahoma" w:hAnsi="Tahoma" w:cs="Tahoma"/>
                <w:b/>
                <w:sz w:val="18"/>
                <w:szCs w:val="18"/>
                <w:lang w:eastAsia="en-US"/>
              </w:rPr>
              <w:t xml:space="preserve"> </w:t>
            </w:r>
            <w:r>
              <w:rPr>
                <w:rFonts w:ascii="Tahoma" w:hAnsi="Tahoma" w:cs="Tahoma"/>
                <w:b/>
                <w:sz w:val="18"/>
                <w:szCs w:val="18"/>
                <w:lang w:eastAsia="en-US"/>
              </w:rPr>
              <w:t>električne</w:t>
            </w:r>
            <w:r w:rsidR="00F87363" w:rsidRPr="00E359ED">
              <w:rPr>
                <w:rFonts w:ascii="Tahoma" w:hAnsi="Tahoma" w:cs="Tahoma"/>
                <w:b/>
                <w:sz w:val="18"/>
                <w:szCs w:val="18"/>
                <w:lang w:eastAsia="en-US"/>
              </w:rPr>
              <w:t xml:space="preserve"> </w:t>
            </w:r>
            <w:r>
              <w:rPr>
                <w:rFonts w:ascii="Tahoma" w:hAnsi="Tahoma" w:cs="Tahoma"/>
                <w:b/>
                <w:sz w:val="18"/>
                <w:szCs w:val="18"/>
                <w:lang w:eastAsia="en-US"/>
              </w:rPr>
              <w:t>mosne</w:t>
            </w:r>
            <w:r w:rsidR="00F87363" w:rsidRPr="00E359ED">
              <w:rPr>
                <w:rFonts w:ascii="Tahoma" w:hAnsi="Tahoma" w:cs="Tahoma"/>
                <w:b/>
                <w:sz w:val="18"/>
                <w:szCs w:val="18"/>
                <w:lang w:eastAsia="en-US"/>
              </w:rPr>
              <w:t xml:space="preserve"> </w:t>
            </w:r>
            <w:r>
              <w:rPr>
                <w:rFonts w:ascii="Tahoma" w:hAnsi="Tahoma" w:cs="Tahoma"/>
                <w:b/>
                <w:sz w:val="18"/>
                <w:szCs w:val="18"/>
                <w:lang w:eastAsia="en-US"/>
              </w:rPr>
              <w:t>dizalice</w:t>
            </w:r>
            <w:r w:rsidR="00F87363" w:rsidRPr="00E359ED">
              <w:rPr>
                <w:rFonts w:ascii="Tahoma" w:hAnsi="Tahoma" w:cs="Tahoma"/>
                <w:b/>
                <w:sz w:val="18"/>
                <w:szCs w:val="18"/>
                <w:lang w:eastAsia="en-US"/>
              </w:rPr>
              <w:t xml:space="preserve"> </w:t>
            </w:r>
            <w:r>
              <w:rPr>
                <w:rFonts w:ascii="Tahoma" w:hAnsi="Tahoma" w:cs="Tahoma"/>
                <w:b/>
                <w:sz w:val="18"/>
                <w:szCs w:val="18"/>
                <w:lang w:eastAsia="en-US"/>
              </w:rPr>
              <w:t>proizvođača</w:t>
            </w:r>
            <w:r w:rsidR="00F87363" w:rsidRPr="00E359ED">
              <w:rPr>
                <w:rFonts w:ascii="Tahoma" w:hAnsi="Tahoma" w:cs="Tahoma"/>
                <w:b/>
                <w:sz w:val="18"/>
                <w:szCs w:val="18"/>
                <w:lang w:eastAsia="en-US"/>
              </w:rPr>
              <w:t xml:space="preserve"> „Atmos“-</w:t>
            </w:r>
            <w:r>
              <w:rPr>
                <w:rFonts w:ascii="Tahoma" w:hAnsi="Tahoma" w:cs="Tahoma"/>
                <w:b/>
                <w:sz w:val="18"/>
                <w:szCs w:val="18"/>
                <w:lang w:eastAsia="en-US"/>
              </w:rPr>
              <w:t>Maribor</w:t>
            </w:r>
            <w:r w:rsidR="00F87363" w:rsidRPr="00E359ED">
              <w:rPr>
                <w:rFonts w:ascii="Tahoma" w:hAnsi="Tahoma" w:cs="Tahoma"/>
                <w:b/>
                <w:sz w:val="18"/>
                <w:szCs w:val="18"/>
                <w:lang w:eastAsia="en-US"/>
              </w:rPr>
              <w:t>,“Vulkan“-</w:t>
            </w:r>
            <w:r>
              <w:rPr>
                <w:rFonts w:ascii="Tahoma" w:hAnsi="Tahoma" w:cs="Tahoma"/>
                <w:b/>
                <w:sz w:val="18"/>
                <w:szCs w:val="18"/>
                <w:lang w:eastAsia="en-US"/>
              </w:rPr>
              <w:t>Rijeka</w:t>
            </w:r>
          </w:p>
        </w:tc>
      </w:tr>
      <w:tr w:rsidR="00F87363" w:rsidRPr="00E359ED" w14:paraId="0AFB8494" w14:textId="77777777" w:rsidTr="00F87363">
        <w:trPr>
          <w:trHeight w:val="293"/>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E1BAE"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2F88CF88" w14:textId="7D0539A5" w:rsidR="00F87363" w:rsidRPr="00E243B4" w:rsidRDefault="00F4335A" w:rsidP="00F87363">
            <w:pPr>
              <w:suppressAutoHyphens w:val="0"/>
              <w:rPr>
                <w:rFonts w:ascii="Tahoma" w:eastAsiaTheme="minorHAnsi" w:hAnsi="Tahoma" w:cs="Tahoma"/>
                <w:b/>
                <w:sz w:val="18"/>
                <w:szCs w:val="18"/>
                <w:lang w:eastAsia="en-US"/>
              </w:rPr>
            </w:pPr>
            <w:r>
              <w:rPr>
                <w:rFonts w:ascii="Tahoma" w:eastAsiaTheme="minorHAnsi" w:hAnsi="Tahoma" w:cs="Tahoma"/>
                <w:sz w:val="18"/>
                <w:szCs w:val="18"/>
                <w:lang w:val="sr-Cyrl-RS" w:eastAsia="en-US"/>
              </w:rPr>
              <w:t>Kočione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obloge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za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podizanje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tereta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E6EC5" w14:textId="17A3BD25"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kom</w:t>
            </w:r>
          </w:p>
        </w:tc>
        <w:tc>
          <w:tcPr>
            <w:tcW w:w="1979" w:type="dxa"/>
            <w:tcBorders>
              <w:top w:val="single" w:sz="4" w:space="0" w:color="auto"/>
              <w:left w:val="nil"/>
              <w:bottom w:val="single" w:sz="4" w:space="0" w:color="auto"/>
              <w:right w:val="single" w:sz="4" w:space="0" w:color="auto"/>
            </w:tcBorders>
          </w:tcPr>
          <w:p w14:paraId="293C57A8"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402217C3" w14:textId="77777777" w:rsidTr="00F87363">
        <w:trPr>
          <w:trHeight w:val="25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9CC3F"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2</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6EBD8CB6" w14:textId="19449636" w:rsidR="00F87363" w:rsidRPr="00E243B4" w:rsidRDefault="00F4335A" w:rsidP="00F87363">
            <w:pPr>
              <w:suppressAutoHyphens w:val="0"/>
              <w:rPr>
                <w:rFonts w:ascii="Tahoma" w:eastAsiaTheme="minorHAnsi" w:hAnsi="Tahoma" w:cs="Tahoma"/>
                <w:b/>
                <w:sz w:val="18"/>
                <w:szCs w:val="18"/>
                <w:lang w:eastAsia="en-US"/>
              </w:rPr>
            </w:pPr>
            <w:r>
              <w:rPr>
                <w:rFonts w:ascii="Tahoma" w:eastAsiaTheme="minorHAnsi" w:hAnsi="Tahoma" w:cs="Tahoma"/>
                <w:sz w:val="18"/>
                <w:szCs w:val="18"/>
                <w:lang w:val="sr-Cyrl-RS" w:eastAsia="en-US"/>
              </w:rPr>
              <w:t>Kočnica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elektromotora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Latn-RS" w:eastAsia="en-US"/>
              </w:rPr>
              <w:t>sa</w:t>
            </w:r>
            <w:r w:rsidR="00F87363" w:rsidRPr="00E359ED">
              <w:rPr>
                <w:rFonts w:ascii="Tahoma" w:eastAsiaTheme="minorHAnsi" w:hAnsi="Tahoma" w:cs="Tahoma"/>
                <w:sz w:val="18"/>
                <w:szCs w:val="18"/>
                <w:lang w:val="sr-Latn-RS" w:eastAsia="en-US"/>
              </w:rPr>
              <w:t xml:space="preserve"> </w:t>
            </w:r>
            <w:r>
              <w:rPr>
                <w:rFonts w:ascii="Tahoma" w:eastAsiaTheme="minorHAnsi" w:hAnsi="Tahoma" w:cs="Tahoma"/>
                <w:sz w:val="18"/>
                <w:szCs w:val="18"/>
                <w:lang w:val="sr-Latn-RS" w:eastAsia="en-US"/>
              </w:rPr>
              <w:t>reduktorom</w:t>
            </w:r>
            <w:r w:rsidR="00F87363" w:rsidRPr="00E359ED">
              <w:rPr>
                <w:rFonts w:ascii="Tahoma" w:eastAsiaTheme="minorHAnsi" w:hAnsi="Tahoma" w:cs="Tahoma"/>
                <w:sz w:val="18"/>
                <w:szCs w:val="18"/>
                <w:lang w:val="sr-Latn-RS" w:eastAsia="en-US"/>
              </w:rPr>
              <w:t xml:space="preserve"> „Sever“ KZK 90 S-6</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8CC1DD2" w14:textId="2DEA6F55"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49A0FD4C"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265B31B3" w14:textId="77777777" w:rsidTr="00F87363">
        <w:trPr>
          <w:trHeight w:val="378"/>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674CB"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3</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67EB9198" w14:textId="6FAA9D99" w:rsidR="00F87363" w:rsidRPr="00E243B4" w:rsidRDefault="00F4335A" w:rsidP="00F87363">
            <w:pPr>
              <w:suppressAutoHyphens w:val="0"/>
              <w:rPr>
                <w:rFonts w:ascii="Tahoma" w:eastAsiaTheme="minorHAnsi" w:hAnsi="Tahoma" w:cs="Tahoma"/>
                <w:b/>
                <w:sz w:val="18"/>
                <w:szCs w:val="18"/>
                <w:lang w:eastAsia="en-US"/>
              </w:rPr>
            </w:pPr>
            <w:r>
              <w:rPr>
                <w:rFonts w:ascii="Tahoma" w:eastAsiaTheme="minorHAnsi" w:hAnsi="Tahoma" w:cs="Tahoma"/>
                <w:sz w:val="18"/>
                <w:szCs w:val="18"/>
                <w:lang w:val="sr-Cyrl-RS" w:eastAsia="en-US"/>
              </w:rPr>
              <w:t>Napojni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vod</w:t>
            </w:r>
            <w:r w:rsidR="00F87363" w:rsidRPr="00E359ED">
              <w:rPr>
                <w:rFonts w:ascii="Tahoma" w:eastAsiaTheme="minorHAnsi" w:hAnsi="Tahoma" w:cs="Tahoma"/>
                <w:sz w:val="18"/>
                <w:szCs w:val="18"/>
                <w:lang w:val="sr-Cyrl-RS" w:eastAsia="en-US"/>
              </w:rPr>
              <w:t xml:space="preserve"> „</w:t>
            </w:r>
            <w:r w:rsidR="00F87363" w:rsidRPr="00E359ED">
              <w:rPr>
                <w:rFonts w:ascii="Tahoma" w:eastAsiaTheme="minorHAnsi" w:hAnsi="Tahoma" w:cs="Tahoma"/>
                <w:sz w:val="18"/>
                <w:szCs w:val="18"/>
                <w:lang w:val="sr-Latn-RS" w:eastAsia="en-US"/>
              </w:rPr>
              <w:t>DV 4204</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dizalice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sa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oduzimačem</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struje</w:t>
            </w:r>
            <w:r w:rsidR="00F87363" w:rsidRPr="00E359ED">
              <w:rPr>
                <w:rFonts w:ascii="Tahoma" w:eastAsiaTheme="minorHAnsi" w:hAnsi="Tahoma" w:cs="Tahoma"/>
                <w:sz w:val="18"/>
                <w:szCs w:val="18"/>
                <w:lang w:val="sr-Cyrl-RS" w:eastAsia="en-US"/>
              </w:rPr>
              <w:t xml:space="preserve"> 1 </w:t>
            </w:r>
            <w:r w:rsidR="00F87363" w:rsidRPr="00E359ED">
              <w:rPr>
                <w:rFonts w:ascii="Tahoma" w:eastAsiaTheme="minorHAnsi" w:hAnsi="Tahoma" w:cs="Tahoma"/>
                <w:sz w:val="18"/>
                <w:szCs w:val="18"/>
                <w:lang w:val="sr-Latn-RS" w:eastAsia="en-US"/>
              </w:rPr>
              <w:t xml:space="preserve">KOT 4402 </w:t>
            </w:r>
            <w:r w:rsidR="00F87363" w:rsidRPr="00E359ED">
              <w:rPr>
                <w:rFonts w:ascii="Tahoma" w:eastAsiaTheme="minorHAnsi" w:hAnsi="Tahoma" w:cs="Tahoma"/>
                <w:sz w:val="18"/>
                <w:szCs w:val="18"/>
                <w:lang w:val="sr-Cyrl-RS" w:eastAsia="en-US"/>
              </w:rPr>
              <w:t>(</w:t>
            </w:r>
            <w:r w:rsidR="00F87363" w:rsidRPr="00E359ED">
              <w:rPr>
                <w:rFonts w:ascii="Tahoma" w:eastAsiaTheme="minorHAnsi" w:hAnsi="Tahoma" w:cs="Tahoma"/>
                <w:sz w:val="18"/>
                <w:szCs w:val="18"/>
                <w:lang w:val="sr-Latn-RS" w:eastAsia="en-US"/>
              </w:rPr>
              <w:t>c.c.a.40m)</w:t>
            </w:r>
            <w:r w:rsidR="00F87363" w:rsidRPr="00E359ED">
              <w:rPr>
                <w:rFonts w:ascii="Tahoma" w:eastAsiaTheme="minorHAnsi" w:hAnsi="Tahoma" w:cs="Tahoma"/>
                <w:sz w:val="18"/>
                <w:szCs w:val="18"/>
                <w:lang w:val="sr-Cyrl-RS" w:eastAsia="en-US"/>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33D6C2E" w14:textId="68A8EDCD"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766BF32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6CCC9817" w14:textId="77777777" w:rsidTr="00F87363">
        <w:trPr>
          <w:trHeight w:val="81"/>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E6B7C"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4</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59BE2426" w14:textId="2F2359DF"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Vodilica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sajle</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E7DB72B" w14:textId="481E6BAF"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67E8E60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741B5517" w14:textId="77777777" w:rsidTr="00F87363">
        <w:trPr>
          <w:trHeight w:val="269"/>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3A17D"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5</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4087316B" w14:textId="590DBEB7"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Komandna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tastatura</w:t>
            </w:r>
            <w:r w:rsidR="00F87363" w:rsidRPr="00E359ED">
              <w:rPr>
                <w:rFonts w:ascii="Tahoma" w:eastAsiaTheme="minorHAnsi" w:hAnsi="Tahoma" w:cs="Tahoma"/>
                <w:sz w:val="18"/>
                <w:szCs w:val="18"/>
                <w:lang w:val="sr-Cyrl-RS" w:eastAsia="en-US"/>
              </w:rPr>
              <w:t xml:space="preserve"> </w:t>
            </w:r>
            <w:r w:rsidR="00F87363" w:rsidRPr="00E359ED">
              <w:rPr>
                <w:rFonts w:ascii="Tahoma" w:eastAsiaTheme="minorHAnsi" w:hAnsi="Tahoma" w:cs="Tahoma"/>
                <w:sz w:val="18"/>
                <w:szCs w:val="18"/>
                <w:lang w:val="sr-Latn-RS" w:eastAsia="en-US"/>
              </w:rPr>
              <w:t>XACA08</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D7FBD33" w14:textId="40F9460C"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488A1383"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74A85791" w14:textId="77777777" w:rsidTr="00F87363">
        <w:trPr>
          <w:trHeight w:val="224"/>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C3EA7"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6</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201C6AB5" w14:textId="6FB97849"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Sklopnik</w:t>
            </w:r>
            <w:r w:rsidR="00F87363" w:rsidRPr="00E359ED">
              <w:rPr>
                <w:rFonts w:ascii="Tahoma" w:eastAsiaTheme="minorHAnsi" w:hAnsi="Tahoma" w:cs="Tahoma"/>
                <w:sz w:val="18"/>
                <w:szCs w:val="18"/>
                <w:lang w:val="sr-Cyrl-RS" w:eastAsia="en-US"/>
              </w:rPr>
              <w:t xml:space="preserve"> 63</w:t>
            </w:r>
            <w:r>
              <w:rPr>
                <w:rFonts w:ascii="Tahoma" w:eastAsiaTheme="minorHAnsi" w:hAnsi="Tahoma" w:cs="Tahoma"/>
                <w:sz w:val="18"/>
                <w:szCs w:val="18"/>
                <w:lang w:val="sr-Cyrl-RS" w:eastAsia="en-US"/>
              </w:rPr>
              <w:t>A</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D3653A7" w14:textId="320E5EB8"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28342CD3"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0295DDA9" w14:textId="77777777" w:rsidTr="00F87363">
        <w:trPr>
          <w:trHeight w:val="23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495D"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7</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65EF6001" w14:textId="02AC26AE" w:rsidR="00F87363" w:rsidRPr="00E359ED" w:rsidRDefault="00F4335A" w:rsidP="00F87363">
            <w:pPr>
              <w:suppressAutoHyphens w:val="0"/>
              <w:rPr>
                <w:rFonts w:ascii="Tahoma" w:eastAsiaTheme="minorHAnsi" w:hAnsi="Tahoma" w:cs="Tahoma"/>
                <w:b/>
                <w:sz w:val="18"/>
                <w:szCs w:val="18"/>
                <w:lang w:val="en-US" w:eastAsia="en-US"/>
              </w:rPr>
            </w:pPr>
            <w:r>
              <w:rPr>
                <w:rFonts w:ascii="Tahoma" w:eastAsiaTheme="minorHAnsi" w:hAnsi="Tahoma" w:cs="Tahoma"/>
                <w:sz w:val="18"/>
                <w:szCs w:val="18"/>
                <w:lang w:val="sr-Cyrl-RS" w:eastAsia="en-US"/>
              </w:rPr>
              <w:t>Motorna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zaštitna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sklopka</w:t>
            </w:r>
            <w:r w:rsidR="00F87363" w:rsidRPr="00E359ED">
              <w:rPr>
                <w:rFonts w:ascii="Tahoma" w:eastAsiaTheme="minorHAnsi" w:hAnsi="Tahoma" w:cs="Tahoma"/>
                <w:sz w:val="18"/>
                <w:szCs w:val="18"/>
                <w:lang w:val="sr-Latn-RS" w:eastAsia="en-US"/>
              </w:rPr>
              <w:t xml:space="preserve"> 16-25A</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B4303DF" w14:textId="7A3138C3"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44F83F01"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47332181" w14:textId="77777777" w:rsidTr="00F87363">
        <w:trPr>
          <w:trHeight w:val="26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55D22"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8</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2DB2B8CC" w14:textId="4A04792B"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val="sr-Cyrl-RS" w:eastAsia="en-US"/>
              </w:rPr>
              <w:t>Prekidač</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za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fino</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zaustavlјanje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mosta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mačke</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dizalice</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C68339D" w14:textId="641E9CBF"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0490EF25"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749C7C1A" w14:textId="77777777" w:rsidTr="00F87363">
        <w:trPr>
          <w:trHeight w:val="25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91B25"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9</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7FB326A4" w14:textId="7EEA0E3E"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val="sr-Cyrl-RS" w:eastAsia="en-US"/>
              </w:rPr>
              <w:t>Osigurač</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tereta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na</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kuki</w:t>
            </w:r>
            <w:r w:rsidR="00F87363" w:rsidRPr="00E359ED">
              <w:rPr>
                <w:rFonts w:ascii="Tahoma" w:eastAsiaTheme="minorHAnsi" w:hAnsi="Tahoma" w:cs="Tahoma"/>
                <w:sz w:val="18"/>
                <w:szCs w:val="18"/>
                <w:lang w:val="sr-Cyrl-RS" w:eastAsia="en-US"/>
              </w:rPr>
              <w:t xml:space="preserve"> </w:t>
            </w:r>
            <w:r>
              <w:rPr>
                <w:rFonts w:ascii="Tahoma" w:eastAsiaTheme="minorHAnsi" w:hAnsi="Tahoma" w:cs="Tahoma"/>
                <w:sz w:val="18"/>
                <w:szCs w:val="18"/>
                <w:lang w:val="sr-Cyrl-RS" w:eastAsia="en-US"/>
              </w:rPr>
              <w:t>dizalice</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6DE575E" w14:textId="3CAF7874" w:rsidR="00F87363" w:rsidRPr="00E359ED" w:rsidRDefault="00F4335A" w:rsidP="00F87363">
            <w:pPr>
              <w:suppressAutoHyphens w:val="0"/>
              <w:jc w:val="center"/>
              <w:rPr>
                <w:rFonts w:ascii="Tahoma" w:hAnsi="Tahoma" w:cs="Tahoma"/>
                <w:sz w:val="18"/>
                <w:szCs w:val="18"/>
                <w:lang w:val="en-US" w:eastAsia="en-US"/>
              </w:rPr>
            </w:pPr>
            <w:r>
              <w:rPr>
                <w:rFonts w:ascii="Tahoma" w:hAnsi="Tahoma" w:cs="Tahoma"/>
                <w:sz w:val="18"/>
                <w:szCs w:val="18"/>
                <w:lang w:val="sr-Cyrl-RS" w:eastAsia="en-US"/>
              </w:rPr>
              <w:t>kom</w:t>
            </w:r>
          </w:p>
        </w:tc>
        <w:tc>
          <w:tcPr>
            <w:tcW w:w="1979" w:type="dxa"/>
            <w:tcBorders>
              <w:top w:val="nil"/>
              <w:left w:val="nil"/>
              <w:bottom w:val="single" w:sz="4" w:space="0" w:color="auto"/>
              <w:right w:val="single" w:sz="4" w:space="0" w:color="auto"/>
            </w:tcBorders>
          </w:tcPr>
          <w:p w14:paraId="6ACA794D"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15660572" w14:textId="77777777" w:rsidTr="00F87363">
        <w:trPr>
          <w:trHeight w:val="274"/>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1D879"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10</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08EA6A82" w14:textId="0788DFEE"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Sajla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čelična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f</w:t>
            </w:r>
            <w:r w:rsidR="00F87363" w:rsidRPr="00E359ED">
              <w:rPr>
                <w:rFonts w:ascii="Tahoma" w:eastAsiaTheme="minorHAnsi" w:hAnsi="Tahoma" w:cs="Tahoma"/>
                <w:sz w:val="18"/>
                <w:szCs w:val="18"/>
                <w:lang w:val="en-US" w:eastAsia="en-US"/>
              </w:rPr>
              <w:t>14</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404BAD2" w14:textId="4ACD1BB0"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647FC99A"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041E68CB" w14:textId="77777777" w:rsidTr="00F87363">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B9A7E"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11</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3A929077" w14:textId="551336F6"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Sajla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čelična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f</w:t>
            </w:r>
            <w:r w:rsidR="00F87363" w:rsidRPr="00E359ED">
              <w:rPr>
                <w:rFonts w:ascii="Tahoma" w:eastAsiaTheme="minorHAnsi" w:hAnsi="Tahoma" w:cs="Tahoma"/>
                <w:sz w:val="18"/>
                <w:szCs w:val="18"/>
                <w:lang w:val="en-US" w:eastAsia="en-US"/>
              </w:rPr>
              <w:t>16</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3BD0404" w14:textId="1985D8B3"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254FDEAD"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60323CCE" w14:textId="77777777" w:rsidTr="00F87363">
        <w:trPr>
          <w:trHeight w:val="268"/>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6F456"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12</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28F850C0" w14:textId="25EC0DA8"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Sajla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čelična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f</w:t>
            </w:r>
            <w:r w:rsidR="00F87363" w:rsidRPr="00E359ED">
              <w:rPr>
                <w:rFonts w:ascii="Tahoma" w:eastAsiaTheme="minorHAnsi" w:hAnsi="Tahoma" w:cs="Tahoma"/>
                <w:sz w:val="18"/>
                <w:szCs w:val="18"/>
                <w:lang w:val="en-US" w:eastAsia="en-US"/>
              </w:rPr>
              <w:t>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3E907E" w14:textId="58D48DB3"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503A1B32"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53CD5300" w14:textId="77777777" w:rsidTr="00F87363">
        <w:trPr>
          <w:trHeight w:val="258"/>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39D68"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13</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5CCA47D7" w14:textId="2A8BC28D"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Sajla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čelična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f</w:t>
            </w:r>
            <w:r w:rsidR="00F87363" w:rsidRPr="00E359ED">
              <w:rPr>
                <w:rFonts w:ascii="Tahoma" w:eastAsiaTheme="minorHAnsi" w:hAnsi="Tahoma" w:cs="Tahoma"/>
                <w:sz w:val="18"/>
                <w:szCs w:val="18"/>
                <w:lang w:val="en-US" w:eastAsia="en-US"/>
              </w:rPr>
              <w:t>20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732F1A0" w14:textId="39D92A4C"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m</w:t>
            </w:r>
          </w:p>
        </w:tc>
        <w:tc>
          <w:tcPr>
            <w:tcW w:w="1979" w:type="dxa"/>
            <w:tcBorders>
              <w:top w:val="nil"/>
              <w:left w:val="nil"/>
              <w:bottom w:val="single" w:sz="4" w:space="0" w:color="auto"/>
              <w:right w:val="single" w:sz="4" w:space="0" w:color="auto"/>
            </w:tcBorders>
          </w:tcPr>
          <w:p w14:paraId="586C74E5"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7513D973" w14:textId="77777777" w:rsidTr="00F87363">
        <w:trPr>
          <w:trHeight w:val="262"/>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610BA"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14</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28EC6E5D" w14:textId="63B13947" w:rsidR="00F87363" w:rsidRPr="00E359ED" w:rsidRDefault="00F4335A" w:rsidP="00F87363">
            <w:pPr>
              <w:suppressAutoHyphens w:val="0"/>
              <w:rPr>
                <w:rFonts w:ascii="Tahoma" w:eastAsiaTheme="minorHAnsi" w:hAnsi="Tahoma" w:cs="Tahoma"/>
                <w:sz w:val="18"/>
                <w:szCs w:val="18"/>
                <w:lang w:val="en-US" w:eastAsia="en-US"/>
              </w:rPr>
            </w:pPr>
            <w:r>
              <w:rPr>
                <w:rFonts w:ascii="Tahoma" w:eastAsiaTheme="minorHAnsi" w:hAnsi="Tahoma" w:cs="Tahoma"/>
                <w:sz w:val="18"/>
                <w:szCs w:val="18"/>
                <w:lang w:val="en-US" w:eastAsia="en-US"/>
              </w:rPr>
              <w:t>Farba</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i</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ostali</w:t>
            </w:r>
            <w:r w:rsidR="00F87363" w:rsidRPr="00E359ED">
              <w:rPr>
                <w:rFonts w:ascii="Tahoma" w:eastAsiaTheme="minorHAnsi" w:hAnsi="Tahoma" w:cs="Tahoma"/>
                <w:sz w:val="18"/>
                <w:szCs w:val="18"/>
                <w:lang w:val="en-US" w:eastAsia="en-US"/>
              </w:rPr>
              <w:t xml:space="preserve"> </w:t>
            </w:r>
            <w:r>
              <w:rPr>
                <w:rFonts w:ascii="Tahoma" w:eastAsiaTheme="minorHAnsi" w:hAnsi="Tahoma" w:cs="Tahoma"/>
                <w:sz w:val="18"/>
                <w:szCs w:val="18"/>
                <w:lang w:val="en-US" w:eastAsia="en-US"/>
              </w:rPr>
              <w:t>matrijal</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152A182" w14:textId="7A4DB3C5" w:rsidR="00F87363" w:rsidRPr="00E359ED" w:rsidRDefault="00F4335A" w:rsidP="00F87363">
            <w:pPr>
              <w:suppressAutoHyphens w:val="0"/>
              <w:jc w:val="center"/>
              <w:rPr>
                <w:rFonts w:ascii="Tahoma" w:hAnsi="Tahoma" w:cs="Tahoma"/>
                <w:sz w:val="18"/>
                <w:szCs w:val="18"/>
                <w:lang w:val="en-US" w:eastAsia="en-US"/>
              </w:rPr>
            </w:pPr>
            <w:r>
              <w:rPr>
                <w:rFonts w:ascii="Tahoma" w:eastAsiaTheme="minorHAnsi" w:hAnsi="Tahoma" w:cs="Tahoma"/>
                <w:sz w:val="18"/>
                <w:szCs w:val="18"/>
                <w:lang w:val="sr-Cyrl-CS" w:eastAsia="en-US"/>
              </w:rPr>
              <w:t>kran</w:t>
            </w:r>
          </w:p>
        </w:tc>
        <w:tc>
          <w:tcPr>
            <w:tcW w:w="1979" w:type="dxa"/>
            <w:tcBorders>
              <w:top w:val="nil"/>
              <w:left w:val="nil"/>
              <w:bottom w:val="single" w:sz="4" w:space="0" w:color="auto"/>
              <w:right w:val="single" w:sz="4" w:space="0" w:color="auto"/>
            </w:tcBorders>
          </w:tcPr>
          <w:p w14:paraId="2A0AA2CA" w14:textId="77777777" w:rsidR="00F87363" w:rsidRPr="00E359ED" w:rsidRDefault="00F87363" w:rsidP="00F87363">
            <w:pPr>
              <w:suppressAutoHyphens w:val="0"/>
              <w:jc w:val="center"/>
              <w:rPr>
                <w:rFonts w:ascii="Tahoma" w:hAnsi="Tahoma" w:cs="Tahoma"/>
                <w:sz w:val="18"/>
                <w:szCs w:val="18"/>
                <w:lang w:val="en-US" w:eastAsia="en-US"/>
              </w:rPr>
            </w:pPr>
          </w:p>
        </w:tc>
      </w:tr>
      <w:tr w:rsidR="00F87363" w:rsidRPr="00E359ED" w14:paraId="66DD1A97" w14:textId="77777777" w:rsidTr="00F87363">
        <w:trPr>
          <w:trHeight w:val="266"/>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A0837" w14:textId="77777777" w:rsidR="00F87363" w:rsidRPr="00E359ED" w:rsidRDefault="00F87363" w:rsidP="00F87363">
            <w:pPr>
              <w:suppressAutoHyphens w:val="0"/>
              <w:jc w:val="center"/>
              <w:rPr>
                <w:rFonts w:ascii="Tahoma" w:eastAsiaTheme="minorHAnsi" w:hAnsi="Tahoma" w:cs="Tahoma"/>
                <w:sz w:val="18"/>
                <w:szCs w:val="18"/>
                <w:lang w:val="sr-Cyrl-RS" w:eastAsia="en-US"/>
              </w:rPr>
            </w:pPr>
            <w:r w:rsidRPr="00E359ED">
              <w:rPr>
                <w:rFonts w:ascii="Tahoma" w:eastAsiaTheme="minorHAnsi" w:hAnsi="Tahoma" w:cs="Tahoma"/>
                <w:sz w:val="18"/>
                <w:szCs w:val="18"/>
                <w:lang w:val="sr-Cyrl-RS" w:eastAsia="en-US"/>
              </w:rPr>
              <w:t>15</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6B69EE22" w14:textId="5616DDFB" w:rsidR="00F87363" w:rsidRPr="00E243B4" w:rsidRDefault="00F4335A" w:rsidP="00F87363">
            <w:pPr>
              <w:suppressAutoHyphens w:val="0"/>
              <w:rPr>
                <w:rFonts w:ascii="Tahoma" w:eastAsiaTheme="minorHAnsi" w:hAnsi="Tahoma" w:cs="Tahoma"/>
                <w:sz w:val="18"/>
                <w:szCs w:val="18"/>
                <w:lang w:eastAsia="en-US"/>
              </w:rPr>
            </w:pPr>
            <w:r>
              <w:rPr>
                <w:rFonts w:ascii="Tahoma" w:eastAsiaTheme="minorHAnsi" w:hAnsi="Tahoma" w:cs="Tahoma"/>
                <w:sz w:val="18"/>
                <w:szCs w:val="18"/>
                <w:lang w:eastAsia="en-US"/>
              </w:rPr>
              <w:t>Aktivnosti</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oko</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pocinčavanja</w:t>
            </w:r>
            <w:r w:rsidR="00F87363" w:rsidRPr="00E243B4">
              <w:rPr>
                <w:rFonts w:ascii="Tahoma" w:eastAsiaTheme="minorHAnsi" w:hAnsi="Tahoma" w:cs="Tahoma"/>
                <w:sz w:val="18"/>
                <w:szCs w:val="18"/>
                <w:lang w:eastAsia="en-US"/>
              </w:rPr>
              <w:t>(</w:t>
            </w:r>
            <w:r>
              <w:rPr>
                <w:rFonts w:ascii="Tahoma" w:eastAsiaTheme="minorHAnsi" w:hAnsi="Tahoma" w:cs="Tahoma"/>
                <w:sz w:val="18"/>
                <w:szCs w:val="18"/>
                <w:lang w:eastAsia="en-US"/>
              </w:rPr>
              <w:t>pjeskarenje</w:t>
            </w:r>
            <w:r w:rsidR="00F87363" w:rsidRPr="00E243B4">
              <w:rPr>
                <w:rFonts w:ascii="Tahoma" w:eastAsiaTheme="minorHAnsi" w:hAnsi="Tahoma" w:cs="Tahoma"/>
                <w:sz w:val="18"/>
                <w:szCs w:val="18"/>
                <w:lang w:eastAsia="en-US"/>
              </w:rPr>
              <w:t xml:space="preserve"> </w:t>
            </w:r>
            <w:r>
              <w:rPr>
                <w:rFonts w:ascii="Tahoma" w:eastAsiaTheme="minorHAnsi" w:hAnsi="Tahoma" w:cs="Tahoma"/>
                <w:sz w:val="18"/>
                <w:szCs w:val="18"/>
                <w:lang w:eastAsia="en-US"/>
              </w:rPr>
              <w:t>cinčanje</w:t>
            </w:r>
            <w:r w:rsidR="00F87363" w:rsidRPr="00E243B4">
              <w:rPr>
                <w:rFonts w:ascii="Tahoma" w:eastAsiaTheme="minorHAnsi" w:hAnsi="Tahoma" w:cs="Tahoma"/>
                <w:sz w:val="18"/>
                <w:szCs w:val="18"/>
                <w:lang w:eastAsia="en-US"/>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E18B7B" w14:textId="44C4D684" w:rsidR="00F87363" w:rsidRPr="00E359ED" w:rsidRDefault="00F4335A" w:rsidP="00F87363">
            <w:pPr>
              <w:suppressAutoHyphens w:val="0"/>
              <w:jc w:val="center"/>
              <w:rPr>
                <w:rFonts w:ascii="Tahoma" w:hAnsi="Tahoma" w:cs="Tahoma"/>
                <w:sz w:val="18"/>
                <w:szCs w:val="18"/>
                <w:lang w:val="sr-Cyrl-RS" w:eastAsia="en-US"/>
              </w:rPr>
            </w:pPr>
            <w:r>
              <w:rPr>
                <w:rFonts w:ascii="Tahoma" w:hAnsi="Tahoma" w:cs="Tahoma"/>
                <w:sz w:val="18"/>
                <w:szCs w:val="18"/>
                <w:lang w:val="sr-Cyrl-RS" w:eastAsia="en-US"/>
              </w:rPr>
              <w:t>paušal</w:t>
            </w:r>
          </w:p>
        </w:tc>
        <w:tc>
          <w:tcPr>
            <w:tcW w:w="1979" w:type="dxa"/>
            <w:tcBorders>
              <w:top w:val="nil"/>
              <w:left w:val="nil"/>
              <w:bottom w:val="single" w:sz="4" w:space="0" w:color="auto"/>
              <w:right w:val="single" w:sz="4" w:space="0" w:color="auto"/>
            </w:tcBorders>
          </w:tcPr>
          <w:p w14:paraId="3CB0D4B6" w14:textId="77777777" w:rsidR="00F87363" w:rsidRPr="00E359ED" w:rsidRDefault="00F87363" w:rsidP="00F87363">
            <w:pPr>
              <w:suppressAutoHyphens w:val="0"/>
              <w:jc w:val="center"/>
              <w:rPr>
                <w:rFonts w:ascii="Tahoma" w:hAnsi="Tahoma" w:cs="Tahoma"/>
                <w:sz w:val="18"/>
                <w:szCs w:val="18"/>
                <w:lang w:val="en-US" w:eastAsia="en-US"/>
              </w:rPr>
            </w:pPr>
          </w:p>
        </w:tc>
      </w:tr>
    </w:tbl>
    <w:p w14:paraId="3C9536B2" w14:textId="77777777" w:rsidR="00F42624" w:rsidRPr="00233F6E" w:rsidRDefault="00F42624" w:rsidP="00F42624">
      <w:pPr>
        <w:rPr>
          <w:rFonts w:ascii="Tahoma" w:hAnsi="Tahoma" w:cs="Tahoma"/>
          <w:b/>
          <w:lang w:val="sr-Cyrl-CS"/>
        </w:rPr>
      </w:pPr>
    </w:p>
    <w:p w14:paraId="43602A1F" w14:textId="77777777" w:rsidR="006E3450" w:rsidRPr="00233F6E" w:rsidRDefault="006E3450" w:rsidP="00F42624">
      <w:pPr>
        <w:rPr>
          <w:rFonts w:ascii="Tahoma" w:hAnsi="Tahoma" w:cs="Tahoma"/>
          <w:b/>
          <w:lang w:val="sr-Cyrl-CS"/>
        </w:rPr>
      </w:pPr>
    </w:p>
    <w:p w14:paraId="0125B131" w14:textId="279963F0" w:rsidR="001B6FD1" w:rsidRPr="001A3D69" w:rsidRDefault="003850D8" w:rsidP="00126B17">
      <w:pPr>
        <w:tabs>
          <w:tab w:val="left" w:pos="2820"/>
        </w:tabs>
        <w:rPr>
          <w:rFonts w:ascii="Tahoma" w:hAnsi="Tahoma" w:cs="Tahoma"/>
          <w:b/>
          <w:lang w:val="sr-Latn-RS"/>
        </w:rPr>
      </w:pPr>
      <w:r>
        <w:rPr>
          <w:rFonts w:ascii="Tahoma" w:hAnsi="Tahoma" w:cs="Tahoma"/>
          <w:b/>
          <w:lang w:val="sr-Cyrl-CS"/>
        </w:rPr>
        <w:tab/>
      </w:r>
    </w:p>
    <w:p w14:paraId="1E0B48B2" w14:textId="526B5244" w:rsidR="00794C54" w:rsidRPr="00233F6E" w:rsidRDefault="00F4335A" w:rsidP="009F1379">
      <w:pPr>
        <w:jc w:val="center"/>
        <w:rPr>
          <w:rFonts w:ascii="Tahoma" w:hAnsi="Tahoma" w:cs="Tahoma"/>
          <w:b/>
          <w:lang w:val="hr-HR"/>
        </w:rPr>
      </w:pPr>
      <w:r>
        <w:rPr>
          <w:rFonts w:ascii="Tahoma" w:hAnsi="Tahoma" w:cs="Tahoma"/>
          <w:b/>
          <w:lang w:val="sr-Latn-RS"/>
        </w:rPr>
        <w:t>N</w:t>
      </w:r>
      <w:r w:rsidR="00346866" w:rsidRPr="00662F38">
        <w:rPr>
          <w:rFonts w:ascii="Tahoma" w:hAnsi="Tahoma" w:cs="Tahoma"/>
          <w:b/>
          <w:lang w:val="sr-Latn-RS"/>
        </w:rPr>
        <w:t>A</w:t>
      </w:r>
      <w:r>
        <w:rPr>
          <w:rFonts w:ascii="Tahoma" w:hAnsi="Tahoma" w:cs="Tahoma"/>
          <w:b/>
          <w:lang w:val="sr-Latn-RS"/>
        </w:rPr>
        <w:t>RUČIL</w:t>
      </w:r>
      <w:r w:rsidR="00346866" w:rsidRPr="00662F38">
        <w:rPr>
          <w:rFonts w:ascii="Tahoma" w:hAnsi="Tahoma" w:cs="Tahoma"/>
          <w:b/>
          <w:lang w:val="sr-Latn-RS"/>
        </w:rPr>
        <w:t>A</w:t>
      </w:r>
      <w:r>
        <w:rPr>
          <w:rFonts w:ascii="Tahoma" w:hAnsi="Tahoma" w:cs="Tahoma"/>
          <w:b/>
          <w:lang w:val="sr-Latn-RS"/>
        </w:rPr>
        <w:t>C</w:t>
      </w:r>
      <w:r w:rsidR="00346866" w:rsidRPr="00662F38">
        <w:rPr>
          <w:rFonts w:ascii="Tahoma" w:hAnsi="Tahoma" w:cs="Tahoma"/>
          <w:b/>
          <w:lang w:val="sr-Latn-RS"/>
        </w:rPr>
        <w:t>:</w:t>
      </w:r>
      <w:r w:rsidR="00346866">
        <w:rPr>
          <w:rFonts w:ascii="Tahoma" w:hAnsi="Tahoma" w:cs="Tahoma"/>
          <w:b/>
          <w:lang w:val="sr-Latn-RS"/>
        </w:rPr>
        <w:t xml:space="preserve">                                                            </w:t>
      </w:r>
      <w:r>
        <w:rPr>
          <w:rFonts w:ascii="Tahoma" w:hAnsi="Tahoma" w:cs="Tahoma"/>
          <w:b/>
        </w:rPr>
        <w:t>IZVR</w:t>
      </w:r>
      <w:r>
        <w:rPr>
          <w:rFonts w:ascii="Tahoma" w:hAnsi="Tahoma" w:cs="Tahoma"/>
          <w:b/>
          <w:lang w:val="hr-HR"/>
        </w:rPr>
        <w:t>Š</w:t>
      </w:r>
      <w:r>
        <w:rPr>
          <w:rFonts w:ascii="Tahoma" w:hAnsi="Tahoma" w:cs="Tahoma"/>
          <w:b/>
        </w:rPr>
        <w:t>IL</w:t>
      </w:r>
      <w:r w:rsidR="00794C54" w:rsidRPr="00233F6E">
        <w:rPr>
          <w:rFonts w:ascii="Tahoma" w:hAnsi="Tahoma" w:cs="Tahoma"/>
          <w:b/>
        </w:rPr>
        <w:t>A</w:t>
      </w:r>
      <w:r>
        <w:rPr>
          <w:rFonts w:ascii="Tahoma" w:hAnsi="Tahoma" w:cs="Tahoma"/>
          <w:b/>
        </w:rPr>
        <w:t>C</w:t>
      </w:r>
      <w:r w:rsidR="00794C54" w:rsidRPr="00233F6E">
        <w:rPr>
          <w:rFonts w:ascii="Tahoma" w:hAnsi="Tahoma" w:cs="Tahoma"/>
          <w:b/>
          <w:lang w:val="hr-HR"/>
        </w:rPr>
        <w:t>:</w:t>
      </w:r>
    </w:p>
    <w:p w14:paraId="31F0885E" w14:textId="57EE18DB" w:rsidR="00794C54" w:rsidRPr="00233F6E" w:rsidRDefault="00DC0561" w:rsidP="00794C54">
      <w:pPr>
        <w:rPr>
          <w:rFonts w:ascii="Tahoma" w:hAnsi="Tahoma" w:cs="Tahoma"/>
          <w:b/>
          <w:lang w:val="hr-HR"/>
        </w:rPr>
      </w:pPr>
      <w:r w:rsidRPr="00233F6E">
        <w:rPr>
          <w:rFonts w:ascii="Tahoma" w:hAnsi="Tahoma" w:cs="Tahoma"/>
          <w:b/>
          <w:lang w:val="hr-HR"/>
        </w:rPr>
        <w:tab/>
      </w:r>
      <w:r w:rsidRPr="00233F6E">
        <w:rPr>
          <w:rFonts w:ascii="Tahoma" w:hAnsi="Tahoma" w:cs="Tahoma"/>
          <w:b/>
          <w:lang w:val="sr-Cyrl-CS"/>
        </w:rPr>
        <w:t xml:space="preserve">        </w:t>
      </w:r>
      <w:r w:rsidR="004303B6">
        <w:rPr>
          <w:rFonts w:ascii="Tahoma" w:hAnsi="Tahoma" w:cs="Tahoma"/>
          <w:b/>
          <w:lang w:val="sr-Cyrl-CS"/>
        </w:rPr>
        <w:t xml:space="preserve">    </w:t>
      </w:r>
      <w:r w:rsidR="00794C54" w:rsidRPr="00233F6E">
        <w:rPr>
          <w:rFonts w:ascii="Tahoma" w:hAnsi="Tahoma" w:cs="Tahoma"/>
          <w:b/>
          <w:lang w:val="hr-HR"/>
        </w:rPr>
        <w:t xml:space="preserve"> </w:t>
      </w:r>
      <w:r w:rsidR="00F4335A">
        <w:rPr>
          <w:rFonts w:ascii="Tahoma" w:hAnsi="Tahoma" w:cs="Tahoma"/>
          <w:b/>
          <w:lang w:val="sr-Cyrl-CS"/>
        </w:rPr>
        <w:t>Generalni</w:t>
      </w:r>
      <w:r w:rsidRPr="00233F6E">
        <w:rPr>
          <w:rFonts w:ascii="Tahoma" w:hAnsi="Tahoma" w:cs="Tahoma"/>
          <w:b/>
          <w:lang w:val="sr-Cyrl-CS"/>
        </w:rPr>
        <w:t xml:space="preserve"> </w:t>
      </w:r>
      <w:r w:rsidR="00F4335A">
        <w:rPr>
          <w:rFonts w:ascii="Tahoma" w:hAnsi="Tahoma" w:cs="Tahoma"/>
          <w:b/>
          <w:lang w:val="sr-Cyrl-CS"/>
        </w:rPr>
        <w:t>d</w:t>
      </w:r>
      <w:r w:rsidR="00F4335A">
        <w:rPr>
          <w:rFonts w:ascii="Tahoma" w:hAnsi="Tahoma" w:cs="Tahoma"/>
          <w:b/>
        </w:rPr>
        <w:t>ir</w:t>
      </w:r>
      <w:r w:rsidR="00794C54" w:rsidRPr="00233F6E">
        <w:rPr>
          <w:rFonts w:ascii="Tahoma" w:hAnsi="Tahoma" w:cs="Tahoma"/>
          <w:b/>
        </w:rPr>
        <w:t>e</w:t>
      </w:r>
      <w:r w:rsidR="00F4335A">
        <w:rPr>
          <w:rFonts w:ascii="Tahoma" w:hAnsi="Tahoma" w:cs="Tahoma"/>
          <w:b/>
        </w:rPr>
        <w:t>kt</w:t>
      </w:r>
      <w:r w:rsidR="00794C54" w:rsidRPr="00233F6E">
        <w:rPr>
          <w:rFonts w:ascii="Tahoma" w:hAnsi="Tahoma" w:cs="Tahoma"/>
          <w:b/>
        </w:rPr>
        <w:t>o</w:t>
      </w:r>
      <w:r w:rsidR="00F4335A">
        <w:rPr>
          <w:rFonts w:ascii="Tahoma" w:hAnsi="Tahoma" w:cs="Tahoma"/>
          <w:b/>
        </w:rPr>
        <w:t>r</w:t>
      </w:r>
      <w:r w:rsidR="00662F38">
        <w:rPr>
          <w:rFonts w:ascii="Tahoma" w:hAnsi="Tahoma" w:cs="Tahoma"/>
          <w:b/>
          <w:lang w:val="hr-HR"/>
        </w:rPr>
        <w:t>,</w:t>
      </w:r>
      <w:r w:rsidR="00662F38">
        <w:rPr>
          <w:rFonts w:ascii="Tahoma" w:hAnsi="Tahoma" w:cs="Tahoma"/>
          <w:b/>
          <w:lang w:val="hr-HR"/>
        </w:rPr>
        <w:tab/>
      </w:r>
      <w:r w:rsidR="00662F38">
        <w:rPr>
          <w:rFonts w:ascii="Tahoma" w:hAnsi="Tahoma" w:cs="Tahoma"/>
          <w:b/>
          <w:lang w:val="hr-HR"/>
        </w:rPr>
        <w:tab/>
      </w:r>
      <w:r w:rsidR="00662F38">
        <w:rPr>
          <w:rFonts w:ascii="Tahoma" w:hAnsi="Tahoma" w:cs="Tahoma"/>
          <w:b/>
          <w:lang w:val="hr-HR"/>
        </w:rPr>
        <w:tab/>
      </w:r>
      <w:r w:rsidR="00662F38">
        <w:rPr>
          <w:rFonts w:ascii="Tahoma" w:hAnsi="Tahoma" w:cs="Tahoma"/>
          <w:b/>
          <w:lang w:val="hr-HR"/>
        </w:rPr>
        <w:tab/>
      </w:r>
      <w:r w:rsidRPr="00233F6E">
        <w:rPr>
          <w:rFonts w:ascii="Tahoma" w:hAnsi="Tahoma" w:cs="Tahoma"/>
          <w:b/>
          <w:lang w:val="sr-Cyrl-CS"/>
        </w:rPr>
        <w:t xml:space="preserve">      </w:t>
      </w:r>
      <w:r w:rsidR="004303B6">
        <w:rPr>
          <w:rFonts w:ascii="Tahoma" w:hAnsi="Tahoma" w:cs="Tahoma"/>
          <w:b/>
          <w:lang w:val="sr-Cyrl-CS"/>
        </w:rPr>
        <w:t xml:space="preserve">    </w:t>
      </w:r>
      <w:r w:rsidR="00BC23A7">
        <w:rPr>
          <w:rFonts w:ascii="Tahoma" w:hAnsi="Tahoma" w:cs="Tahoma"/>
          <w:b/>
          <w:lang w:val="sr-Latn-RS"/>
        </w:rPr>
        <w:t xml:space="preserve">          </w:t>
      </w:r>
      <w:r w:rsidR="004303B6">
        <w:rPr>
          <w:rFonts w:ascii="Tahoma" w:hAnsi="Tahoma" w:cs="Tahoma"/>
          <w:b/>
          <w:lang w:val="sr-Cyrl-CS"/>
        </w:rPr>
        <w:t xml:space="preserve"> </w:t>
      </w:r>
      <w:r w:rsidR="00405DFA" w:rsidRPr="00233F6E">
        <w:rPr>
          <w:rFonts w:ascii="Tahoma" w:hAnsi="Tahoma" w:cs="Tahoma"/>
          <w:b/>
          <w:lang w:val="sr-Cyrl-CS"/>
        </w:rPr>
        <w:t xml:space="preserve"> </w:t>
      </w:r>
      <w:r w:rsidR="00F4335A">
        <w:rPr>
          <w:rFonts w:ascii="Tahoma" w:hAnsi="Tahoma" w:cs="Tahoma"/>
          <w:b/>
          <w:lang w:val="sr-Cyrl-CS"/>
        </w:rPr>
        <w:t>Direktor</w:t>
      </w:r>
      <w:r w:rsidR="00794C54" w:rsidRPr="00233F6E">
        <w:rPr>
          <w:rFonts w:ascii="Tahoma" w:hAnsi="Tahoma" w:cs="Tahoma"/>
          <w:b/>
          <w:lang w:val="hr-HR"/>
        </w:rPr>
        <w:t>,</w:t>
      </w:r>
    </w:p>
    <w:p w14:paraId="73AC49DC" w14:textId="57A4E6C8" w:rsidR="00794C54" w:rsidRPr="00233F6E" w:rsidRDefault="00794C54" w:rsidP="00794C54">
      <w:pPr>
        <w:rPr>
          <w:rFonts w:ascii="Tahoma" w:hAnsi="Tahoma" w:cs="Tahoma"/>
          <w:b/>
          <w:lang w:val="hr-HR"/>
        </w:rPr>
      </w:pPr>
      <w:r w:rsidRPr="00233F6E">
        <w:rPr>
          <w:rFonts w:ascii="Tahoma" w:hAnsi="Tahoma" w:cs="Tahoma"/>
          <w:b/>
          <w:lang w:val="hr-HR"/>
        </w:rPr>
        <w:tab/>
        <w:t xml:space="preserve"> </w:t>
      </w:r>
      <w:r w:rsidR="004303B6">
        <w:rPr>
          <w:rFonts w:ascii="Tahoma" w:hAnsi="Tahoma" w:cs="Tahoma"/>
          <w:b/>
          <w:lang w:val="sr-Cyrl-RS"/>
        </w:rPr>
        <w:t xml:space="preserve">       </w:t>
      </w:r>
      <w:r w:rsidRPr="00233F6E">
        <w:rPr>
          <w:rFonts w:ascii="Tahoma" w:hAnsi="Tahoma" w:cs="Tahoma"/>
          <w:b/>
          <w:lang w:val="hr-HR"/>
        </w:rPr>
        <w:t xml:space="preserve"> </w:t>
      </w:r>
      <w:r w:rsidR="00F4335A">
        <w:rPr>
          <w:rFonts w:ascii="Tahoma" w:hAnsi="Tahoma" w:cs="Tahoma"/>
          <w:b/>
          <w:lang w:val="hr-HR"/>
        </w:rPr>
        <w:t>Karalјus</w:t>
      </w:r>
      <w:r w:rsidR="00662F38">
        <w:rPr>
          <w:rFonts w:ascii="Tahoma" w:hAnsi="Tahoma" w:cs="Tahoma"/>
          <w:b/>
          <w:lang w:val="hr-HR"/>
        </w:rPr>
        <w:t xml:space="preserve"> </w:t>
      </w:r>
      <w:r w:rsidR="00F4335A">
        <w:rPr>
          <w:rFonts w:ascii="Tahoma" w:hAnsi="Tahoma" w:cs="Tahoma"/>
          <w:b/>
          <w:lang w:val="hr-HR"/>
        </w:rPr>
        <w:t>Anatolij</w:t>
      </w:r>
      <w:r w:rsidR="00662F38">
        <w:rPr>
          <w:rFonts w:ascii="Tahoma" w:hAnsi="Tahoma" w:cs="Tahoma"/>
          <w:b/>
          <w:lang w:val="hr-HR"/>
        </w:rPr>
        <w:t xml:space="preserve"> </w:t>
      </w:r>
      <w:r w:rsidR="00F4335A">
        <w:rPr>
          <w:rFonts w:ascii="Tahoma" w:hAnsi="Tahoma" w:cs="Tahoma"/>
          <w:b/>
          <w:lang w:val="hr-HR"/>
        </w:rPr>
        <w:t>Vaclavič</w:t>
      </w:r>
      <w:r w:rsidRPr="00233F6E">
        <w:rPr>
          <w:rFonts w:ascii="Tahoma" w:hAnsi="Tahoma" w:cs="Tahoma"/>
          <w:b/>
          <w:lang w:val="hr-HR"/>
        </w:rPr>
        <w:tab/>
      </w:r>
      <w:r w:rsidRPr="00233F6E">
        <w:rPr>
          <w:rFonts w:ascii="Tahoma" w:hAnsi="Tahoma" w:cs="Tahoma"/>
          <w:b/>
          <w:lang w:val="hr-HR"/>
        </w:rPr>
        <w:tab/>
      </w:r>
      <w:r w:rsidR="008B74F6" w:rsidRPr="00233F6E">
        <w:rPr>
          <w:rFonts w:ascii="Tahoma" w:hAnsi="Tahoma" w:cs="Tahoma"/>
          <w:b/>
          <w:lang w:val="sr-Cyrl-CS"/>
        </w:rPr>
        <w:t xml:space="preserve">                  </w:t>
      </w:r>
      <w:r w:rsidR="00405DFA" w:rsidRPr="00233F6E">
        <w:rPr>
          <w:rFonts w:ascii="Tahoma" w:hAnsi="Tahoma" w:cs="Tahoma"/>
          <w:b/>
          <w:lang w:val="sr-Cyrl-CS"/>
        </w:rPr>
        <w:tab/>
        <w:t xml:space="preserve">     </w:t>
      </w:r>
      <w:r w:rsidR="00B6730D" w:rsidRPr="00233F6E">
        <w:rPr>
          <w:rFonts w:ascii="Tahoma" w:hAnsi="Tahoma" w:cs="Tahoma"/>
          <w:b/>
          <w:lang w:val="sr-Latn-BA"/>
        </w:rPr>
        <w:t xml:space="preserve">   </w:t>
      </w:r>
      <w:r w:rsidRPr="00233F6E">
        <w:rPr>
          <w:rFonts w:ascii="Tahoma" w:hAnsi="Tahoma" w:cs="Tahoma"/>
          <w:b/>
          <w:lang w:val="hr-HR"/>
        </w:rPr>
        <w:tab/>
        <w:t>__________________________</w:t>
      </w:r>
      <w:r w:rsidRPr="00233F6E">
        <w:rPr>
          <w:rFonts w:ascii="Tahoma" w:hAnsi="Tahoma" w:cs="Tahoma"/>
          <w:b/>
          <w:lang w:val="hr-HR"/>
        </w:rPr>
        <w:tab/>
      </w:r>
      <w:r w:rsidR="00344149" w:rsidRPr="00233F6E">
        <w:rPr>
          <w:rFonts w:ascii="Tahoma" w:hAnsi="Tahoma" w:cs="Tahoma"/>
          <w:b/>
          <w:lang w:val="sr-Cyrl-RS"/>
        </w:rPr>
        <w:t xml:space="preserve">             </w:t>
      </w:r>
      <w:r w:rsidR="00405DFA" w:rsidRPr="00233F6E">
        <w:rPr>
          <w:rFonts w:ascii="Tahoma" w:hAnsi="Tahoma" w:cs="Tahoma"/>
          <w:b/>
          <w:lang w:val="sr-Cyrl-RS"/>
        </w:rPr>
        <w:t xml:space="preserve">  </w:t>
      </w:r>
      <w:r w:rsidR="00B6730D" w:rsidRPr="00233F6E">
        <w:rPr>
          <w:rFonts w:ascii="Tahoma" w:hAnsi="Tahoma" w:cs="Tahoma"/>
          <w:b/>
          <w:lang w:val="sr-Latn-BA"/>
        </w:rPr>
        <w:t xml:space="preserve">             </w:t>
      </w:r>
      <w:r w:rsidR="00025B13">
        <w:rPr>
          <w:rFonts w:ascii="Tahoma" w:hAnsi="Tahoma" w:cs="Tahoma"/>
          <w:b/>
          <w:lang w:val="sr-Cyrl-RS"/>
        </w:rPr>
        <w:t xml:space="preserve">  </w:t>
      </w:r>
      <w:r w:rsidRPr="00233F6E">
        <w:rPr>
          <w:rFonts w:ascii="Tahoma" w:hAnsi="Tahoma" w:cs="Tahoma"/>
          <w:b/>
          <w:lang w:val="hr-HR"/>
        </w:rPr>
        <w:t>_</w:t>
      </w:r>
      <w:r w:rsidR="00405DFA" w:rsidRPr="00233F6E">
        <w:rPr>
          <w:rFonts w:ascii="Tahoma" w:hAnsi="Tahoma" w:cs="Tahoma"/>
          <w:b/>
          <w:lang w:val="sr-Cyrl-RS"/>
        </w:rPr>
        <w:t>_</w:t>
      </w:r>
      <w:r w:rsidRPr="00233F6E">
        <w:rPr>
          <w:rFonts w:ascii="Tahoma" w:hAnsi="Tahoma" w:cs="Tahoma"/>
          <w:b/>
          <w:lang w:val="hr-HR"/>
        </w:rPr>
        <w:t>___________________</w:t>
      </w:r>
    </w:p>
    <w:p w14:paraId="2A525D79" w14:textId="77777777" w:rsidR="00126B17" w:rsidRDefault="00126B17" w:rsidP="00C2329E">
      <w:pPr>
        <w:pStyle w:val="NoSpacing"/>
        <w:jc w:val="right"/>
        <w:rPr>
          <w:rFonts w:ascii="Tahoma" w:hAnsi="Tahoma" w:cs="Tahoma"/>
          <w:b/>
        </w:rPr>
      </w:pPr>
      <w:bookmarkStart w:id="9" w:name="OLE_LINK69"/>
      <w:bookmarkStart w:id="10" w:name="OLE_LINK70"/>
    </w:p>
    <w:p w14:paraId="18347664" w14:textId="77777777" w:rsidR="00F6785A" w:rsidRDefault="00F6785A" w:rsidP="00C2329E">
      <w:pPr>
        <w:pStyle w:val="NoSpacing"/>
        <w:jc w:val="right"/>
        <w:rPr>
          <w:rFonts w:ascii="Tahoma" w:hAnsi="Tahoma" w:cs="Tahoma"/>
          <w:b/>
        </w:rPr>
      </w:pPr>
    </w:p>
    <w:bookmarkEnd w:id="9"/>
    <w:bookmarkEnd w:id="10"/>
    <w:p w14:paraId="37CB92A3" w14:textId="77777777" w:rsidR="00712DFC" w:rsidRDefault="00712DFC" w:rsidP="006434AF">
      <w:pPr>
        <w:jc w:val="right"/>
        <w:rPr>
          <w:rFonts w:ascii="Tahoma" w:hAnsi="Tahoma" w:cs="Tahoma"/>
          <w:b/>
          <w:lang w:val="sr-Cyrl-RS"/>
        </w:rPr>
      </w:pPr>
    </w:p>
    <w:p w14:paraId="4CB290EC" w14:textId="77777777" w:rsidR="00712DFC" w:rsidRDefault="00712DFC" w:rsidP="006434AF">
      <w:pPr>
        <w:jc w:val="right"/>
        <w:rPr>
          <w:rFonts w:ascii="Tahoma" w:hAnsi="Tahoma" w:cs="Tahoma"/>
          <w:b/>
          <w:lang w:val="sr-Cyrl-RS"/>
        </w:rPr>
      </w:pPr>
    </w:p>
    <w:p w14:paraId="3F950577" w14:textId="5EA074ED" w:rsidR="006434AF" w:rsidRDefault="00F4335A" w:rsidP="006434AF">
      <w:pPr>
        <w:jc w:val="right"/>
        <w:rPr>
          <w:rFonts w:ascii="Tahoma" w:hAnsi="Tahoma" w:cs="Tahoma"/>
          <w:b/>
          <w:lang w:val="sr-Cyrl-RS"/>
        </w:rPr>
      </w:pPr>
      <w:r>
        <w:rPr>
          <w:rFonts w:ascii="Tahoma" w:hAnsi="Tahoma" w:cs="Tahoma"/>
          <w:b/>
          <w:lang w:val="sr-Cyrl-RS"/>
        </w:rPr>
        <w:t>Prilog</w:t>
      </w:r>
      <w:r w:rsidR="006434AF">
        <w:rPr>
          <w:rFonts w:ascii="Tahoma" w:hAnsi="Tahoma" w:cs="Tahoma"/>
          <w:b/>
          <w:lang w:val="sr-Cyrl-RS"/>
        </w:rPr>
        <w:t xml:space="preserve"> </w:t>
      </w:r>
      <w:r>
        <w:rPr>
          <w:rFonts w:ascii="Tahoma" w:hAnsi="Tahoma" w:cs="Tahoma"/>
          <w:b/>
          <w:lang w:val="sr-Cyrl-RS"/>
        </w:rPr>
        <w:t>br</w:t>
      </w:r>
      <w:r w:rsidR="006434AF">
        <w:rPr>
          <w:rFonts w:ascii="Tahoma" w:hAnsi="Tahoma" w:cs="Tahoma"/>
          <w:b/>
          <w:lang w:val="sr-Cyrl-RS"/>
        </w:rPr>
        <w:t xml:space="preserve"> 2</w:t>
      </w:r>
    </w:p>
    <w:p w14:paraId="3BE1E542" w14:textId="7140E4CC" w:rsidR="00126B17" w:rsidRDefault="009C578A" w:rsidP="009C578A">
      <w:pPr>
        <w:jc w:val="center"/>
        <w:rPr>
          <w:rFonts w:ascii="Tahoma" w:hAnsi="Tahoma" w:cs="Tahoma"/>
          <w:b/>
          <w:noProof/>
        </w:rPr>
      </w:pPr>
      <w:r>
        <w:rPr>
          <w:rFonts w:ascii="Tahoma" w:hAnsi="Tahoma" w:cs="Tahoma"/>
          <w:b/>
          <w:noProof/>
        </w:rPr>
        <w:tab/>
      </w:r>
    </w:p>
    <w:p w14:paraId="48E1D93C" w14:textId="185E464A" w:rsidR="00F87363" w:rsidRDefault="00F4335A" w:rsidP="00F6785A">
      <w:pPr>
        <w:spacing w:after="240"/>
        <w:jc w:val="center"/>
        <w:rPr>
          <w:rFonts w:ascii="Tahoma" w:hAnsi="Tahoma" w:cs="Tahoma"/>
          <w:b/>
          <w:lang w:val="sr-Cyrl-CS"/>
        </w:rPr>
      </w:pPr>
      <w:r>
        <w:rPr>
          <w:rFonts w:ascii="Tahoma" w:hAnsi="Tahoma" w:cs="Tahoma"/>
          <w:b/>
          <w:lang w:val="sr-Latn-CS"/>
        </w:rPr>
        <w:t>SPISAK</w:t>
      </w:r>
      <w:r w:rsidR="00F87363" w:rsidRPr="00A56855">
        <w:rPr>
          <w:rFonts w:ascii="Tahoma" w:hAnsi="Tahoma" w:cs="Tahoma"/>
          <w:b/>
          <w:lang w:val="sr-Latn-CS"/>
        </w:rPr>
        <w:t xml:space="preserve"> </w:t>
      </w:r>
      <w:r>
        <w:rPr>
          <w:rFonts w:ascii="Tahoma" w:hAnsi="Tahoma" w:cs="Tahoma"/>
          <w:b/>
          <w:lang w:val="sr-Cyrl-CS"/>
        </w:rPr>
        <w:t>DIZALICA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5364"/>
        <w:gridCol w:w="1743"/>
        <w:gridCol w:w="1474"/>
      </w:tblGrid>
      <w:tr w:rsidR="00F87363" w:rsidRPr="00A56855" w14:paraId="3C8FC77F" w14:textId="77777777" w:rsidTr="001A7BF6">
        <w:trPr>
          <w:trHeight w:val="726"/>
        </w:trPr>
        <w:tc>
          <w:tcPr>
            <w:tcW w:w="638" w:type="dxa"/>
            <w:shd w:val="clear" w:color="auto" w:fill="auto"/>
            <w:vAlign w:val="center"/>
          </w:tcPr>
          <w:p w14:paraId="1B57B614" w14:textId="77777777" w:rsidR="00F87363" w:rsidRPr="00A56855" w:rsidRDefault="00F87363" w:rsidP="00F87363">
            <w:pPr>
              <w:jc w:val="center"/>
              <w:rPr>
                <w:rFonts w:ascii="Tahoma" w:hAnsi="Tahoma" w:cs="Tahoma"/>
                <w:b/>
                <w:lang w:val="sr-Latn-CS"/>
              </w:rPr>
            </w:pPr>
          </w:p>
          <w:p w14:paraId="0EF0EA98" w14:textId="204A4A80" w:rsidR="00F87363" w:rsidRPr="00A56855" w:rsidRDefault="00F4335A" w:rsidP="00F87363">
            <w:pPr>
              <w:jc w:val="center"/>
              <w:rPr>
                <w:rFonts w:ascii="Tahoma" w:hAnsi="Tahoma" w:cs="Tahoma"/>
                <w:b/>
                <w:lang w:val="sr-Latn-CS"/>
              </w:rPr>
            </w:pPr>
            <w:r>
              <w:rPr>
                <w:rFonts w:ascii="Tahoma" w:hAnsi="Tahoma" w:cs="Tahoma"/>
                <w:b/>
                <w:lang w:val="sr-Latn-CS"/>
              </w:rPr>
              <w:t>RB</w:t>
            </w:r>
          </w:p>
          <w:p w14:paraId="4B648E14" w14:textId="77777777" w:rsidR="00F87363" w:rsidRPr="00A56855" w:rsidRDefault="00F87363" w:rsidP="00F87363">
            <w:pPr>
              <w:jc w:val="center"/>
              <w:rPr>
                <w:rFonts w:ascii="Tahoma" w:hAnsi="Tahoma" w:cs="Tahoma"/>
                <w:b/>
                <w:lang w:val="sr-Latn-CS"/>
              </w:rPr>
            </w:pPr>
          </w:p>
        </w:tc>
        <w:tc>
          <w:tcPr>
            <w:tcW w:w="5364" w:type="dxa"/>
            <w:shd w:val="clear" w:color="auto" w:fill="auto"/>
            <w:vAlign w:val="center"/>
          </w:tcPr>
          <w:p w14:paraId="6BAB6C54" w14:textId="047EDB91" w:rsidR="00F87363" w:rsidRPr="00A56855" w:rsidRDefault="00F4335A" w:rsidP="00F87363">
            <w:pPr>
              <w:jc w:val="center"/>
              <w:rPr>
                <w:rFonts w:ascii="Tahoma" w:hAnsi="Tahoma" w:cs="Tahoma"/>
                <w:b/>
                <w:lang w:val="sr-Latn-CS"/>
              </w:rPr>
            </w:pPr>
            <w:r>
              <w:rPr>
                <w:rFonts w:ascii="Tahoma" w:hAnsi="Tahoma" w:cs="Tahoma"/>
                <w:b/>
                <w:lang w:val="sr-Latn-CS"/>
              </w:rPr>
              <w:t>NAZIV</w:t>
            </w:r>
            <w:r w:rsidR="00F87363" w:rsidRPr="00A56855">
              <w:rPr>
                <w:rFonts w:ascii="Tahoma" w:hAnsi="Tahoma" w:cs="Tahoma"/>
                <w:b/>
                <w:lang w:val="sr-Latn-CS"/>
              </w:rPr>
              <w:t>-</w:t>
            </w:r>
            <w:r>
              <w:rPr>
                <w:rFonts w:ascii="Tahoma" w:hAnsi="Tahoma" w:cs="Tahoma"/>
                <w:b/>
                <w:lang w:val="sr-Latn-CS"/>
              </w:rPr>
              <w:t>TIP</w:t>
            </w:r>
            <w:r w:rsidR="00F87363" w:rsidRPr="00A56855">
              <w:rPr>
                <w:rFonts w:ascii="Tahoma" w:hAnsi="Tahoma" w:cs="Tahoma"/>
                <w:b/>
                <w:lang w:val="sr-Latn-CS"/>
              </w:rPr>
              <w:t xml:space="preserve"> </w:t>
            </w:r>
            <w:r>
              <w:rPr>
                <w:rFonts w:ascii="Tahoma" w:hAnsi="Tahoma" w:cs="Tahoma"/>
                <w:b/>
                <w:lang w:val="sr-Latn-CS"/>
              </w:rPr>
              <w:t>VOZILA</w:t>
            </w:r>
          </w:p>
        </w:tc>
        <w:tc>
          <w:tcPr>
            <w:tcW w:w="1743" w:type="dxa"/>
            <w:shd w:val="clear" w:color="auto" w:fill="auto"/>
            <w:vAlign w:val="center"/>
          </w:tcPr>
          <w:p w14:paraId="2A67D544" w14:textId="1AFD95AA" w:rsidR="00F87363" w:rsidRPr="00A56855" w:rsidRDefault="00F4335A" w:rsidP="00F87363">
            <w:pPr>
              <w:jc w:val="center"/>
              <w:rPr>
                <w:rFonts w:ascii="Tahoma" w:hAnsi="Tahoma" w:cs="Tahoma"/>
                <w:b/>
                <w:lang w:val="sr-Latn-BA"/>
              </w:rPr>
            </w:pPr>
            <w:r>
              <w:rPr>
                <w:rFonts w:ascii="Tahoma" w:hAnsi="Tahoma" w:cs="Tahoma"/>
                <w:b/>
                <w:lang w:val="sr-Latn-CS"/>
              </w:rPr>
              <w:t>GODINA</w:t>
            </w:r>
            <w:r w:rsidR="00F87363" w:rsidRPr="00A56855">
              <w:rPr>
                <w:rFonts w:ascii="Tahoma" w:hAnsi="Tahoma" w:cs="Tahoma"/>
                <w:b/>
                <w:lang w:val="sr-Latn-CS"/>
              </w:rPr>
              <w:t xml:space="preserve"> </w:t>
            </w:r>
            <w:r>
              <w:rPr>
                <w:rFonts w:ascii="Tahoma" w:hAnsi="Tahoma" w:cs="Tahoma"/>
                <w:b/>
                <w:lang w:val="sr-Latn-CS"/>
              </w:rPr>
              <w:t>PROIZ</w:t>
            </w:r>
            <w:r>
              <w:rPr>
                <w:rFonts w:ascii="Tahoma" w:hAnsi="Tahoma" w:cs="Tahoma"/>
                <w:b/>
                <w:lang w:val="sr-Latn-BA"/>
              </w:rPr>
              <w:t>VOD</w:t>
            </w:r>
            <w:r>
              <w:rPr>
                <w:rFonts w:ascii="Tahoma" w:hAnsi="Tahoma" w:cs="Tahoma"/>
                <w:b/>
                <w:lang w:val="sr-Cyrl-RS"/>
              </w:rPr>
              <w:t>Nј</w:t>
            </w:r>
            <w:r>
              <w:rPr>
                <w:rFonts w:ascii="Tahoma" w:hAnsi="Tahoma" w:cs="Tahoma"/>
                <w:b/>
                <w:lang w:val="sr-Latn-BA"/>
              </w:rPr>
              <w:t>E</w:t>
            </w:r>
          </w:p>
        </w:tc>
        <w:tc>
          <w:tcPr>
            <w:tcW w:w="1474" w:type="dxa"/>
            <w:shd w:val="clear" w:color="auto" w:fill="auto"/>
            <w:vAlign w:val="center"/>
          </w:tcPr>
          <w:p w14:paraId="6C6D6A31" w14:textId="558EB886" w:rsidR="00F87363" w:rsidRPr="00A56855" w:rsidRDefault="00F4335A" w:rsidP="00F87363">
            <w:pPr>
              <w:jc w:val="center"/>
              <w:rPr>
                <w:rFonts w:ascii="Tahoma" w:hAnsi="Tahoma" w:cs="Tahoma"/>
                <w:b/>
                <w:lang w:val="sr-Cyrl-RS"/>
              </w:rPr>
            </w:pPr>
            <w:r>
              <w:rPr>
                <w:rFonts w:ascii="Tahoma" w:hAnsi="Tahoma" w:cs="Tahoma"/>
                <w:b/>
                <w:lang w:val="sr-Cyrl-RS"/>
              </w:rPr>
              <w:t>FABRIČKI</w:t>
            </w:r>
            <w:r w:rsidR="00F87363" w:rsidRPr="00A56855">
              <w:rPr>
                <w:rFonts w:ascii="Tahoma" w:hAnsi="Tahoma" w:cs="Tahoma"/>
                <w:b/>
                <w:lang w:val="sr-Cyrl-RS"/>
              </w:rPr>
              <w:t xml:space="preserve"> </w:t>
            </w:r>
            <w:r>
              <w:rPr>
                <w:rFonts w:ascii="Tahoma" w:hAnsi="Tahoma" w:cs="Tahoma"/>
                <w:b/>
                <w:lang w:val="sr-Cyrl-RS"/>
              </w:rPr>
              <w:t>BROJ</w:t>
            </w:r>
          </w:p>
        </w:tc>
      </w:tr>
      <w:tr w:rsidR="00F87363" w:rsidRPr="00A56855" w14:paraId="0231C9FA" w14:textId="77777777" w:rsidTr="001A7BF6">
        <w:trPr>
          <w:trHeight w:hRule="exact" w:val="284"/>
        </w:trPr>
        <w:tc>
          <w:tcPr>
            <w:tcW w:w="638" w:type="dxa"/>
            <w:shd w:val="clear" w:color="auto" w:fill="auto"/>
            <w:vAlign w:val="center"/>
          </w:tcPr>
          <w:p w14:paraId="72E529FA"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w:t>
            </w:r>
          </w:p>
        </w:tc>
        <w:tc>
          <w:tcPr>
            <w:tcW w:w="5364" w:type="dxa"/>
            <w:shd w:val="clear" w:color="auto" w:fill="auto"/>
            <w:vAlign w:val="center"/>
          </w:tcPr>
          <w:p w14:paraId="5C8849AA" w14:textId="2816A249" w:rsidR="00F87363" w:rsidRPr="00A56855" w:rsidRDefault="00F4335A" w:rsidP="00F87363">
            <w:pPr>
              <w:snapToGrid w:val="0"/>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DMD</w:t>
            </w:r>
            <w:r w:rsidR="00F87363" w:rsidRPr="00A56855">
              <w:rPr>
                <w:rFonts w:ascii="Tahoma" w:hAnsi="Tahoma" w:cs="Tahoma"/>
                <w:lang w:val="sr-Cyrl-CS"/>
              </w:rPr>
              <w:t xml:space="preserve"> 5</w:t>
            </w:r>
            <w:r>
              <w:rPr>
                <w:rFonts w:ascii="Tahoma" w:hAnsi="Tahoma" w:cs="Tahoma"/>
                <w:lang w:val="sr-Cyrl-RS"/>
              </w:rPr>
              <w:t>t</w:t>
            </w:r>
            <w:r w:rsidR="00F87363" w:rsidRPr="00A56855">
              <w:rPr>
                <w:rFonts w:ascii="Tahoma" w:hAnsi="Tahoma" w:cs="Tahoma"/>
                <w:lang w:val="sr-Cyrl-CS"/>
              </w:rPr>
              <w:t>,</w:t>
            </w:r>
            <w:r w:rsidR="00F87363" w:rsidRPr="00A56855">
              <w:rPr>
                <w:rFonts w:ascii="Tahoma" w:hAnsi="Tahoma" w:cs="Tahoma"/>
                <w:lang w:val="sr-Latn-RS"/>
              </w:rPr>
              <w:t xml:space="preserve"> </w:t>
            </w:r>
            <w:r>
              <w:rPr>
                <w:rFonts w:ascii="Tahoma" w:hAnsi="Tahoma" w:cs="Tahoma"/>
                <w:lang w:val="sr-Latn-RS"/>
              </w:rPr>
              <w:t>Atmos</w:t>
            </w:r>
            <w:r w:rsidR="00F87363" w:rsidRPr="00A56855">
              <w:rPr>
                <w:rFonts w:ascii="Tahoma" w:hAnsi="Tahoma" w:cs="Tahoma"/>
                <w:lang w:val="sr-Latn-RS"/>
              </w:rPr>
              <w:t>-</w:t>
            </w:r>
            <w:r>
              <w:rPr>
                <w:rFonts w:ascii="Tahoma" w:hAnsi="Tahoma" w:cs="Tahoma"/>
                <w:lang w:val="sr-Latn-RS"/>
              </w:rPr>
              <w:t>Hoče</w:t>
            </w:r>
            <w:r w:rsidR="00F87363" w:rsidRPr="00A56855">
              <w:rPr>
                <w:rFonts w:ascii="Tahoma" w:hAnsi="Tahoma" w:cs="Tahoma"/>
                <w:lang w:val="sr-Latn-RS"/>
              </w:rPr>
              <w:t>“</w:t>
            </w:r>
            <w:r>
              <w:rPr>
                <w:rFonts w:ascii="Tahoma" w:hAnsi="Tahoma" w:cs="Tahoma"/>
                <w:lang w:val="sr-Latn-RS"/>
              </w:rPr>
              <w:t>Maribor</w:t>
            </w:r>
          </w:p>
        </w:tc>
        <w:tc>
          <w:tcPr>
            <w:tcW w:w="1743" w:type="dxa"/>
            <w:shd w:val="clear" w:color="auto" w:fill="auto"/>
            <w:vAlign w:val="center"/>
          </w:tcPr>
          <w:p w14:paraId="737EE3AF" w14:textId="77777777" w:rsidR="00F87363" w:rsidRPr="00A56855" w:rsidRDefault="00F87363" w:rsidP="00F87363">
            <w:pPr>
              <w:jc w:val="center"/>
              <w:rPr>
                <w:rFonts w:ascii="Tahoma" w:hAnsi="Tahoma" w:cs="Tahoma"/>
                <w:lang w:val="sr-Cyrl-CS"/>
              </w:rPr>
            </w:pPr>
            <w:r w:rsidRPr="00A56855">
              <w:rPr>
                <w:rFonts w:ascii="Tahoma" w:hAnsi="Tahoma" w:cs="Tahoma"/>
                <w:lang w:val="sr-Latn-RS"/>
              </w:rPr>
              <w:t>1982</w:t>
            </w:r>
          </w:p>
        </w:tc>
        <w:tc>
          <w:tcPr>
            <w:tcW w:w="1474" w:type="dxa"/>
            <w:shd w:val="clear" w:color="auto" w:fill="auto"/>
            <w:vAlign w:val="center"/>
          </w:tcPr>
          <w:p w14:paraId="65F1A41D" w14:textId="77777777" w:rsidR="00F87363" w:rsidRPr="00A56855" w:rsidRDefault="00F87363" w:rsidP="00F87363">
            <w:pPr>
              <w:jc w:val="center"/>
              <w:rPr>
                <w:rFonts w:ascii="Tahoma" w:hAnsi="Tahoma" w:cs="Tahoma"/>
                <w:lang w:val="sr-Cyrl-CS"/>
              </w:rPr>
            </w:pPr>
            <w:r w:rsidRPr="00A56855">
              <w:rPr>
                <w:rFonts w:ascii="Tahoma" w:hAnsi="Tahoma" w:cs="Tahoma"/>
                <w:lang w:val="sr-Cyrl-RS"/>
              </w:rPr>
              <w:t>33</w:t>
            </w:r>
            <w:r w:rsidRPr="00A56855">
              <w:rPr>
                <w:rFonts w:ascii="Tahoma" w:hAnsi="Tahoma" w:cs="Tahoma"/>
                <w:lang w:val="sr-Latn-RS"/>
              </w:rPr>
              <w:t>7</w:t>
            </w:r>
          </w:p>
        </w:tc>
      </w:tr>
      <w:tr w:rsidR="00F87363" w:rsidRPr="00A56855" w14:paraId="79FCA3D2" w14:textId="77777777" w:rsidTr="001A7BF6">
        <w:trPr>
          <w:trHeight w:hRule="exact" w:val="284"/>
        </w:trPr>
        <w:tc>
          <w:tcPr>
            <w:tcW w:w="638" w:type="dxa"/>
            <w:shd w:val="clear" w:color="auto" w:fill="auto"/>
            <w:vAlign w:val="center"/>
          </w:tcPr>
          <w:p w14:paraId="4B1E1C57"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2</w:t>
            </w:r>
          </w:p>
        </w:tc>
        <w:tc>
          <w:tcPr>
            <w:tcW w:w="5364" w:type="dxa"/>
            <w:shd w:val="clear" w:color="auto" w:fill="auto"/>
            <w:vAlign w:val="center"/>
          </w:tcPr>
          <w:p w14:paraId="5D320900" w14:textId="07035BA4" w:rsidR="00F87363" w:rsidRPr="00A56855" w:rsidRDefault="00F4335A" w:rsidP="00F87363">
            <w:pPr>
              <w:snapToGrid w:val="0"/>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RS"/>
              </w:rPr>
              <w:t>J</w:t>
            </w:r>
            <w:r>
              <w:rPr>
                <w:rFonts w:ascii="Tahoma" w:hAnsi="Tahoma" w:cs="Tahoma"/>
                <w:lang w:val="sr-Cyrl-CS"/>
              </w:rPr>
              <w:t>MD</w:t>
            </w:r>
            <w:r w:rsidR="00F87363" w:rsidRPr="00A56855">
              <w:rPr>
                <w:rFonts w:ascii="Tahoma" w:hAnsi="Tahoma" w:cs="Tahoma"/>
                <w:lang w:val="sr-Cyrl-CS"/>
              </w:rPr>
              <w:t xml:space="preserve"> 5</w:t>
            </w:r>
            <w:r>
              <w:rPr>
                <w:rFonts w:ascii="Tahoma" w:hAnsi="Tahoma" w:cs="Tahoma"/>
                <w:lang w:val="sr-Cyrl-CS"/>
              </w:rPr>
              <w:t>t</w:t>
            </w:r>
            <w:r w:rsidR="00F87363" w:rsidRPr="00A56855">
              <w:rPr>
                <w:rFonts w:ascii="Tahoma" w:hAnsi="Tahoma" w:cs="Tahoma"/>
                <w:lang w:val="sr-Cyrl-CS"/>
              </w:rPr>
              <w:t xml:space="preserve"> „</w:t>
            </w:r>
            <w:r>
              <w:rPr>
                <w:rFonts w:ascii="Tahoma" w:hAnsi="Tahoma" w:cs="Tahoma"/>
                <w:lang w:val="sr-Cyrl-CS"/>
              </w:rPr>
              <w:t>Vulkan</w:t>
            </w:r>
            <w:r w:rsidR="00F87363" w:rsidRPr="00A56855">
              <w:rPr>
                <w:rFonts w:ascii="Tahoma" w:hAnsi="Tahoma" w:cs="Tahoma"/>
                <w:lang w:val="sr-Cyrl-CS"/>
              </w:rPr>
              <w:t>“</w:t>
            </w:r>
            <w:r>
              <w:rPr>
                <w:rFonts w:ascii="Tahoma" w:hAnsi="Tahoma" w:cs="Tahoma"/>
                <w:lang w:val="sr-Cyrl-CS"/>
              </w:rPr>
              <w:t>Rijeka</w:t>
            </w:r>
            <w:r w:rsidR="00F87363" w:rsidRPr="00A56855">
              <w:rPr>
                <w:rFonts w:ascii="Tahoma" w:hAnsi="Tahoma" w:cs="Tahoma"/>
                <w:lang w:val="sr-Cyrl-RS"/>
              </w:rPr>
              <w:t>,</w:t>
            </w:r>
            <w:r w:rsidR="00F87363" w:rsidRPr="00A56855">
              <w:rPr>
                <w:rFonts w:ascii="Tahoma" w:hAnsi="Tahoma" w:cs="Tahoma"/>
                <w:lang w:val="sr-Cyrl-CS"/>
              </w:rPr>
              <w:t xml:space="preserve"> </w:t>
            </w:r>
          </w:p>
        </w:tc>
        <w:tc>
          <w:tcPr>
            <w:tcW w:w="1743" w:type="dxa"/>
            <w:shd w:val="clear" w:color="auto" w:fill="auto"/>
            <w:vAlign w:val="center"/>
          </w:tcPr>
          <w:p w14:paraId="63903C36" w14:textId="77777777" w:rsidR="00F87363" w:rsidRPr="00A56855" w:rsidRDefault="00F87363" w:rsidP="00F87363">
            <w:pPr>
              <w:jc w:val="center"/>
              <w:rPr>
                <w:rFonts w:ascii="Tahoma" w:hAnsi="Tahoma" w:cs="Tahoma"/>
                <w:lang w:val="sr-Cyrl-CS"/>
              </w:rPr>
            </w:pPr>
            <w:r w:rsidRPr="00A56855">
              <w:rPr>
                <w:rFonts w:ascii="Tahoma" w:hAnsi="Tahoma" w:cs="Tahoma"/>
                <w:lang w:val="sr-Latn-RS"/>
              </w:rPr>
              <w:t>198</w:t>
            </w:r>
            <w:r w:rsidRPr="00A56855">
              <w:rPr>
                <w:rFonts w:ascii="Tahoma" w:hAnsi="Tahoma" w:cs="Tahoma"/>
                <w:lang w:val="sr-Cyrl-RS"/>
              </w:rPr>
              <w:t>0</w:t>
            </w:r>
          </w:p>
        </w:tc>
        <w:tc>
          <w:tcPr>
            <w:tcW w:w="1474" w:type="dxa"/>
            <w:shd w:val="clear" w:color="auto" w:fill="auto"/>
            <w:vAlign w:val="center"/>
          </w:tcPr>
          <w:p w14:paraId="2F62BD15"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49668</w:t>
            </w:r>
          </w:p>
        </w:tc>
      </w:tr>
      <w:tr w:rsidR="00F87363" w:rsidRPr="00A56855" w14:paraId="371121A9" w14:textId="77777777" w:rsidTr="001A7BF6">
        <w:trPr>
          <w:trHeight w:hRule="exact" w:val="284"/>
        </w:trPr>
        <w:tc>
          <w:tcPr>
            <w:tcW w:w="638" w:type="dxa"/>
            <w:shd w:val="clear" w:color="auto" w:fill="auto"/>
            <w:vAlign w:val="center"/>
          </w:tcPr>
          <w:p w14:paraId="6C259D48"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w:t>
            </w:r>
          </w:p>
        </w:tc>
        <w:tc>
          <w:tcPr>
            <w:tcW w:w="5364" w:type="dxa"/>
            <w:shd w:val="clear" w:color="auto" w:fill="auto"/>
            <w:vAlign w:val="center"/>
          </w:tcPr>
          <w:p w14:paraId="7A0FC5DE" w14:textId="5A9C5440" w:rsidR="00F87363" w:rsidRPr="00A56855" w:rsidRDefault="00F4335A" w:rsidP="00F87363">
            <w:pPr>
              <w:snapToGrid w:val="0"/>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DMD</w:t>
            </w:r>
            <w:r w:rsidR="00F87363" w:rsidRPr="00A56855">
              <w:rPr>
                <w:rFonts w:ascii="Tahoma" w:hAnsi="Tahoma" w:cs="Tahoma"/>
                <w:lang w:val="sr-Cyrl-CS"/>
              </w:rPr>
              <w:t xml:space="preserve"> 5</w:t>
            </w:r>
            <w:r>
              <w:rPr>
                <w:rFonts w:ascii="Tahoma" w:hAnsi="Tahoma" w:cs="Tahoma"/>
                <w:lang w:val="sr-Cyrl-CS"/>
              </w:rPr>
              <w:t>t</w:t>
            </w:r>
            <w:r w:rsidR="00F87363" w:rsidRPr="00A56855">
              <w:rPr>
                <w:rFonts w:ascii="Tahoma" w:hAnsi="Tahoma" w:cs="Tahoma"/>
                <w:lang w:val="sr-Latn-RS"/>
              </w:rPr>
              <w:t xml:space="preserve"> </w:t>
            </w:r>
            <w:r>
              <w:rPr>
                <w:rFonts w:ascii="Tahoma" w:hAnsi="Tahoma" w:cs="Tahoma"/>
                <w:lang w:val="sr-Latn-RS"/>
              </w:rPr>
              <w:t>Atmos</w:t>
            </w:r>
            <w:r w:rsidR="00F87363" w:rsidRPr="00A56855">
              <w:rPr>
                <w:rFonts w:ascii="Tahoma" w:hAnsi="Tahoma" w:cs="Tahoma"/>
                <w:lang w:val="sr-Latn-RS"/>
              </w:rPr>
              <w:t>-</w:t>
            </w:r>
            <w:r>
              <w:rPr>
                <w:rFonts w:ascii="Tahoma" w:hAnsi="Tahoma" w:cs="Tahoma"/>
                <w:lang w:val="sr-Latn-RS"/>
              </w:rPr>
              <w:t>Hoče</w:t>
            </w:r>
            <w:r w:rsidR="00F87363" w:rsidRPr="00A56855">
              <w:rPr>
                <w:rFonts w:ascii="Tahoma" w:hAnsi="Tahoma" w:cs="Tahoma"/>
                <w:lang w:val="sr-Latn-RS"/>
              </w:rPr>
              <w:t>“</w:t>
            </w:r>
            <w:r>
              <w:rPr>
                <w:rFonts w:ascii="Tahoma" w:hAnsi="Tahoma" w:cs="Tahoma"/>
                <w:lang w:val="sr-Latn-RS"/>
              </w:rPr>
              <w:t>Maribor</w:t>
            </w:r>
            <w:r w:rsidR="00F87363" w:rsidRPr="00A56855">
              <w:rPr>
                <w:rFonts w:ascii="Tahoma" w:hAnsi="Tahoma" w:cs="Tahoma"/>
              </w:rPr>
              <w:t xml:space="preserve"> </w:t>
            </w:r>
          </w:p>
        </w:tc>
        <w:tc>
          <w:tcPr>
            <w:tcW w:w="1743" w:type="dxa"/>
            <w:shd w:val="clear" w:color="auto" w:fill="auto"/>
            <w:vAlign w:val="center"/>
          </w:tcPr>
          <w:p w14:paraId="4A26D972" w14:textId="77777777" w:rsidR="00F87363" w:rsidRPr="00A56855" w:rsidRDefault="00F87363" w:rsidP="00F87363">
            <w:pPr>
              <w:jc w:val="center"/>
              <w:rPr>
                <w:rFonts w:ascii="Tahoma" w:hAnsi="Tahoma" w:cs="Tahoma"/>
                <w:lang w:val="sr-Cyrl-CS"/>
              </w:rPr>
            </w:pPr>
            <w:r w:rsidRPr="00A56855">
              <w:rPr>
                <w:rFonts w:ascii="Tahoma" w:hAnsi="Tahoma" w:cs="Tahoma"/>
                <w:lang w:val="sr-Latn-RS"/>
              </w:rPr>
              <w:t>1982</w:t>
            </w:r>
          </w:p>
        </w:tc>
        <w:tc>
          <w:tcPr>
            <w:tcW w:w="1474" w:type="dxa"/>
            <w:shd w:val="clear" w:color="auto" w:fill="auto"/>
            <w:vAlign w:val="center"/>
          </w:tcPr>
          <w:p w14:paraId="4F70D7BC" w14:textId="77777777" w:rsidR="00F87363" w:rsidRPr="00A56855" w:rsidRDefault="00F87363" w:rsidP="00F87363">
            <w:pPr>
              <w:jc w:val="center"/>
              <w:rPr>
                <w:rFonts w:ascii="Tahoma" w:hAnsi="Tahoma" w:cs="Tahoma"/>
                <w:lang w:val="sr-Cyrl-CS"/>
              </w:rPr>
            </w:pPr>
            <w:r w:rsidRPr="00A56855">
              <w:rPr>
                <w:rFonts w:ascii="Tahoma" w:hAnsi="Tahoma" w:cs="Tahoma"/>
                <w:lang w:val="sr-Cyrl-RS"/>
              </w:rPr>
              <w:t>336</w:t>
            </w:r>
          </w:p>
        </w:tc>
      </w:tr>
      <w:tr w:rsidR="00F87363" w:rsidRPr="00A56855" w14:paraId="50232AC0" w14:textId="77777777" w:rsidTr="001A7BF6">
        <w:trPr>
          <w:trHeight w:hRule="exact" w:val="284"/>
        </w:trPr>
        <w:tc>
          <w:tcPr>
            <w:tcW w:w="638" w:type="dxa"/>
            <w:shd w:val="clear" w:color="auto" w:fill="auto"/>
            <w:vAlign w:val="center"/>
          </w:tcPr>
          <w:p w14:paraId="27452C7C"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4</w:t>
            </w:r>
          </w:p>
        </w:tc>
        <w:tc>
          <w:tcPr>
            <w:tcW w:w="5364" w:type="dxa"/>
            <w:shd w:val="clear" w:color="auto" w:fill="auto"/>
            <w:vAlign w:val="center"/>
          </w:tcPr>
          <w:p w14:paraId="23C84D97" w14:textId="029CBB7D" w:rsidR="00F87363" w:rsidRPr="00A56855" w:rsidRDefault="00F4335A" w:rsidP="00F87363">
            <w:pPr>
              <w:snapToGrid w:val="0"/>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DMD</w:t>
            </w:r>
            <w:r w:rsidR="00F87363" w:rsidRPr="00A56855">
              <w:rPr>
                <w:rFonts w:ascii="Tahoma" w:hAnsi="Tahoma" w:cs="Tahoma"/>
                <w:lang w:val="sr-Cyrl-CS"/>
              </w:rPr>
              <w:t xml:space="preserve"> 2</w:t>
            </w:r>
            <w:r>
              <w:rPr>
                <w:rFonts w:ascii="Tahoma" w:hAnsi="Tahoma" w:cs="Tahoma"/>
                <w:lang w:val="sr-Cyrl-CS"/>
              </w:rPr>
              <w:t>t</w:t>
            </w:r>
            <w:r w:rsidR="00F87363" w:rsidRPr="00A56855">
              <w:rPr>
                <w:rFonts w:ascii="Tahoma" w:hAnsi="Tahoma" w:cs="Tahoma"/>
                <w:lang w:val="sr-Cyrl-CS"/>
              </w:rPr>
              <w:t xml:space="preserve"> </w:t>
            </w:r>
            <w:r>
              <w:rPr>
                <w:rFonts w:ascii="Tahoma" w:hAnsi="Tahoma" w:cs="Tahoma"/>
                <w:lang w:val="sr-Cyrl-CS"/>
              </w:rPr>
              <w:t>Atmos</w:t>
            </w:r>
            <w:r w:rsidR="00F87363" w:rsidRPr="00A56855">
              <w:rPr>
                <w:rFonts w:ascii="Tahoma" w:hAnsi="Tahoma" w:cs="Tahoma"/>
                <w:lang w:val="sr-Cyrl-CS"/>
              </w:rPr>
              <w:t>-</w:t>
            </w:r>
            <w:r>
              <w:rPr>
                <w:rFonts w:ascii="Tahoma" w:hAnsi="Tahoma" w:cs="Tahoma"/>
                <w:lang w:val="sr-Cyrl-CS"/>
              </w:rPr>
              <w:t>Hoče</w:t>
            </w:r>
            <w:r w:rsidR="00F87363" w:rsidRPr="00A56855">
              <w:rPr>
                <w:rFonts w:ascii="Tahoma" w:hAnsi="Tahoma" w:cs="Tahoma"/>
                <w:lang w:val="sr-Cyrl-CS"/>
              </w:rPr>
              <w:t>“</w:t>
            </w:r>
            <w:r>
              <w:rPr>
                <w:rFonts w:ascii="Tahoma" w:hAnsi="Tahoma" w:cs="Tahoma"/>
                <w:lang w:val="sr-Cyrl-CS"/>
              </w:rPr>
              <w:t>Maribor</w:t>
            </w:r>
          </w:p>
        </w:tc>
        <w:tc>
          <w:tcPr>
            <w:tcW w:w="1743" w:type="dxa"/>
            <w:shd w:val="clear" w:color="auto" w:fill="auto"/>
            <w:vAlign w:val="center"/>
          </w:tcPr>
          <w:p w14:paraId="56556AB4"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1982</w:t>
            </w:r>
          </w:p>
        </w:tc>
        <w:tc>
          <w:tcPr>
            <w:tcW w:w="1474" w:type="dxa"/>
            <w:shd w:val="clear" w:color="auto" w:fill="auto"/>
            <w:vAlign w:val="center"/>
          </w:tcPr>
          <w:p w14:paraId="25EB54DB"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335</w:t>
            </w:r>
          </w:p>
        </w:tc>
      </w:tr>
      <w:tr w:rsidR="00F87363" w:rsidRPr="00A56855" w14:paraId="6793F446" w14:textId="77777777" w:rsidTr="001A7BF6">
        <w:trPr>
          <w:trHeight w:hRule="exact" w:val="284"/>
        </w:trPr>
        <w:tc>
          <w:tcPr>
            <w:tcW w:w="638" w:type="dxa"/>
            <w:shd w:val="clear" w:color="auto" w:fill="auto"/>
            <w:vAlign w:val="center"/>
          </w:tcPr>
          <w:p w14:paraId="702BF5BE"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5</w:t>
            </w:r>
          </w:p>
        </w:tc>
        <w:tc>
          <w:tcPr>
            <w:tcW w:w="5364" w:type="dxa"/>
            <w:shd w:val="clear" w:color="auto" w:fill="auto"/>
            <w:vAlign w:val="center"/>
          </w:tcPr>
          <w:p w14:paraId="617F6CBD" w14:textId="79D688FA" w:rsidR="00F87363" w:rsidRPr="00A56855" w:rsidRDefault="00F4335A" w:rsidP="00F87363">
            <w:pPr>
              <w:snapToGrid w:val="0"/>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DMD</w:t>
            </w:r>
            <w:r w:rsidR="00F87363" w:rsidRPr="00A56855">
              <w:rPr>
                <w:rFonts w:ascii="Tahoma" w:hAnsi="Tahoma" w:cs="Tahoma"/>
                <w:lang w:val="sr-Cyrl-CS"/>
              </w:rPr>
              <w:t xml:space="preserve"> 8</w:t>
            </w:r>
            <w:r>
              <w:rPr>
                <w:rFonts w:ascii="Tahoma" w:hAnsi="Tahoma" w:cs="Tahoma"/>
                <w:lang w:val="sr-Cyrl-CS"/>
              </w:rPr>
              <w:t>t</w:t>
            </w:r>
            <w:r w:rsidR="00F87363" w:rsidRPr="00A56855">
              <w:rPr>
                <w:rFonts w:ascii="Tahoma" w:hAnsi="Tahoma" w:cs="Tahoma"/>
                <w:lang w:val="sr-Cyrl-CS"/>
              </w:rPr>
              <w:t xml:space="preserve"> </w:t>
            </w:r>
            <w:r>
              <w:rPr>
                <w:rFonts w:ascii="Tahoma" w:hAnsi="Tahoma" w:cs="Tahoma"/>
                <w:lang w:val="sr-Cyrl-CS"/>
              </w:rPr>
              <w:t>Atmos</w:t>
            </w:r>
            <w:r w:rsidR="00F87363" w:rsidRPr="00A56855">
              <w:rPr>
                <w:rFonts w:ascii="Tahoma" w:hAnsi="Tahoma" w:cs="Tahoma"/>
                <w:lang w:val="sr-Cyrl-CS"/>
              </w:rPr>
              <w:t>-</w:t>
            </w:r>
            <w:r>
              <w:rPr>
                <w:rFonts w:ascii="Tahoma" w:hAnsi="Tahoma" w:cs="Tahoma"/>
                <w:lang w:val="sr-Cyrl-CS"/>
              </w:rPr>
              <w:t>Hoče</w:t>
            </w:r>
            <w:r w:rsidR="00F87363" w:rsidRPr="00A56855">
              <w:rPr>
                <w:rFonts w:ascii="Tahoma" w:hAnsi="Tahoma" w:cs="Tahoma"/>
                <w:lang w:val="sr-Cyrl-CS"/>
              </w:rPr>
              <w:t>“</w:t>
            </w:r>
            <w:r>
              <w:rPr>
                <w:rFonts w:ascii="Tahoma" w:hAnsi="Tahoma" w:cs="Tahoma"/>
                <w:lang w:val="sr-Cyrl-CS"/>
              </w:rPr>
              <w:t>Maribor</w:t>
            </w:r>
          </w:p>
        </w:tc>
        <w:tc>
          <w:tcPr>
            <w:tcW w:w="1743" w:type="dxa"/>
            <w:shd w:val="clear" w:color="auto" w:fill="auto"/>
            <w:vAlign w:val="center"/>
          </w:tcPr>
          <w:p w14:paraId="707B6C18"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1982</w:t>
            </w:r>
          </w:p>
        </w:tc>
        <w:tc>
          <w:tcPr>
            <w:tcW w:w="1474" w:type="dxa"/>
            <w:shd w:val="clear" w:color="auto" w:fill="auto"/>
            <w:vAlign w:val="center"/>
          </w:tcPr>
          <w:p w14:paraId="49EEC1F7"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345</w:t>
            </w:r>
          </w:p>
        </w:tc>
      </w:tr>
      <w:tr w:rsidR="00F87363" w:rsidRPr="00A56855" w14:paraId="0D0C3208" w14:textId="77777777" w:rsidTr="001A7BF6">
        <w:trPr>
          <w:trHeight w:hRule="exact" w:val="284"/>
        </w:trPr>
        <w:tc>
          <w:tcPr>
            <w:tcW w:w="638" w:type="dxa"/>
            <w:shd w:val="clear" w:color="auto" w:fill="auto"/>
            <w:vAlign w:val="center"/>
          </w:tcPr>
          <w:p w14:paraId="320F0F93"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6</w:t>
            </w:r>
          </w:p>
        </w:tc>
        <w:tc>
          <w:tcPr>
            <w:tcW w:w="5364" w:type="dxa"/>
            <w:shd w:val="clear" w:color="auto" w:fill="auto"/>
            <w:vAlign w:val="center"/>
          </w:tcPr>
          <w:p w14:paraId="06D554B2" w14:textId="76E15A32" w:rsidR="00F87363" w:rsidRPr="00A56855" w:rsidRDefault="00F4335A" w:rsidP="00F87363">
            <w:pPr>
              <w:rPr>
                <w:rFonts w:ascii="Tahoma" w:hAnsi="Tahoma" w:cs="Tahoma"/>
                <w:lang w:val="sr-Cyrl-CS"/>
              </w:rPr>
            </w:pP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el</w:t>
            </w:r>
            <w:r w:rsidR="00F87363" w:rsidRPr="00A56855">
              <w:rPr>
                <w:rFonts w:ascii="Tahoma" w:hAnsi="Tahoma" w:cs="Tahoma"/>
                <w:lang w:val="sr-Cyrl-CS"/>
              </w:rPr>
              <w:t xml:space="preserve">. </w:t>
            </w:r>
            <w:r>
              <w:rPr>
                <w:rFonts w:ascii="Tahoma" w:hAnsi="Tahoma" w:cs="Tahoma"/>
                <w:lang w:val="sr-Cyrl-CS"/>
              </w:rPr>
              <w:t>na</w:t>
            </w:r>
            <w:r w:rsidR="00F87363" w:rsidRPr="00A56855">
              <w:rPr>
                <w:rFonts w:ascii="Tahoma" w:hAnsi="Tahoma" w:cs="Tahoma"/>
                <w:lang w:val="sr-Cyrl-CS"/>
              </w:rPr>
              <w:t xml:space="preserve"> </w:t>
            </w:r>
            <w:r w:rsidR="00F87363" w:rsidRPr="00A56855">
              <w:rPr>
                <w:rFonts w:ascii="Tahoma" w:hAnsi="Tahoma" w:cs="Tahoma"/>
                <w:lang w:val="sr-Latn-BA"/>
              </w:rPr>
              <w:t>monorail</w:t>
            </w:r>
            <w:r w:rsidR="00F87363" w:rsidRPr="00A56855">
              <w:rPr>
                <w:rFonts w:ascii="Tahoma" w:hAnsi="Tahoma" w:cs="Tahoma"/>
                <w:lang w:val="sr-Cyrl-CS"/>
              </w:rPr>
              <w:t xml:space="preserve"> </w:t>
            </w:r>
            <w:r>
              <w:rPr>
                <w:rFonts w:ascii="Tahoma" w:hAnsi="Tahoma" w:cs="Tahoma"/>
                <w:lang w:val="sr-Cyrl-CS"/>
              </w:rPr>
              <w:t>stazi</w:t>
            </w:r>
            <w:r w:rsidR="00F87363" w:rsidRPr="00A56855">
              <w:rPr>
                <w:rFonts w:ascii="Tahoma" w:hAnsi="Tahoma" w:cs="Tahoma"/>
                <w:lang w:val="sr-Cyrl-CS"/>
              </w:rPr>
              <w:t xml:space="preserve"> </w:t>
            </w:r>
            <w:r>
              <w:rPr>
                <w:rFonts w:ascii="Tahoma" w:hAnsi="Tahoma" w:cs="Tahoma"/>
                <w:lang w:val="sr-Cyrl-CS"/>
              </w:rPr>
              <w:t>VEDA</w:t>
            </w:r>
            <w:r w:rsidR="00F87363" w:rsidRPr="00A56855">
              <w:rPr>
                <w:rFonts w:ascii="Tahoma" w:hAnsi="Tahoma" w:cs="Tahoma"/>
                <w:lang w:val="sr-Cyrl-CS"/>
              </w:rPr>
              <w:t xml:space="preserve"> 2</w:t>
            </w:r>
            <w:r>
              <w:rPr>
                <w:rFonts w:ascii="Tahoma" w:hAnsi="Tahoma" w:cs="Tahoma"/>
                <w:lang w:val="sr-Cyrl-CS"/>
              </w:rPr>
              <w:t>t</w:t>
            </w:r>
            <w:r w:rsidR="00F87363" w:rsidRPr="00A56855">
              <w:rPr>
                <w:rFonts w:ascii="Tahoma" w:hAnsi="Tahoma" w:cs="Tahoma"/>
                <w:lang w:val="sr-Cyrl-CS"/>
              </w:rPr>
              <w:t>„</w:t>
            </w:r>
            <w:r>
              <w:rPr>
                <w:rFonts w:ascii="Tahoma" w:hAnsi="Tahoma" w:cs="Tahoma"/>
                <w:lang w:val="sr-Cyrl-CS"/>
              </w:rPr>
              <w:t>Vulkan</w:t>
            </w:r>
            <w:r w:rsidR="00F87363" w:rsidRPr="00A56855">
              <w:rPr>
                <w:rFonts w:ascii="Tahoma" w:hAnsi="Tahoma" w:cs="Tahoma"/>
                <w:lang w:val="sr-Cyrl-CS"/>
              </w:rPr>
              <w:t>“</w:t>
            </w:r>
            <w:r>
              <w:rPr>
                <w:rFonts w:ascii="Tahoma" w:hAnsi="Tahoma" w:cs="Tahoma"/>
                <w:lang w:val="sr-Cyrl-CS"/>
              </w:rPr>
              <w:t>Rijeka</w:t>
            </w:r>
          </w:p>
        </w:tc>
        <w:tc>
          <w:tcPr>
            <w:tcW w:w="1743" w:type="dxa"/>
            <w:shd w:val="clear" w:color="auto" w:fill="auto"/>
            <w:vAlign w:val="center"/>
          </w:tcPr>
          <w:p w14:paraId="411EDF6B"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1975</w:t>
            </w:r>
          </w:p>
        </w:tc>
        <w:tc>
          <w:tcPr>
            <w:tcW w:w="1474" w:type="dxa"/>
            <w:shd w:val="clear" w:color="auto" w:fill="auto"/>
            <w:vAlign w:val="center"/>
          </w:tcPr>
          <w:p w14:paraId="586DF2E5"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32617</w:t>
            </w:r>
          </w:p>
        </w:tc>
      </w:tr>
      <w:tr w:rsidR="00F87363" w:rsidRPr="00A56855" w14:paraId="17047235" w14:textId="77777777" w:rsidTr="001A7BF6">
        <w:trPr>
          <w:trHeight w:hRule="exact" w:val="284"/>
        </w:trPr>
        <w:tc>
          <w:tcPr>
            <w:tcW w:w="638" w:type="dxa"/>
            <w:shd w:val="clear" w:color="auto" w:fill="auto"/>
            <w:vAlign w:val="center"/>
          </w:tcPr>
          <w:p w14:paraId="27E81388"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7</w:t>
            </w:r>
          </w:p>
        </w:tc>
        <w:tc>
          <w:tcPr>
            <w:tcW w:w="5364" w:type="dxa"/>
            <w:shd w:val="clear" w:color="auto" w:fill="auto"/>
            <w:vAlign w:val="center"/>
          </w:tcPr>
          <w:p w14:paraId="0D420BD8" w14:textId="7D72C019" w:rsidR="00F87363" w:rsidRPr="00A56855" w:rsidRDefault="00F4335A" w:rsidP="00F87363">
            <w:pPr>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električna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JMD</w:t>
            </w:r>
            <w:r w:rsidR="00F87363" w:rsidRPr="00A56855">
              <w:rPr>
                <w:rFonts w:ascii="Tahoma" w:hAnsi="Tahoma" w:cs="Tahoma"/>
                <w:lang w:val="sr-Cyrl-CS"/>
              </w:rPr>
              <w:t xml:space="preserve"> 5</w:t>
            </w:r>
            <w:r>
              <w:rPr>
                <w:rFonts w:ascii="Tahoma" w:hAnsi="Tahoma" w:cs="Tahoma"/>
                <w:lang w:val="sr-Cyrl-CS"/>
              </w:rPr>
              <w:t>t</w:t>
            </w:r>
            <w:r w:rsidR="00F87363" w:rsidRPr="00A56855">
              <w:rPr>
                <w:rFonts w:ascii="Tahoma" w:hAnsi="Tahoma" w:cs="Tahoma"/>
                <w:lang w:val="sr-Cyrl-CS"/>
              </w:rPr>
              <w:t xml:space="preserve"> „</w:t>
            </w:r>
            <w:r>
              <w:rPr>
                <w:rFonts w:ascii="Tahoma" w:hAnsi="Tahoma" w:cs="Tahoma"/>
                <w:lang w:val="sr-Cyrl-CS"/>
              </w:rPr>
              <w:t>Vulkan</w:t>
            </w:r>
            <w:r w:rsidR="00F87363" w:rsidRPr="00A56855">
              <w:rPr>
                <w:rFonts w:ascii="Tahoma" w:hAnsi="Tahoma" w:cs="Tahoma"/>
                <w:lang w:val="sr-Cyrl-CS"/>
              </w:rPr>
              <w:t>“</w:t>
            </w:r>
            <w:r>
              <w:rPr>
                <w:rFonts w:ascii="Tahoma" w:hAnsi="Tahoma" w:cs="Tahoma"/>
                <w:lang w:val="sr-Cyrl-CS"/>
              </w:rPr>
              <w:t>Rijeka</w:t>
            </w:r>
          </w:p>
        </w:tc>
        <w:tc>
          <w:tcPr>
            <w:tcW w:w="1743" w:type="dxa"/>
            <w:shd w:val="clear" w:color="auto" w:fill="auto"/>
            <w:vAlign w:val="center"/>
          </w:tcPr>
          <w:p w14:paraId="39CD233A"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1976</w:t>
            </w:r>
          </w:p>
        </w:tc>
        <w:tc>
          <w:tcPr>
            <w:tcW w:w="1474" w:type="dxa"/>
            <w:shd w:val="clear" w:color="auto" w:fill="auto"/>
            <w:vAlign w:val="center"/>
          </w:tcPr>
          <w:p w14:paraId="0DCD4609"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33125</w:t>
            </w:r>
          </w:p>
        </w:tc>
      </w:tr>
      <w:tr w:rsidR="00F87363" w:rsidRPr="00A56855" w14:paraId="25F3D050" w14:textId="77777777" w:rsidTr="001A7BF6">
        <w:trPr>
          <w:trHeight w:hRule="exact" w:val="284"/>
        </w:trPr>
        <w:tc>
          <w:tcPr>
            <w:tcW w:w="638" w:type="dxa"/>
            <w:shd w:val="clear" w:color="auto" w:fill="auto"/>
            <w:vAlign w:val="center"/>
          </w:tcPr>
          <w:p w14:paraId="209E11CE"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8</w:t>
            </w:r>
          </w:p>
        </w:tc>
        <w:tc>
          <w:tcPr>
            <w:tcW w:w="5364" w:type="dxa"/>
            <w:shd w:val="clear" w:color="auto" w:fill="auto"/>
            <w:vAlign w:val="center"/>
          </w:tcPr>
          <w:p w14:paraId="6B1DC84D" w14:textId="76370C73" w:rsidR="00F87363" w:rsidRPr="00A56855" w:rsidRDefault="00F4335A" w:rsidP="00F87363">
            <w:pPr>
              <w:rPr>
                <w:rFonts w:ascii="Tahoma" w:hAnsi="Tahoma" w:cs="Tahoma"/>
                <w:lang w:val="sr-Cyrl-CS"/>
              </w:rPr>
            </w:pPr>
            <w:r>
              <w:rPr>
                <w:rFonts w:ascii="Tahoma" w:hAnsi="Tahoma" w:cs="Tahoma"/>
                <w:lang w:val="sr-Cyrl-CS"/>
              </w:rPr>
              <w:t>Mosna</w:t>
            </w:r>
            <w:r w:rsidR="00F87363" w:rsidRPr="00A56855">
              <w:rPr>
                <w:rFonts w:ascii="Tahoma" w:hAnsi="Tahoma" w:cs="Tahoma"/>
                <w:lang w:val="sr-Cyrl-CS"/>
              </w:rPr>
              <w:t xml:space="preserve"> </w:t>
            </w:r>
            <w:r>
              <w:rPr>
                <w:rFonts w:ascii="Tahoma" w:hAnsi="Tahoma" w:cs="Tahoma"/>
                <w:lang w:val="sr-Cyrl-CS"/>
              </w:rPr>
              <w:t>lančana</w:t>
            </w:r>
            <w:r w:rsidR="00F87363" w:rsidRPr="00A56855">
              <w:rPr>
                <w:rFonts w:ascii="Tahoma" w:hAnsi="Tahoma" w:cs="Tahoma"/>
                <w:lang w:val="sr-Cyrl-CS"/>
              </w:rPr>
              <w:t xml:space="preserve"> </w:t>
            </w:r>
            <w:r>
              <w:rPr>
                <w:rFonts w:ascii="Tahoma" w:hAnsi="Tahoma" w:cs="Tahoma"/>
                <w:lang w:val="sr-Cyrl-CS"/>
              </w:rPr>
              <w:t>dizalica</w:t>
            </w:r>
            <w:r w:rsidR="00F87363" w:rsidRPr="00A56855">
              <w:rPr>
                <w:rFonts w:ascii="Tahoma" w:hAnsi="Tahoma" w:cs="Tahoma"/>
                <w:lang w:val="sr-Cyrl-CS"/>
              </w:rPr>
              <w:t xml:space="preserve"> </w:t>
            </w:r>
            <w:r>
              <w:rPr>
                <w:rFonts w:ascii="Tahoma" w:hAnsi="Tahoma" w:cs="Tahoma"/>
                <w:lang w:val="sr-Cyrl-CS"/>
              </w:rPr>
              <w:t>Atmos</w:t>
            </w:r>
            <w:r w:rsidR="00F87363" w:rsidRPr="00A56855">
              <w:rPr>
                <w:rFonts w:ascii="Tahoma" w:hAnsi="Tahoma" w:cs="Tahoma"/>
                <w:lang w:val="sr-Cyrl-CS"/>
              </w:rPr>
              <w:t>-</w:t>
            </w:r>
            <w:r>
              <w:rPr>
                <w:rFonts w:ascii="Tahoma" w:hAnsi="Tahoma" w:cs="Tahoma"/>
                <w:lang w:val="sr-Cyrl-CS"/>
              </w:rPr>
              <w:t>Hoče</w:t>
            </w:r>
            <w:r w:rsidR="00F87363" w:rsidRPr="00A56855">
              <w:rPr>
                <w:rFonts w:ascii="Tahoma" w:hAnsi="Tahoma" w:cs="Tahoma"/>
                <w:lang w:val="sr-Cyrl-CS"/>
              </w:rPr>
              <w:t xml:space="preserve">“ </w:t>
            </w:r>
            <w:r>
              <w:rPr>
                <w:rFonts w:ascii="Tahoma" w:hAnsi="Tahoma" w:cs="Tahoma"/>
                <w:lang w:val="sr-Cyrl-CS"/>
              </w:rPr>
              <w:t>DMD</w:t>
            </w:r>
            <w:r w:rsidR="00F87363" w:rsidRPr="00A56855">
              <w:rPr>
                <w:rFonts w:ascii="Tahoma" w:hAnsi="Tahoma" w:cs="Tahoma"/>
                <w:lang w:val="sr-Cyrl-CS"/>
              </w:rPr>
              <w:t xml:space="preserve"> </w:t>
            </w:r>
            <w:r w:rsidR="00F87363" w:rsidRPr="00A56855">
              <w:rPr>
                <w:rFonts w:ascii="Tahoma" w:hAnsi="Tahoma" w:cs="Tahoma"/>
                <w:lang w:val="sr-Latn-RS"/>
              </w:rPr>
              <w:t xml:space="preserve"> 5</w:t>
            </w:r>
            <w:r>
              <w:rPr>
                <w:rFonts w:ascii="Tahoma" w:hAnsi="Tahoma" w:cs="Tahoma"/>
                <w:lang w:val="sr-Cyrl-CS"/>
              </w:rPr>
              <w:t>t</w:t>
            </w:r>
            <w:r w:rsidR="00F87363" w:rsidRPr="00A56855">
              <w:rPr>
                <w:rFonts w:ascii="Tahoma" w:hAnsi="Tahoma" w:cs="Tahoma"/>
                <w:lang w:val="sr-Cyrl-CS"/>
              </w:rPr>
              <w:t xml:space="preserve"> </w:t>
            </w:r>
            <w:r>
              <w:rPr>
                <w:rFonts w:ascii="Tahoma" w:hAnsi="Tahoma" w:cs="Tahoma"/>
                <w:lang w:val="sr-Cyrl-CS"/>
              </w:rPr>
              <w:t>Maribor</w:t>
            </w:r>
          </w:p>
        </w:tc>
        <w:tc>
          <w:tcPr>
            <w:tcW w:w="1743" w:type="dxa"/>
            <w:shd w:val="clear" w:color="auto" w:fill="auto"/>
            <w:vAlign w:val="center"/>
          </w:tcPr>
          <w:p w14:paraId="709A2236"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1982</w:t>
            </w:r>
          </w:p>
        </w:tc>
        <w:tc>
          <w:tcPr>
            <w:tcW w:w="1474" w:type="dxa"/>
            <w:shd w:val="clear" w:color="auto" w:fill="auto"/>
            <w:vAlign w:val="center"/>
          </w:tcPr>
          <w:p w14:paraId="641F75B7" w14:textId="77777777" w:rsidR="00F87363" w:rsidRPr="00A56855" w:rsidRDefault="00F87363" w:rsidP="00F87363">
            <w:pPr>
              <w:jc w:val="center"/>
              <w:rPr>
                <w:rFonts w:ascii="Tahoma" w:hAnsi="Tahoma" w:cs="Tahoma"/>
                <w:lang w:val="sr-Cyrl-CS"/>
              </w:rPr>
            </w:pPr>
            <w:r w:rsidRPr="00A56855">
              <w:rPr>
                <w:rFonts w:ascii="Tahoma" w:hAnsi="Tahoma" w:cs="Tahoma"/>
                <w:lang w:val="sr-Cyrl-CS"/>
              </w:rPr>
              <w:t>33</w:t>
            </w:r>
            <w:r w:rsidRPr="00A56855">
              <w:rPr>
                <w:rFonts w:ascii="Tahoma" w:hAnsi="Tahoma" w:cs="Tahoma"/>
                <w:lang w:val="sr-Latn-RS"/>
              </w:rPr>
              <w:t>4</w:t>
            </w:r>
          </w:p>
        </w:tc>
      </w:tr>
      <w:tr w:rsidR="001A7BF6" w:rsidRPr="00A56855" w14:paraId="1A43CCAC" w14:textId="77777777" w:rsidTr="001A7BF6">
        <w:trPr>
          <w:trHeight w:hRule="exact" w:val="284"/>
        </w:trPr>
        <w:tc>
          <w:tcPr>
            <w:tcW w:w="638" w:type="dxa"/>
            <w:shd w:val="clear" w:color="auto" w:fill="auto"/>
            <w:vAlign w:val="center"/>
          </w:tcPr>
          <w:p w14:paraId="731146F5" w14:textId="02088B85" w:rsidR="001A7BF6" w:rsidRPr="001A7BF6" w:rsidRDefault="00A56B67" w:rsidP="001A7BF6">
            <w:pPr>
              <w:jc w:val="center"/>
              <w:rPr>
                <w:rFonts w:ascii="Tahoma" w:hAnsi="Tahoma" w:cs="Tahoma"/>
                <w:lang w:val="sr-Latn-RS"/>
              </w:rPr>
            </w:pPr>
            <w:r>
              <w:rPr>
                <w:rFonts w:ascii="Tahoma" w:hAnsi="Tahoma" w:cs="Tahoma"/>
                <w:lang w:val="sr-Latn-RS"/>
              </w:rPr>
              <w:t>9</w:t>
            </w:r>
          </w:p>
        </w:tc>
        <w:tc>
          <w:tcPr>
            <w:tcW w:w="5364" w:type="dxa"/>
            <w:shd w:val="clear" w:color="auto" w:fill="auto"/>
            <w:vAlign w:val="center"/>
          </w:tcPr>
          <w:p w14:paraId="78DC2727" w14:textId="036A09D9" w:rsidR="001A7BF6" w:rsidRDefault="001A7BF6" w:rsidP="001A7BF6">
            <w:pPr>
              <w:rPr>
                <w:rFonts w:ascii="Tahoma" w:hAnsi="Tahoma" w:cs="Tahoma"/>
              </w:rPr>
            </w:pPr>
            <w:r>
              <w:rPr>
                <w:rFonts w:ascii="Tahoma" w:hAnsi="Tahoma" w:cs="Tahoma"/>
                <w:lang w:val="sr-Cyrl-RS"/>
              </w:rPr>
              <w:t>Vučna hidraulična dizalica sa korpom OMME 12000E</w:t>
            </w:r>
          </w:p>
        </w:tc>
        <w:tc>
          <w:tcPr>
            <w:tcW w:w="1743" w:type="dxa"/>
            <w:shd w:val="clear" w:color="auto" w:fill="auto"/>
            <w:vAlign w:val="center"/>
          </w:tcPr>
          <w:p w14:paraId="30D6F0A4" w14:textId="77777777" w:rsidR="001A7BF6" w:rsidRPr="00A56855" w:rsidRDefault="001A7BF6" w:rsidP="001A7BF6">
            <w:pPr>
              <w:jc w:val="center"/>
              <w:rPr>
                <w:rFonts w:ascii="Tahoma" w:hAnsi="Tahoma" w:cs="Tahoma"/>
                <w:lang w:val="sr-Cyrl-CS"/>
              </w:rPr>
            </w:pPr>
          </w:p>
        </w:tc>
        <w:tc>
          <w:tcPr>
            <w:tcW w:w="1474" w:type="dxa"/>
            <w:shd w:val="clear" w:color="auto" w:fill="auto"/>
            <w:vAlign w:val="center"/>
          </w:tcPr>
          <w:p w14:paraId="40DA8597" w14:textId="77777777" w:rsidR="001A7BF6" w:rsidRPr="00A56855" w:rsidRDefault="001A7BF6" w:rsidP="001A7BF6">
            <w:pPr>
              <w:jc w:val="center"/>
              <w:rPr>
                <w:rFonts w:ascii="Tahoma" w:hAnsi="Tahoma" w:cs="Tahoma"/>
                <w:lang w:val="sr-Cyrl-CS"/>
              </w:rPr>
            </w:pPr>
          </w:p>
        </w:tc>
      </w:tr>
      <w:tr w:rsidR="001A7BF6" w:rsidRPr="00A56855" w14:paraId="29C9772A" w14:textId="77777777" w:rsidTr="001A7BF6">
        <w:trPr>
          <w:trHeight w:hRule="exact" w:val="510"/>
        </w:trPr>
        <w:tc>
          <w:tcPr>
            <w:tcW w:w="638" w:type="dxa"/>
            <w:shd w:val="clear" w:color="auto" w:fill="auto"/>
            <w:vAlign w:val="center"/>
          </w:tcPr>
          <w:p w14:paraId="5CD5F548" w14:textId="52324A4E" w:rsidR="001A7BF6" w:rsidRPr="001A7BF6" w:rsidRDefault="001A7BF6" w:rsidP="00A56B67">
            <w:pPr>
              <w:jc w:val="center"/>
              <w:rPr>
                <w:rFonts w:ascii="Tahoma" w:hAnsi="Tahoma" w:cs="Tahoma"/>
                <w:lang w:val="sr-Latn-RS"/>
              </w:rPr>
            </w:pPr>
            <w:r>
              <w:rPr>
                <w:rFonts w:ascii="Tahoma" w:hAnsi="Tahoma" w:cs="Tahoma"/>
                <w:lang w:val="sr-Latn-RS"/>
              </w:rPr>
              <w:t>1</w:t>
            </w:r>
            <w:r w:rsidR="00A56B67">
              <w:rPr>
                <w:rFonts w:ascii="Tahoma" w:hAnsi="Tahoma" w:cs="Tahoma"/>
                <w:lang w:val="sr-Latn-RS"/>
              </w:rPr>
              <w:t>0</w:t>
            </w:r>
          </w:p>
        </w:tc>
        <w:tc>
          <w:tcPr>
            <w:tcW w:w="5364" w:type="dxa"/>
            <w:shd w:val="clear" w:color="auto" w:fill="auto"/>
            <w:vAlign w:val="center"/>
          </w:tcPr>
          <w:p w14:paraId="172FB4BC" w14:textId="349DE80A" w:rsidR="001A7BF6" w:rsidRDefault="001A7BF6" w:rsidP="001A7BF6">
            <w:pPr>
              <w:rPr>
                <w:rFonts w:ascii="Tahoma" w:hAnsi="Tahoma" w:cs="Tahoma"/>
              </w:rPr>
            </w:pPr>
            <w:r>
              <w:rPr>
                <w:rFonts w:ascii="Tahoma" w:hAnsi="Tahoma" w:cs="Tahoma"/>
                <w:lang w:val="sr-Cyrl-RS"/>
              </w:rPr>
              <w:t>Dvostubna poluautomatska elektro-hidraulična dizalica</w:t>
            </w:r>
            <w:r w:rsidRPr="004A139A">
              <w:rPr>
                <w:rFonts w:ascii="Tahoma" w:hAnsi="Tahoma" w:cs="Tahoma"/>
                <w:lang w:val="sr-Cyrl-RS"/>
              </w:rPr>
              <w:t xml:space="preserve"> </w:t>
            </w:r>
            <w:r>
              <w:rPr>
                <w:rFonts w:ascii="Tahoma" w:hAnsi="Tahoma" w:cs="Tahoma"/>
                <w:lang w:val="sr-Latn-RS"/>
              </w:rPr>
              <w:t>Weber SG -40/ 4T</w:t>
            </w:r>
          </w:p>
        </w:tc>
        <w:tc>
          <w:tcPr>
            <w:tcW w:w="1743" w:type="dxa"/>
            <w:shd w:val="clear" w:color="auto" w:fill="auto"/>
            <w:vAlign w:val="center"/>
          </w:tcPr>
          <w:p w14:paraId="1C354127" w14:textId="77777777" w:rsidR="001A7BF6" w:rsidRPr="00A56855" w:rsidRDefault="001A7BF6" w:rsidP="001A7BF6">
            <w:pPr>
              <w:jc w:val="center"/>
              <w:rPr>
                <w:rFonts w:ascii="Tahoma" w:hAnsi="Tahoma" w:cs="Tahoma"/>
                <w:lang w:val="sr-Cyrl-CS"/>
              </w:rPr>
            </w:pPr>
          </w:p>
        </w:tc>
        <w:tc>
          <w:tcPr>
            <w:tcW w:w="1474" w:type="dxa"/>
            <w:shd w:val="clear" w:color="auto" w:fill="auto"/>
            <w:vAlign w:val="center"/>
          </w:tcPr>
          <w:p w14:paraId="42113921" w14:textId="77777777" w:rsidR="001A7BF6" w:rsidRPr="00A56855" w:rsidRDefault="001A7BF6" w:rsidP="001A7BF6">
            <w:pPr>
              <w:jc w:val="center"/>
              <w:rPr>
                <w:rFonts w:ascii="Tahoma" w:hAnsi="Tahoma" w:cs="Tahoma"/>
                <w:lang w:val="sr-Cyrl-CS"/>
              </w:rPr>
            </w:pPr>
          </w:p>
        </w:tc>
      </w:tr>
    </w:tbl>
    <w:p w14:paraId="025ADBBE" w14:textId="77777777" w:rsidR="00F87363" w:rsidRPr="00C155B0" w:rsidRDefault="00F87363" w:rsidP="00F87363">
      <w:pPr>
        <w:rPr>
          <w:rFonts w:ascii="Tahoma" w:hAnsi="Tahoma" w:cs="Tahoma"/>
          <w:noProof/>
        </w:rPr>
      </w:pPr>
    </w:p>
    <w:tbl>
      <w:tblPr>
        <w:tblW w:w="9952" w:type="dxa"/>
        <w:tblLayout w:type="fixed"/>
        <w:tblCellMar>
          <w:left w:w="142" w:type="dxa"/>
          <w:right w:w="142" w:type="dxa"/>
        </w:tblCellMar>
        <w:tblLook w:val="0000" w:firstRow="0" w:lastRow="0" w:firstColumn="0" w:lastColumn="0" w:noHBand="0" w:noVBand="0"/>
      </w:tblPr>
      <w:tblGrid>
        <w:gridCol w:w="5475"/>
        <w:gridCol w:w="4477"/>
      </w:tblGrid>
      <w:tr w:rsidR="00F87363" w:rsidRPr="00C155B0" w14:paraId="2A0E14D1" w14:textId="77777777" w:rsidTr="00F87363">
        <w:tc>
          <w:tcPr>
            <w:tcW w:w="5475" w:type="dxa"/>
          </w:tcPr>
          <w:p w14:paraId="72ACB188" w14:textId="30486056" w:rsidR="00F87363" w:rsidRPr="00C155B0" w:rsidRDefault="00F4335A" w:rsidP="00F87363">
            <w:pPr>
              <w:rPr>
                <w:rFonts w:ascii="Tahoma" w:hAnsi="Tahoma" w:cs="Tahoma"/>
                <w:b/>
                <w:noProof/>
              </w:rPr>
            </w:pPr>
            <w:r>
              <w:rPr>
                <w:rFonts w:ascii="Tahoma" w:hAnsi="Tahoma" w:cs="Tahoma"/>
                <w:b/>
                <w:noProof/>
              </w:rPr>
              <w:t>NARUČILAC</w:t>
            </w:r>
            <w:r w:rsidR="00F87363" w:rsidRPr="00C155B0">
              <w:rPr>
                <w:rFonts w:ascii="Tahoma" w:hAnsi="Tahoma" w:cs="Tahoma"/>
                <w:b/>
                <w:noProof/>
              </w:rPr>
              <w:t>:</w:t>
            </w:r>
          </w:p>
          <w:p w14:paraId="6623A05F" w14:textId="38255852" w:rsidR="00F87363" w:rsidRPr="00C155B0" w:rsidRDefault="00F4335A" w:rsidP="00F87363">
            <w:pPr>
              <w:rPr>
                <w:rFonts w:ascii="Tahoma" w:hAnsi="Tahoma" w:cs="Tahoma"/>
                <w:noProof/>
              </w:rPr>
            </w:pPr>
            <w:r>
              <w:rPr>
                <w:rFonts w:ascii="Tahoma" w:hAnsi="Tahoma" w:cs="Tahoma"/>
                <w:noProof/>
              </w:rPr>
              <w:t>Generalni</w:t>
            </w:r>
            <w:r w:rsidR="00F87363" w:rsidRPr="00C155B0">
              <w:rPr>
                <w:rFonts w:ascii="Tahoma" w:hAnsi="Tahoma" w:cs="Tahoma"/>
                <w:noProof/>
              </w:rPr>
              <w:t xml:space="preserve"> </w:t>
            </w:r>
            <w:r>
              <w:rPr>
                <w:rFonts w:ascii="Tahoma" w:hAnsi="Tahoma" w:cs="Tahoma"/>
                <w:noProof/>
              </w:rPr>
              <w:t>direktor</w:t>
            </w:r>
          </w:p>
        </w:tc>
        <w:tc>
          <w:tcPr>
            <w:tcW w:w="4477" w:type="dxa"/>
          </w:tcPr>
          <w:tbl>
            <w:tblPr>
              <w:tblW w:w="9952" w:type="dxa"/>
              <w:tblLayout w:type="fixed"/>
              <w:tblCellMar>
                <w:left w:w="142" w:type="dxa"/>
                <w:right w:w="142" w:type="dxa"/>
              </w:tblCellMar>
              <w:tblLook w:val="0000" w:firstRow="0" w:lastRow="0" w:firstColumn="0" w:lastColumn="0" w:noHBand="0" w:noVBand="0"/>
            </w:tblPr>
            <w:tblGrid>
              <w:gridCol w:w="9952"/>
            </w:tblGrid>
            <w:tr w:rsidR="00F87363" w:rsidRPr="00C155B0" w14:paraId="5D55B26D" w14:textId="77777777" w:rsidTr="00F87363">
              <w:tc>
                <w:tcPr>
                  <w:tcW w:w="5475" w:type="dxa"/>
                </w:tcPr>
                <w:p w14:paraId="7FCC57EA" w14:textId="7E3F84DD" w:rsidR="00F87363" w:rsidRPr="00C155B0" w:rsidRDefault="00F4335A" w:rsidP="00F87363">
                  <w:pPr>
                    <w:rPr>
                      <w:rFonts w:ascii="Tahoma" w:hAnsi="Tahoma" w:cs="Tahoma"/>
                      <w:b/>
                      <w:noProof/>
                    </w:rPr>
                  </w:pPr>
                  <w:r>
                    <w:rPr>
                      <w:rFonts w:ascii="Tahoma" w:hAnsi="Tahoma" w:cs="Tahoma"/>
                      <w:b/>
                      <w:noProof/>
                    </w:rPr>
                    <w:t>IZVRŠILAC</w:t>
                  </w:r>
                  <w:r w:rsidR="00F87363" w:rsidRPr="00C155B0">
                    <w:rPr>
                      <w:rFonts w:ascii="Tahoma" w:hAnsi="Tahoma" w:cs="Tahoma"/>
                      <w:b/>
                      <w:noProof/>
                    </w:rPr>
                    <w:t xml:space="preserve"> : </w:t>
                  </w:r>
                </w:p>
              </w:tc>
            </w:tr>
            <w:tr w:rsidR="00F87363" w:rsidRPr="00C155B0" w14:paraId="2960B5F1" w14:textId="77777777" w:rsidTr="00F87363">
              <w:tc>
                <w:tcPr>
                  <w:tcW w:w="5475" w:type="dxa"/>
                </w:tcPr>
                <w:p w14:paraId="3BAAFAB5" w14:textId="7B8F5A81" w:rsidR="00F87363" w:rsidRPr="00C155B0" w:rsidRDefault="00F4335A" w:rsidP="00F87363">
                  <w:pPr>
                    <w:rPr>
                      <w:rFonts w:ascii="Tahoma" w:hAnsi="Tahoma" w:cs="Tahoma"/>
                      <w:b/>
                      <w:noProof/>
                    </w:rPr>
                  </w:pPr>
                  <w:r>
                    <w:rPr>
                      <w:rFonts w:ascii="Tahoma" w:hAnsi="Tahoma" w:cs="Tahoma"/>
                      <w:noProof/>
                    </w:rPr>
                    <w:t>Direktor</w:t>
                  </w:r>
                </w:p>
              </w:tc>
            </w:tr>
          </w:tbl>
          <w:p w14:paraId="7E309D43" w14:textId="77777777" w:rsidR="00F87363" w:rsidRPr="00C155B0" w:rsidRDefault="00F87363" w:rsidP="00F87363">
            <w:pPr>
              <w:rPr>
                <w:rFonts w:ascii="Tahoma" w:hAnsi="Tahoma" w:cs="Tahoma"/>
                <w:b/>
                <w:noProof/>
              </w:rPr>
            </w:pPr>
          </w:p>
        </w:tc>
      </w:tr>
      <w:tr w:rsidR="00F87363" w:rsidRPr="00C155B0" w14:paraId="618F6607" w14:textId="77777777" w:rsidTr="00F87363">
        <w:tc>
          <w:tcPr>
            <w:tcW w:w="5475" w:type="dxa"/>
          </w:tcPr>
          <w:p w14:paraId="79416AF7" w14:textId="72F70056" w:rsidR="00F87363" w:rsidRDefault="00F4335A" w:rsidP="00F87363">
            <w:r>
              <w:rPr>
                <w:rFonts w:ascii="Tahoma" w:hAnsi="Tahoma" w:cs="Tahoma"/>
                <w:b/>
                <w:bCs/>
                <w:noProof/>
              </w:rPr>
              <w:t>Karalјus</w:t>
            </w:r>
            <w:r w:rsidR="00F87363" w:rsidRPr="00C155B0">
              <w:rPr>
                <w:rFonts w:ascii="Tahoma" w:hAnsi="Tahoma" w:cs="Tahoma"/>
                <w:b/>
                <w:bCs/>
                <w:noProof/>
              </w:rPr>
              <w:t xml:space="preserve"> </w:t>
            </w:r>
            <w:r>
              <w:rPr>
                <w:rFonts w:ascii="Tahoma" w:hAnsi="Tahoma" w:cs="Tahoma"/>
                <w:b/>
                <w:bCs/>
                <w:noProof/>
              </w:rPr>
              <w:t>Anatolij</w:t>
            </w:r>
            <w:r w:rsidR="00F87363" w:rsidRPr="00C155B0">
              <w:rPr>
                <w:rFonts w:ascii="Tahoma" w:hAnsi="Tahoma" w:cs="Tahoma"/>
                <w:b/>
                <w:bCs/>
                <w:noProof/>
              </w:rPr>
              <w:t xml:space="preserve"> </w:t>
            </w:r>
            <w:r>
              <w:rPr>
                <w:rFonts w:ascii="Tahoma" w:hAnsi="Tahoma" w:cs="Tahoma"/>
                <w:b/>
                <w:bCs/>
                <w:noProof/>
              </w:rPr>
              <w:t>Vaclavič</w:t>
            </w:r>
          </w:p>
          <w:p w14:paraId="5DB18C26" w14:textId="77777777" w:rsidR="00F87363" w:rsidRPr="00E359ED" w:rsidRDefault="00F87363" w:rsidP="00F87363">
            <w:pPr>
              <w:rPr>
                <w:rFonts w:ascii="Tahoma" w:hAnsi="Tahoma" w:cs="Tahoma"/>
                <w:b/>
                <w:noProof/>
                <w:lang w:val="sr-Latn-RS"/>
              </w:rPr>
            </w:pPr>
            <w:r>
              <w:rPr>
                <w:rFonts w:ascii="Tahoma" w:hAnsi="Tahoma" w:cs="Tahoma"/>
                <w:b/>
                <w:noProof/>
                <w:lang w:val="sr-Latn-RS"/>
              </w:rPr>
              <w:t>____________________</w:t>
            </w:r>
          </w:p>
        </w:tc>
        <w:tc>
          <w:tcPr>
            <w:tcW w:w="4477" w:type="dxa"/>
          </w:tcPr>
          <w:p w14:paraId="7F5A88E9" w14:textId="77777777" w:rsidR="00F87363" w:rsidRDefault="00F87363" w:rsidP="00F87363">
            <w:pPr>
              <w:rPr>
                <w:rFonts w:ascii="Tahoma" w:hAnsi="Tahoma" w:cs="Tahoma"/>
                <w:b/>
                <w:noProof/>
              </w:rPr>
            </w:pPr>
          </w:p>
          <w:p w14:paraId="4F433D31" w14:textId="77777777" w:rsidR="00F87363" w:rsidRPr="00E359ED" w:rsidRDefault="00F87363" w:rsidP="00F87363">
            <w:pPr>
              <w:rPr>
                <w:rFonts w:ascii="Tahoma" w:hAnsi="Tahoma" w:cs="Tahoma"/>
                <w:lang w:val="sr-Latn-RS"/>
              </w:rPr>
            </w:pPr>
            <w:r>
              <w:rPr>
                <w:rFonts w:ascii="Tahoma" w:hAnsi="Tahoma" w:cs="Tahoma"/>
                <w:lang w:val="sr-Latn-RS"/>
              </w:rPr>
              <w:t>________________</w:t>
            </w:r>
          </w:p>
        </w:tc>
      </w:tr>
    </w:tbl>
    <w:p w14:paraId="0D2060F1" w14:textId="77777777" w:rsidR="00A56B67" w:rsidRDefault="00A56B67" w:rsidP="00F4335A">
      <w:pPr>
        <w:jc w:val="right"/>
        <w:rPr>
          <w:rFonts w:ascii="Tahoma" w:hAnsi="Tahoma" w:cs="Tahoma"/>
          <w:b/>
        </w:rPr>
      </w:pPr>
    </w:p>
    <w:p w14:paraId="3989981C" w14:textId="77777777" w:rsidR="00A56B67" w:rsidRDefault="00A56B67" w:rsidP="00F4335A">
      <w:pPr>
        <w:jc w:val="right"/>
        <w:rPr>
          <w:rFonts w:ascii="Tahoma" w:hAnsi="Tahoma" w:cs="Tahoma"/>
          <w:b/>
        </w:rPr>
      </w:pPr>
    </w:p>
    <w:p w14:paraId="075153C4" w14:textId="77777777" w:rsidR="00A56B67" w:rsidRDefault="00A56B67" w:rsidP="00F4335A">
      <w:pPr>
        <w:jc w:val="right"/>
        <w:rPr>
          <w:rFonts w:ascii="Tahoma" w:hAnsi="Tahoma" w:cs="Tahoma"/>
          <w:b/>
        </w:rPr>
      </w:pPr>
    </w:p>
    <w:p w14:paraId="734166C0" w14:textId="77777777" w:rsidR="00A56B67" w:rsidRDefault="00A56B67" w:rsidP="00F4335A">
      <w:pPr>
        <w:jc w:val="right"/>
        <w:rPr>
          <w:rFonts w:ascii="Tahoma" w:hAnsi="Tahoma" w:cs="Tahoma"/>
          <w:b/>
        </w:rPr>
      </w:pPr>
    </w:p>
    <w:p w14:paraId="5D1E999B" w14:textId="77777777" w:rsidR="00A56B67" w:rsidRDefault="00A56B67" w:rsidP="00F4335A">
      <w:pPr>
        <w:jc w:val="right"/>
        <w:rPr>
          <w:rFonts w:ascii="Tahoma" w:hAnsi="Tahoma" w:cs="Tahoma"/>
          <w:b/>
        </w:rPr>
      </w:pPr>
    </w:p>
    <w:p w14:paraId="0437F7F5" w14:textId="77777777" w:rsidR="00A56B67" w:rsidRDefault="00A56B67" w:rsidP="00F4335A">
      <w:pPr>
        <w:jc w:val="right"/>
        <w:rPr>
          <w:rFonts w:ascii="Tahoma" w:hAnsi="Tahoma" w:cs="Tahoma"/>
          <w:b/>
        </w:rPr>
      </w:pPr>
    </w:p>
    <w:p w14:paraId="4F577BE3" w14:textId="77777777" w:rsidR="00A56B67" w:rsidRDefault="00A56B67" w:rsidP="00F4335A">
      <w:pPr>
        <w:jc w:val="right"/>
        <w:rPr>
          <w:rFonts w:ascii="Tahoma" w:hAnsi="Tahoma" w:cs="Tahoma"/>
          <w:b/>
        </w:rPr>
      </w:pPr>
    </w:p>
    <w:p w14:paraId="0117085F" w14:textId="77777777" w:rsidR="00A56B67" w:rsidRDefault="00A56B67" w:rsidP="00F4335A">
      <w:pPr>
        <w:jc w:val="right"/>
        <w:rPr>
          <w:rFonts w:ascii="Tahoma" w:hAnsi="Tahoma" w:cs="Tahoma"/>
          <w:b/>
        </w:rPr>
      </w:pPr>
    </w:p>
    <w:p w14:paraId="27313890" w14:textId="77777777" w:rsidR="00A56B67" w:rsidRDefault="00A56B67" w:rsidP="00F4335A">
      <w:pPr>
        <w:jc w:val="right"/>
        <w:rPr>
          <w:rFonts w:ascii="Tahoma" w:hAnsi="Tahoma" w:cs="Tahoma"/>
          <w:b/>
        </w:rPr>
      </w:pPr>
    </w:p>
    <w:p w14:paraId="2B5A010F" w14:textId="77777777" w:rsidR="00A56B67" w:rsidRDefault="00A56B67" w:rsidP="00F4335A">
      <w:pPr>
        <w:jc w:val="right"/>
        <w:rPr>
          <w:rFonts w:ascii="Tahoma" w:hAnsi="Tahoma" w:cs="Tahoma"/>
          <w:b/>
        </w:rPr>
      </w:pPr>
    </w:p>
    <w:p w14:paraId="28311824" w14:textId="77777777" w:rsidR="00A56B67" w:rsidRDefault="00A56B67" w:rsidP="00F4335A">
      <w:pPr>
        <w:jc w:val="right"/>
        <w:rPr>
          <w:rFonts w:ascii="Tahoma" w:hAnsi="Tahoma" w:cs="Tahoma"/>
          <w:b/>
        </w:rPr>
      </w:pPr>
    </w:p>
    <w:p w14:paraId="18054C89" w14:textId="77777777" w:rsidR="00A56B67" w:rsidRDefault="00A56B67" w:rsidP="00F4335A">
      <w:pPr>
        <w:jc w:val="right"/>
        <w:rPr>
          <w:rFonts w:ascii="Tahoma" w:hAnsi="Tahoma" w:cs="Tahoma"/>
          <w:b/>
        </w:rPr>
      </w:pPr>
    </w:p>
    <w:p w14:paraId="4E8FA3B9" w14:textId="77777777" w:rsidR="00A56B67" w:rsidRDefault="00A56B67" w:rsidP="00F4335A">
      <w:pPr>
        <w:jc w:val="right"/>
        <w:rPr>
          <w:rFonts w:ascii="Tahoma" w:hAnsi="Tahoma" w:cs="Tahoma"/>
          <w:b/>
        </w:rPr>
      </w:pPr>
    </w:p>
    <w:p w14:paraId="145C699F" w14:textId="77777777" w:rsidR="00A56B67" w:rsidRDefault="00A56B67" w:rsidP="00F4335A">
      <w:pPr>
        <w:jc w:val="right"/>
        <w:rPr>
          <w:rFonts w:ascii="Tahoma" w:hAnsi="Tahoma" w:cs="Tahoma"/>
          <w:b/>
        </w:rPr>
      </w:pPr>
    </w:p>
    <w:p w14:paraId="026ED6B7" w14:textId="77777777" w:rsidR="00A56B67" w:rsidRDefault="00A56B67" w:rsidP="00F4335A">
      <w:pPr>
        <w:jc w:val="right"/>
        <w:rPr>
          <w:rFonts w:ascii="Tahoma" w:hAnsi="Tahoma" w:cs="Tahoma"/>
          <w:b/>
        </w:rPr>
      </w:pPr>
    </w:p>
    <w:p w14:paraId="4136E11C" w14:textId="77777777" w:rsidR="00A56B67" w:rsidRDefault="00A56B67" w:rsidP="00F4335A">
      <w:pPr>
        <w:jc w:val="right"/>
        <w:rPr>
          <w:rFonts w:ascii="Tahoma" w:hAnsi="Tahoma" w:cs="Tahoma"/>
          <w:b/>
        </w:rPr>
      </w:pPr>
    </w:p>
    <w:p w14:paraId="371176C3" w14:textId="77777777" w:rsidR="00A56B67" w:rsidRDefault="00A56B67" w:rsidP="00F4335A">
      <w:pPr>
        <w:jc w:val="right"/>
        <w:rPr>
          <w:rFonts w:ascii="Tahoma" w:hAnsi="Tahoma" w:cs="Tahoma"/>
          <w:b/>
        </w:rPr>
      </w:pPr>
    </w:p>
    <w:p w14:paraId="0CC583F4" w14:textId="77777777" w:rsidR="00A56B67" w:rsidRDefault="00A56B67" w:rsidP="00F4335A">
      <w:pPr>
        <w:jc w:val="right"/>
        <w:rPr>
          <w:rFonts w:ascii="Tahoma" w:hAnsi="Tahoma" w:cs="Tahoma"/>
          <w:b/>
        </w:rPr>
      </w:pPr>
    </w:p>
    <w:p w14:paraId="1C0D6A2A" w14:textId="77777777" w:rsidR="00A56B67" w:rsidRDefault="00A56B67" w:rsidP="00F4335A">
      <w:pPr>
        <w:jc w:val="right"/>
        <w:rPr>
          <w:rFonts w:ascii="Tahoma" w:hAnsi="Tahoma" w:cs="Tahoma"/>
          <w:b/>
        </w:rPr>
      </w:pPr>
    </w:p>
    <w:p w14:paraId="7789EC94" w14:textId="77777777" w:rsidR="00A56B67" w:rsidRDefault="00A56B67" w:rsidP="00F4335A">
      <w:pPr>
        <w:jc w:val="right"/>
        <w:rPr>
          <w:rFonts w:ascii="Tahoma" w:hAnsi="Tahoma" w:cs="Tahoma"/>
          <w:b/>
        </w:rPr>
      </w:pPr>
    </w:p>
    <w:p w14:paraId="4E191C6E" w14:textId="77777777" w:rsidR="00A56B67" w:rsidRDefault="00A56B67" w:rsidP="00F4335A">
      <w:pPr>
        <w:jc w:val="right"/>
        <w:rPr>
          <w:rFonts w:ascii="Tahoma" w:hAnsi="Tahoma" w:cs="Tahoma"/>
          <w:b/>
        </w:rPr>
      </w:pPr>
    </w:p>
    <w:p w14:paraId="6C3A1F21" w14:textId="77777777" w:rsidR="00A56B67" w:rsidRDefault="00A56B67" w:rsidP="00F4335A">
      <w:pPr>
        <w:jc w:val="right"/>
        <w:rPr>
          <w:rFonts w:ascii="Tahoma" w:hAnsi="Tahoma" w:cs="Tahoma"/>
          <w:b/>
        </w:rPr>
      </w:pPr>
    </w:p>
    <w:p w14:paraId="1CC709A1" w14:textId="77777777" w:rsidR="00A56B67" w:rsidRDefault="00A56B67" w:rsidP="00F4335A">
      <w:pPr>
        <w:jc w:val="right"/>
        <w:rPr>
          <w:rFonts w:ascii="Tahoma" w:hAnsi="Tahoma" w:cs="Tahoma"/>
          <w:b/>
        </w:rPr>
      </w:pPr>
    </w:p>
    <w:p w14:paraId="7397FFF8" w14:textId="77777777" w:rsidR="00A56B67" w:rsidRDefault="00A56B67" w:rsidP="00F4335A">
      <w:pPr>
        <w:jc w:val="right"/>
        <w:rPr>
          <w:rFonts w:ascii="Tahoma" w:hAnsi="Tahoma" w:cs="Tahoma"/>
          <w:b/>
        </w:rPr>
      </w:pPr>
    </w:p>
    <w:p w14:paraId="08B61528" w14:textId="77777777" w:rsidR="00A56B67" w:rsidRDefault="00A56B67" w:rsidP="00F4335A">
      <w:pPr>
        <w:jc w:val="right"/>
        <w:rPr>
          <w:rFonts w:ascii="Tahoma" w:hAnsi="Tahoma" w:cs="Tahoma"/>
          <w:b/>
        </w:rPr>
      </w:pPr>
    </w:p>
    <w:p w14:paraId="6C2D39B2" w14:textId="77777777" w:rsidR="00A56B67" w:rsidRDefault="00A56B67" w:rsidP="00F4335A">
      <w:pPr>
        <w:jc w:val="right"/>
        <w:rPr>
          <w:rFonts w:ascii="Tahoma" w:hAnsi="Tahoma" w:cs="Tahoma"/>
          <w:b/>
        </w:rPr>
      </w:pPr>
    </w:p>
    <w:p w14:paraId="2C0F7930" w14:textId="77777777" w:rsidR="00A56B67" w:rsidRDefault="00A56B67" w:rsidP="00F4335A">
      <w:pPr>
        <w:jc w:val="right"/>
        <w:rPr>
          <w:rFonts w:ascii="Tahoma" w:hAnsi="Tahoma" w:cs="Tahoma"/>
          <w:b/>
        </w:rPr>
      </w:pPr>
    </w:p>
    <w:p w14:paraId="5AA41FDB" w14:textId="77777777" w:rsidR="00A56B67" w:rsidRDefault="00A56B67" w:rsidP="00F4335A">
      <w:pPr>
        <w:jc w:val="right"/>
        <w:rPr>
          <w:rFonts w:ascii="Tahoma" w:hAnsi="Tahoma" w:cs="Tahoma"/>
          <w:b/>
        </w:rPr>
      </w:pPr>
    </w:p>
    <w:p w14:paraId="66A42274" w14:textId="77777777" w:rsidR="00A56B67" w:rsidRDefault="00A56B67" w:rsidP="00F4335A">
      <w:pPr>
        <w:jc w:val="right"/>
        <w:rPr>
          <w:rFonts w:ascii="Tahoma" w:hAnsi="Tahoma" w:cs="Tahoma"/>
          <w:b/>
        </w:rPr>
      </w:pPr>
    </w:p>
    <w:p w14:paraId="737DB5C7" w14:textId="77777777" w:rsidR="00A56B67" w:rsidRDefault="00A56B67" w:rsidP="00F4335A">
      <w:pPr>
        <w:jc w:val="right"/>
        <w:rPr>
          <w:rFonts w:ascii="Tahoma" w:hAnsi="Tahoma" w:cs="Tahoma"/>
          <w:b/>
        </w:rPr>
      </w:pPr>
    </w:p>
    <w:p w14:paraId="0D224BF0" w14:textId="77777777" w:rsidR="00A56B67" w:rsidRDefault="00A56B67" w:rsidP="00F4335A">
      <w:pPr>
        <w:jc w:val="right"/>
        <w:rPr>
          <w:rFonts w:ascii="Tahoma" w:hAnsi="Tahoma" w:cs="Tahoma"/>
          <w:b/>
        </w:rPr>
      </w:pPr>
    </w:p>
    <w:p w14:paraId="58BE0119" w14:textId="77777777" w:rsidR="00A56B67" w:rsidRDefault="00A56B67" w:rsidP="00F4335A">
      <w:pPr>
        <w:jc w:val="right"/>
        <w:rPr>
          <w:rFonts w:ascii="Tahoma" w:hAnsi="Tahoma" w:cs="Tahoma"/>
          <w:b/>
        </w:rPr>
      </w:pPr>
    </w:p>
    <w:p w14:paraId="36408F08" w14:textId="77777777" w:rsidR="00712DFC" w:rsidRDefault="00712DFC" w:rsidP="00F4335A">
      <w:pPr>
        <w:jc w:val="right"/>
        <w:rPr>
          <w:rFonts w:ascii="Tahoma" w:hAnsi="Tahoma" w:cs="Tahoma"/>
          <w:b/>
        </w:rPr>
      </w:pPr>
    </w:p>
    <w:p w14:paraId="6BA4D834" w14:textId="77777777" w:rsidR="00712DFC" w:rsidRDefault="00712DFC" w:rsidP="00F4335A">
      <w:pPr>
        <w:jc w:val="right"/>
        <w:rPr>
          <w:rFonts w:ascii="Tahoma" w:hAnsi="Tahoma" w:cs="Tahoma"/>
          <w:b/>
        </w:rPr>
      </w:pPr>
    </w:p>
    <w:p w14:paraId="358615C4" w14:textId="77777777" w:rsidR="00712DFC" w:rsidRDefault="00712DFC" w:rsidP="00F4335A">
      <w:pPr>
        <w:jc w:val="right"/>
        <w:rPr>
          <w:rFonts w:ascii="Tahoma" w:hAnsi="Tahoma" w:cs="Tahoma"/>
          <w:b/>
        </w:rPr>
      </w:pPr>
    </w:p>
    <w:p w14:paraId="4DCC48A7" w14:textId="77777777" w:rsidR="00712DFC" w:rsidRDefault="00712DFC" w:rsidP="00F4335A">
      <w:pPr>
        <w:jc w:val="right"/>
        <w:rPr>
          <w:rFonts w:ascii="Tahoma" w:hAnsi="Tahoma" w:cs="Tahoma"/>
          <w:b/>
        </w:rPr>
      </w:pPr>
    </w:p>
    <w:p w14:paraId="3C5ADE04" w14:textId="77777777" w:rsidR="00712DFC" w:rsidRDefault="00712DFC" w:rsidP="00F4335A">
      <w:pPr>
        <w:jc w:val="right"/>
        <w:rPr>
          <w:rFonts w:ascii="Tahoma" w:hAnsi="Tahoma" w:cs="Tahoma"/>
          <w:b/>
        </w:rPr>
      </w:pPr>
    </w:p>
    <w:p w14:paraId="3A4197DA" w14:textId="77777777" w:rsidR="00712DFC" w:rsidRDefault="00712DFC" w:rsidP="00F4335A">
      <w:pPr>
        <w:jc w:val="right"/>
        <w:rPr>
          <w:rFonts w:ascii="Tahoma" w:hAnsi="Tahoma" w:cs="Tahoma"/>
          <w:b/>
        </w:rPr>
      </w:pPr>
    </w:p>
    <w:p w14:paraId="6FA8197B" w14:textId="77777777" w:rsidR="00712DFC" w:rsidRDefault="00712DFC" w:rsidP="00F4335A">
      <w:pPr>
        <w:jc w:val="right"/>
        <w:rPr>
          <w:rFonts w:ascii="Tahoma" w:hAnsi="Tahoma" w:cs="Tahoma"/>
          <w:b/>
        </w:rPr>
      </w:pPr>
    </w:p>
    <w:p w14:paraId="6E0AC0B5" w14:textId="736B1F99" w:rsidR="00050993" w:rsidRPr="00F4335A" w:rsidRDefault="00F4335A" w:rsidP="00F4335A">
      <w:pPr>
        <w:jc w:val="right"/>
        <w:rPr>
          <w:rFonts w:ascii="Tahoma" w:hAnsi="Tahoma" w:cs="Tahoma"/>
          <w:noProof/>
          <w:sz w:val="22"/>
          <w:lang w:val="sr-Cyrl-RS"/>
        </w:rPr>
      </w:pPr>
      <w:r>
        <w:rPr>
          <w:rFonts w:ascii="Tahoma" w:hAnsi="Tahoma" w:cs="Tahoma"/>
          <w:b/>
        </w:rPr>
        <w:t>Prilog</w:t>
      </w:r>
      <w:r w:rsidR="00050993" w:rsidRPr="00852225">
        <w:rPr>
          <w:rFonts w:ascii="Tahoma" w:hAnsi="Tahoma" w:cs="Tahoma"/>
          <w:b/>
        </w:rPr>
        <w:t xml:space="preserve"> </w:t>
      </w:r>
      <w:r>
        <w:rPr>
          <w:rFonts w:ascii="Tahoma" w:hAnsi="Tahoma" w:cs="Tahoma"/>
          <w:b/>
        </w:rPr>
        <w:t>br</w:t>
      </w:r>
      <w:r w:rsidR="00050993" w:rsidRPr="00852225">
        <w:rPr>
          <w:rFonts w:ascii="Tahoma" w:hAnsi="Tahoma" w:cs="Tahoma"/>
          <w:b/>
        </w:rPr>
        <w:t>.</w:t>
      </w:r>
      <w:r w:rsidR="006434AF">
        <w:rPr>
          <w:rFonts w:ascii="Tahoma" w:hAnsi="Tahoma" w:cs="Tahoma"/>
          <w:b/>
          <w:lang w:val="sr-Cyrl-RS"/>
        </w:rPr>
        <w:t>3</w:t>
      </w:r>
      <w:r w:rsidRPr="00F4335A">
        <w:rPr>
          <w:rFonts w:ascii="Tahoma" w:hAnsi="Tahoma" w:cs="Tahoma"/>
          <w:lang w:val="sr-Cyrl-RS"/>
        </w:rPr>
        <w:t>(</w:t>
      </w:r>
      <w:r>
        <w:rPr>
          <w:rFonts w:ascii="Tahoma" w:hAnsi="Tahoma" w:cs="Tahoma"/>
          <w:lang w:val="sr-Cyrl-RS"/>
        </w:rPr>
        <w:t>obrazac</w:t>
      </w:r>
      <w:r w:rsidRPr="00F4335A">
        <w:rPr>
          <w:rFonts w:ascii="Tahoma" w:hAnsi="Tahoma" w:cs="Tahoma"/>
          <w:lang w:val="sr-Cyrl-RS"/>
        </w:rPr>
        <w:t>)</w:t>
      </w:r>
    </w:p>
    <w:p w14:paraId="2D8FD205" w14:textId="77777777" w:rsidR="00050993" w:rsidRPr="00F4335A" w:rsidRDefault="00050993" w:rsidP="00F4335A">
      <w:pPr>
        <w:jc w:val="right"/>
        <w:rPr>
          <w:rFonts w:ascii="Tahoma" w:hAnsi="Tahoma" w:cs="Tahoma"/>
          <w:sz w:val="22"/>
        </w:rPr>
      </w:pPr>
    </w:p>
    <w:tbl>
      <w:tblPr>
        <w:tblW w:w="0" w:type="auto"/>
        <w:tblInd w:w="93" w:type="dxa"/>
        <w:tblLook w:val="04A0" w:firstRow="1" w:lastRow="0" w:firstColumn="1" w:lastColumn="0" w:noHBand="0" w:noVBand="1"/>
      </w:tblPr>
      <w:tblGrid>
        <w:gridCol w:w="1569"/>
        <w:gridCol w:w="3733"/>
        <w:gridCol w:w="1419"/>
        <w:gridCol w:w="952"/>
        <w:gridCol w:w="2723"/>
      </w:tblGrid>
      <w:tr w:rsidR="00050993" w:rsidRPr="00852225" w14:paraId="234A85C1" w14:textId="77777777" w:rsidTr="00730B19">
        <w:trPr>
          <w:trHeight w:val="80"/>
        </w:trPr>
        <w:tc>
          <w:tcPr>
            <w:tcW w:w="0" w:type="auto"/>
            <w:tcBorders>
              <w:top w:val="nil"/>
              <w:left w:val="nil"/>
              <w:bottom w:val="nil"/>
              <w:right w:val="nil"/>
            </w:tcBorders>
            <w:shd w:val="clear" w:color="auto" w:fill="auto"/>
            <w:noWrap/>
            <w:vAlign w:val="bottom"/>
            <w:hideMark/>
          </w:tcPr>
          <w:p w14:paraId="51060712" w14:textId="77777777" w:rsidR="00050993" w:rsidRPr="00852225" w:rsidRDefault="00050993" w:rsidP="009C578A">
            <w:pPr>
              <w:suppressAutoHyphens w:val="0"/>
              <w:rPr>
                <w:rFonts w:ascii="Tahoma" w:hAnsi="Tahoma" w:cs="Tahoma"/>
              </w:rPr>
            </w:pPr>
          </w:p>
        </w:tc>
        <w:tc>
          <w:tcPr>
            <w:tcW w:w="0" w:type="auto"/>
            <w:tcBorders>
              <w:top w:val="nil"/>
              <w:left w:val="nil"/>
              <w:bottom w:val="nil"/>
              <w:right w:val="nil"/>
            </w:tcBorders>
            <w:shd w:val="clear" w:color="auto" w:fill="auto"/>
            <w:noWrap/>
            <w:vAlign w:val="bottom"/>
            <w:hideMark/>
          </w:tcPr>
          <w:p w14:paraId="6F4A2F2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BFEECE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DD3A473"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tcPr>
          <w:p w14:paraId="4B58A8A4" w14:textId="77777777" w:rsidR="00050993" w:rsidRPr="00852225" w:rsidRDefault="00050993" w:rsidP="00730B19">
            <w:pPr>
              <w:jc w:val="right"/>
              <w:rPr>
                <w:rFonts w:ascii="Tahoma" w:hAnsi="Tahoma" w:cs="Tahoma"/>
              </w:rPr>
            </w:pPr>
          </w:p>
        </w:tc>
      </w:tr>
      <w:tr w:rsidR="00050993" w:rsidRPr="00852225" w14:paraId="1DC5E90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7CF9FF59" w14:textId="0D055B15" w:rsidR="00050993" w:rsidRPr="00852225" w:rsidRDefault="00050993" w:rsidP="00730B19">
            <w:pPr>
              <w:jc w:val="right"/>
              <w:rPr>
                <w:rFonts w:ascii="Tahoma" w:hAnsi="Tahoma" w:cs="Tahoma"/>
              </w:rPr>
            </w:pPr>
            <w:r w:rsidRPr="00852225">
              <w:rPr>
                <w:rFonts w:ascii="Tahoma" w:hAnsi="Tahoma" w:cs="Tahoma"/>
              </w:rPr>
              <w:t>"</w:t>
            </w:r>
            <w:r w:rsidR="00F4335A">
              <w:rPr>
                <w:rFonts w:ascii="Tahoma" w:hAnsi="Tahoma" w:cs="Tahoma"/>
              </w:rPr>
              <w:t>ODOBRAVAM</w:t>
            </w:r>
            <w:r w:rsidRPr="00852225">
              <w:rPr>
                <w:rFonts w:ascii="Tahoma" w:hAnsi="Tahoma" w:cs="Tahoma"/>
              </w:rPr>
              <w:t>"</w:t>
            </w:r>
          </w:p>
        </w:tc>
      </w:tr>
      <w:tr w:rsidR="00050993" w:rsidRPr="00852225" w14:paraId="75367E5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C8A6AF8" w14:textId="684EF35E" w:rsidR="00050993" w:rsidRPr="00852225" w:rsidRDefault="00F4335A" w:rsidP="00730B19">
            <w:pPr>
              <w:jc w:val="right"/>
              <w:rPr>
                <w:rFonts w:ascii="Tahoma" w:hAnsi="Tahoma" w:cs="Tahoma"/>
              </w:rPr>
            </w:pPr>
            <w:r>
              <w:rPr>
                <w:rFonts w:ascii="Tahoma" w:hAnsi="Tahoma" w:cs="Tahoma"/>
              </w:rPr>
              <w:t>Generalni</w:t>
            </w:r>
            <w:r w:rsidR="00050993" w:rsidRPr="00852225">
              <w:rPr>
                <w:rFonts w:ascii="Tahoma" w:hAnsi="Tahoma" w:cs="Tahoma"/>
              </w:rPr>
              <w:t xml:space="preserve"> </w:t>
            </w:r>
            <w:r>
              <w:rPr>
                <w:rFonts w:ascii="Tahoma" w:hAnsi="Tahoma" w:cs="Tahoma"/>
              </w:rPr>
              <w:t>direktor</w:t>
            </w:r>
            <w:r w:rsidR="00050993" w:rsidRPr="00852225">
              <w:rPr>
                <w:rFonts w:ascii="Tahoma" w:hAnsi="Tahoma" w:cs="Tahoma"/>
              </w:rPr>
              <w:t xml:space="preserve"> </w:t>
            </w:r>
            <w:r>
              <w:rPr>
                <w:rFonts w:ascii="Tahoma" w:hAnsi="Tahoma" w:cs="Tahoma"/>
              </w:rPr>
              <w:t>Naručioca</w:t>
            </w:r>
            <w:r w:rsidR="00050993" w:rsidRPr="00852225">
              <w:rPr>
                <w:rFonts w:ascii="Tahoma" w:hAnsi="Tahoma" w:cs="Tahoma"/>
              </w:rPr>
              <w:t>.</w:t>
            </w:r>
          </w:p>
        </w:tc>
      </w:tr>
      <w:tr w:rsidR="00050993" w:rsidRPr="00852225" w14:paraId="350E61A5"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69AA08F" w14:textId="77777777" w:rsidR="00050993" w:rsidRPr="00852225" w:rsidRDefault="00050993" w:rsidP="00730B19">
            <w:pPr>
              <w:jc w:val="right"/>
              <w:rPr>
                <w:rFonts w:ascii="Tahoma" w:hAnsi="Tahoma" w:cs="Tahoma"/>
              </w:rPr>
            </w:pPr>
            <w:r w:rsidRPr="00852225">
              <w:rPr>
                <w:rFonts w:ascii="Tahoma" w:hAnsi="Tahoma" w:cs="Tahoma"/>
              </w:rPr>
              <w:t>____________</w:t>
            </w:r>
          </w:p>
        </w:tc>
      </w:tr>
      <w:tr w:rsidR="00050993" w:rsidRPr="00852225" w14:paraId="2FEC4171"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03C4CCAA" w14:textId="77777777" w:rsidR="00050993" w:rsidRPr="00852225" w:rsidRDefault="00050993" w:rsidP="00730B19">
            <w:pPr>
              <w:jc w:val="right"/>
              <w:rPr>
                <w:rFonts w:ascii="Tahoma" w:hAnsi="Tahoma" w:cs="Tahoma"/>
              </w:rPr>
            </w:pPr>
          </w:p>
        </w:tc>
      </w:tr>
      <w:tr w:rsidR="00050993" w:rsidRPr="00852225" w14:paraId="6B94545A" w14:textId="77777777" w:rsidTr="00730B19">
        <w:trPr>
          <w:trHeight w:val="300"/>
        </w:trPr>
        <w:tc>
          <w:tcPr>
            <w:tcW w:w="0" w:type="auto"/>
            <w:gridSpan w:val="5"/>
            <w:tcBorders>
              <w:top w:val="nil"/>
              <w:left w:val="nil"/>
              <w:bottom w:val="nil"/>
              <w:right w:val="nil"/>
            </w:tcBorders>
            <w:shd w:val="clear" w:color="auto" w:fill="auto"/>
            <w:noWrap/>
            <w:vAlign w:val="center"/>
            <w:hideMark/>
          </w:tcPr>
          <w:p w14:paraId="159761EC" w14:textId="5145B293" w:rsidR="00050993" w:rsidRPr="00852225" w:rsidRDefault="00F4335A" w:rsidP="00730B19">
            <w:pPr>
              <w:jc w:val="center"/>
              <w:rPr>
                <w:rFonts w:ascii="Tahoma" w:hAnsi="Tahoma" w:cs="Tahoma"/>
                <w:b/>
              </w:rPr>
            </w:pPr>
            <w:r>
              <w:rPr>
                <w:rFonts w:ascii="Tahoma" w:hAnsi="Tahoma" w:cs="Tahoma"/>
                <w:b/>
                <w:lang w:val="sr-Cyrl-BA"/>
              </w:rPr>
              <w:t>AKT</w:t>
            </w:r>
            <w:r w:rsidR="002563F2" w:rsidRPr="00852225">
              <w:rPr>
                <w:rFonts w:ascii="Tahoma" w:hAnsi="Tahoma" w:cs="Tahoma"/>
                <w:b/>
              </w:rPr>
              <w:t xml:space="preserve"> </w:t>
            </w:r>
            <w:r>
              <w:rPr>
                <w:rFonts w:ascii="Tahoma" w:hAnsi="Tahoma" w:cs="Tahoma"/>
                <w:b/>
              </w:rPr>
              <w:t>O</w:t>
            </w:r>
            <w:r w:rsidR="00050993" w:rsidRPr="00852225">
              <w:rPr>
                <w:rFonts w:ascii="Tahoma" w:hAnsi="Tahoma" w:cs="Tahoma"/>
                <w:b/>
              </w:rPr>
              <w:t xml:space="preserve"> </w:t>
            </w:r>
            <w:r>
              <w:rPr>
                <w:rFonts w:ascii="Tahoma" w:hAnsi="Tahoma" w:cs="Tahoma"/>
                <w:b/>
              </w:rPr>
              <w:t>PRIMOPREDAJI</w:t>
            </w:r>
            <w:r w:rsidR="00050993" w:rsidRPr="00852225">
              <w:rPr>
                <w:rFonts w:ascii="Tahoma" w:hAnsi="Tahoma" w:cs="Tahoma"/>
                <w:b/>
              </w:rPr>
              <w:t xml:space="preserve"> </w:t>
            </w:r>
            <w:r>
              <w:rPr>
                <w:rFonts w:ascii="Tahoma" w:hAnsi="Tahoma" w:cs="Tahoma"/>
                <w:b/>
              </w:rPr>
              <w:t>IZV</w:t>
            </w:r>
            <w:r>
              <w:rPr>
                <w:rFonts w:ascii="Tahoma" w:hAnsi="Tahoma" w:cs="Tahoma"/>
                <w:b/>
                <w:lang w:val="sr-Cyrl-RS"/>
              </w:rPr>
              <w:t>RŠENIH</w:t>
            </w:r>
            <w:r w:rsidR="00050993" w:rsidRPr="00852225">
              <w:rPr>
                <w:rFonts w:ascii="Tahoma" w:hAnsi="Tahoma" w:cs="Tahoma"/>
                <w:b/>
                <w:lang w:val="sr-Cyrl-RS"/>
              </w:rPr>
              <w:t xml:space="preserve">  </w:t>
            </w:r>
            <w:r>
              <w:rPr>
                <w:rFonts w:ascii="Tahoma" w:hAnsi="Tahoma" w:cs="Tahoma"/>
                <w:b/>
                <w:lang w:val="sr-Cyrl-RS"/>
              </w:rPr>
              <w:t>USLUGA</w:t>
            </w:r>
            <w:r w:rsidR="00050993" w:rsidRPr="00852225">
              <w:rPr>
                <w:rFonts w:ascii="Tahoma" w:hAnsi="Tahoma" w:cs="Tahoma"/>
                <w:b/>
              </w:rPr>
              <w:t xml:space="preserve"> </w:t>
            </w:r>
          </w:p>
        </w:tc>
      </w:tr>
      <w:tr w:rsidR="00050993" w:rsidRPr="00852225" w14:paraId="438E182F" w14:textId="77777777" w:rsidTr="00730B19">
        <w:trPr>
          <w:trHeight w:val="240"/>
        </w:trPr>
        <w:tc>
          <w:tcPr>
            <w:tcW w:w="0" w:type="auto"/>
            <w:tcBorders>
              <w:top w:val="nil"/>
              <w:left w:val="nil"/>
              <w:bottom w:val="nil"/>
              <w:right w:val="nil"/>
            </w:tcBorders>
            <w:shd w:val="clear" w:color="auto" w:fill="auto"/>
            <w:noWrap/>
            <w:vAlign w:val="bottom"/>
            <w:hideMark/>
          </w:tcPr>
          <w:p w14:paraId="3474F4A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5DBBE4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A20A348"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124DF0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E8D7353" w14:textId="77BB20E4" w:rsidR="00050993" w:rsidRPr="00852225" w:rsidRDefault="00050993" w:rsidP="00730B19">
            <w:pPr>
              <w:jc w:val="right"/>
              <w:rPr>
                <w:rFonts w:ascii="Tahoma" w:hAnsi="Tahoma" w:cs="Tahoma"/>
              </w:rPr>
            </w:pPr>
            <w:r w:rsidRPr="00852225">
              <w:rPr>
                <w:rFonts w:ascii="Tahoma" w:hAnsi="Tahoma" w:cs="Tahoma"/>
              </w:rPr>
              <w:t>"___"____</w:t>
            </w:r>
            <w:r w:rsidRPr="00852225">
              <w:rPr>
                <w:rFonts w:ascii="Tahoma" w:hAnsi="Tahoma" w:cs="Tahoma"/>
                <w:lang w:val="sr-Cyrl-RS"/>
              </w:rPr>
              <w:t>_____</w:t>
            </w:r>
            <w:r w:rsidRPr="00852225">
              <w:rPr>
                <w:rFonts w:ascii="Tahoma" w:hAnsi="Tahoma" w:cs="Tahoma"/>
              </w:rPr>
              <w:t xml:space="preserve">. </w:t>
            </w:r>
            <w:r w:rsidR="00F4335A">
              <w:rPr>
                <w:rFonts w:ascii="Tahoma" w:hAnsi="Tahoma" w:cs="Tahoma"/>
              </w:rPr>
              <w:t>god</w:t>
            </w:r>
            <w:r w:rsidRPr="00852225">
              <w:rPr>
                <w:rFonts w:ascii="Tahoma" w:hAnsi="Tahoma" w:cs="Tahoma"/>
              </w:rPr>
              <w:t>.</w:t>
            </w:r>
          </w:p>
        </w:tc>
      </w:tr>
      <w:tr w:rsidR="00050993" w:rsidRPr="00852225" w14:paraId="5EA562C8" w14:textId="77777777" w:rsidTr="00730B19">
        <w:trPr>
          <w:trHeight w:val="300"/>
        </w:trPr>
        <w:tc>
          <w:tcPr>
            <w:tcW w:w="0" w:type="auto"/>
            <w:tcBorders>
              <w:top w:val="nil"/>
              <w:left w:val="nil"/>
              <w:bottom w:val="nil"/>
              <w:right w:val="nil"/>
            </w:tcBorders>
            <w:shd w:val="clear" w:color="auto" w:fill="auto"/>
            <w:noWrap/>
            <w:vAlign w:val="bottom"/>
            <w:hideMark/>
          </w:tcPr>
          <w:p w14:paraId="3D42A59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0D7FFA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9787DE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E8373B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3FA268A" w14:textId="77777777" w:rsidR="00050993" w:rsidRPr="00852225" w:rsidRDefault="00050993" w:rsidP="00730B19">
            <w:pPr>
              <w:rPr>
                <w:rFonts w:ascii="Tahoma" w:hAnsi="Tahoma" w:cs="Tahoma"/>
              </w:rPr>
            </w:pPr>
          </w:p>
        </w:tc>
      </w:tr>
      <w:tr w:rsidR="00050993" w:rsidRPr="00852225" w14:paraId="795DC843" w14:textId="77777777" w:rsidTr="00730B19">
        <w:trPr>
          <w:trHeight w:val="80"/>
        </w:trPr>
        <w:tc>
          <w:tcPr>
            <w:tcW w:w="0" w:type="auto"/>
            <w:gridSpan w:val="2"/>
            <w:tcBorders>
              <w:top w:val="nil"/>
              <w:left w:val="nil"/>
              <w:bottom w:val="nil"/>
              <w:right w:val="nil"/>
            </w:tcBorders>
            <w:shd w:val="clear" w:color="auto" w:fill="auto"/>
            <w:noWrap/>
            <w:vAlign w:val="bottom"/>
            <w:hideMark/>
          </w:tcPr>
          <w:p w14:paraId="09CB8D2B" w14:textId="0FAC6C69" w:rsidR="00050993" w:rsidRPr="00852225" w:rsidRDefault="00F4335A" w:rsidP="00730B19">
            <w:pPr>
              <w:rPr>
                <w:rFonts w:ascii="Tahoma" w:hAnsi="Tahoma" w:cs="Tahoma"/>
              </w:rPr>
            </w:pPr>
            <w:r>
              <w:rPr>
                <w:rFonts w:ascii="Tahoma" w:hAnsi="Tahoma" w:cs="Tahoma"/>
              </w:rPr>
              <w:t>Komisija</w:t>
            </w:r>
            <w:r w:rsidR="00050993" w:rsidRPr="00852225">
              <w:rPr>
                <w:rFonts w:ascii="Tahoma" w:hAnsi="Tahoma" w:cs="Tahoma"/>
              </w:rPr>
              <w:t xml:space="preserve"> </w:t>
            </w:r>
            <w:r>
              <w:rPr>
                <w:rFonts w:ascii="Tahoma" w:hAnsi="Tahoma" w:cs="Tahoma"/>
              </w:rPr>
              <w:t>u</w:t>
            </w:r>
            <w:r w:rsidR="00050993" w:rsidRPr="00852225">
              <w:rPr>
                <w:rFonts w:ascii="Tahoma" w:hAnsi="Tahoma" w:cs="Tahoma"/>
              </w:rPr>
              <w:t xml:space="preserve"> </w:t>
            </w:r>
            <w:r>
              <w:rPr>
                <w:rFonts w:ascii="Tahoma" w:hAnsi="Tahoma" w:cs="Tahoma"/>
              </w:rPr>
              <w:t>sastavu</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60F35D6C"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353D7E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28F2A7C" w14:textId="77777777" w:rsidR="00050993" w:rsidRPr="00852225" w:rsidRDefault="00050993" w:rsidP="00730B19">
            <w:pPr>
              <w:rPr>
                <w:rFonts w:ascii="Tahoma" w:hAnsi="Tahoma" w:cs="Tahoma"/>
              </w:rPr>
            </w:pPr>
          </w:p>
        </w:tc>
      </w:tr>
      <w:tr w:rsidR="00050993" w:rsidRPr="00852225" w14:paraId="2AD81D8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1DD89DDD" w14:textId="745FC576"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Naručioca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1A2CF3F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997110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376423E" w14:textId="77777777" w:rsidR="00050993" w:rsidRPr="00852225" w:rsidRDefault="00050993" w:rsidP="00730B19">
            <w:pPr>
              <w:rPr>
                <w:rFonts w:ascii="Tahoma" w:hAnsi="Tahoma" w:cs="Tahoma"/>
              </w:rPr>
            </w:pPr>
          </w:p>
        </w:tc>
      </w:tr>
      <w:tr w:rsidR="00050993" w:rsidRPr="00852225" w14:paraId="0C064DB5" w14:textId="77777777" w:rsidTr="00730B19">
        <w:trPr>
          <w:trHeight w:val="300"/>
        </w:trPr>
        <w:tc>
          <w:tcPr>
            <w:tcW w:w="0" w:type="auto"/>
            <w:tcBorders>
              <w:top w:val="nil"/>
              <w:left w:val="nil"/>
              <w:bottom w:val="single" w:sz="4" w:space="0" w:color="auto"/>
              <w:right w:val="nil"/>
            </w:tcBorders>
            <w:shd w:val="clear" w:color="auto" w:fill="auto"/>
            <w:noWrap/>
            <w:vAlign w:val="bottom"/>
            <w:hideMark/>
          </w:tcPr>
          <w:p w14:paraId="3FF208E1"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34B8019"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27E093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7833429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18D7D21" w14:textId="77777777" w:rsidR="00050993" w:rsidRPr="00852225" w:rsidRDefault="00050993" w:rsidP="00730B19">
            <w:pPr>
              <w:rPr>
                <w:rFonts w:ascii="Tahoma" w:hAnsi="Tahoma" w:cs="Tahoma"/>
              </w:rPr>
            </w:pPr>
          </w:p>
        </w:tc>
      </w:tr>
      <w:tr w:rsidR="00050993" w:rsidRPr="00852225" w14:paraId="2E9D5236"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68DFCFC0" w14:textId="10143842"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b/>
                <w:bCs/>
              </w:rPr>
              <w:t>Nadzornog</w:t>
            </w:r>
            <w:r w:rsidR="00050993" w:rsidRPr="00852225">
              <w:rPr>
                <w:rFonts w:ascii="Tahoma" w:hAnsi="Tahoma" w:cs="Tahoma"/>
                <w:b/>
                <w:bCs/>
              </w:rPr>
              <w:t xml:space="preserve"> </w:t>
            </w:r>
            <w:r>
              <w:rPr>
                <w:rFonts w:ascii="Tahoma" w:hAnsi="Tahoma" w:cs="Tahoma"/>
                <w:b/>
                <w:bCs/>
              </w:rPr>
              <w:t>organa</w:t>
            </w:r>
            <w:r w:rsidR="00050993" w:rsidRPr="00852225">
              <w:rPr>
                <w:rFonts w:ascii="Tahoma" w:hAnsi="Tahoma" w:cs="Tahoma"/>
                <w:b/>
                <w:bCs/>
              </w:rPr>
              <w:t xml:space="preserve"> </w:t>
            </w:r>
            <w:r>
              <w:rPr>
                <w:rFonts w:ascii="Tahoma" w:hAnsi="Tahoma" w:cs="Tahoma"/>
                <w:b/>
                <w:bCs/>
              </w:rPr>
              <w:t>Naručioca</w:t>
            </w:r>
            <w:r w:rsidR="00050993" w:rsidRPr="00852225">
              <w:rPr>
                <w:rFonts w:ascii="Tahoma" w:hAnsi="Tahoma" w:cs="Tahoma"/>
                <w:b/>
                <w:bCs/>
              </w:rPr>
              <w:t>:</w:t>
            </w:r>
          </w:p>
        </w:tc>
        <w:tc>
          <w:tcPr>
            <w:tcW w:w="0" w:type="auto"/>
            <w:tcBorders>
              <w:top w:val="nil"/>
              <w:left w:val="nil"/>
              <w:bottom w:val="nil"/>
              <w:right w:val="nil"/>
            </w:tcBorders>
            <w:shd w:val="clear" w:color="auto" w:fill="auto"/>
            <w:noWrap/>
            <w:vAlign w:val="bottom"/>
            <w:hideMark/>
          </w:tcPr>
          <w:p w14:paraId="6D31DF0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2D45E71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DBE0A48" w14:textId="77777777" w:rsidR="00050993" w:rsidRPr="00852225" w:rsidRDefault="00050993" w:rsidP="00730B19">
            <w:pPr>
              <w:rPr>
                <w:rFonts w:ascii="Tahoma" w:hAnsi="Tahoma" w:cs="Tahoma"/>
              </w:rPr>
            </w:pPr>
          </w:p>
        </w:tc>
      </w:tr>
      <w:tr w:rsidR="00050993" w:rsidRPr="00852225" w14:paraId="70D25706" w14:textId="77777777" w:rsidTr="00730B19">
        <w:trPr>
          <w:trHeight w:val="85"/>
        </w:trPr>
        <w:tc>
          <w:tcPr>
            <w:tcW w:w="0" w:type="auto"/>
            <w:tcBorders>
              <w:top w:val="nil"/>
              <w:left w:val="nil"/>
              <w:bottom w:val="single" w:sz="4" w:space="0" w:color="auto"/>
              <w:right w:val="nil"/>
            </w:tcBorders>
            <w:shd w:val="clear" w:color="auto" w:fill="auto"/>
            <w:noWrap/>
            <w:vAlign w:val="bottom"/>
            <w:hideMark/>
          </w:tcPr>
          <w:p w14:paraId="6467A46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7719F101"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393FB66A"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5C45CE82"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D102E6F" w14:textId="77777777" w:rsidR="00050993" w:rsidRPr="00852225" w:rsidRDefault="00050993" w:rsidP="00730B19">
            <w:pPr>
              <w:rPr>
                <w:rFonts w:ascii="Tahoma" w:hAnsi="Tahoma" w:cs="Tahoma"/>
              </w:rPr>
            </w:pPr>
          </w:p>
        </w:tc>
      </w:tr>
      <w:tr w:rsidR="00050993" w:rsidRPr="00852225" w14:paraId="1DCCFB6E"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0618760" w14:textId="4A69E9EA"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Izv</w:t>
            </w:r>
            <w:r>
              <w:rPr>
                <w:rFonts w:ascii="Tahoma" w:hAnsi="Tahoma" w:cs="Tahoma"/>
                <w:lang w:val="sr-Cyrl-BA"/>
              </w:rPr>
              <w:t>ršioca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4893540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70A73F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70ECCA0" w14:textId="77777777" w:rsidR="00050993" w:rsidRPr="00852225" w:rsidRDefault="00050993" w:rsidP="00730B19">
            <w:pPr>
              <w:rPr>
                <w:rFonts w:ascii="Tahoma" w:hAnsi="Tahoma" w:cs="Tahoma"/>
              </w:rPr>
            </w:pPr>
          </w:p>
        </w:tc>
      </w:tr>
      <w:tr w:rsidR="00050993" w:rsidRPr="00852225" w14:paraId="2688FF01" w14:textId="77777777" w:rsidTr="00730B19">
        <w:trPr>
          <w:trHeight w:val="93"/>
        </w:trPr>
        <w:tc>
          <w:tcPr>
            <w:tcW w:w="0" w:type="auto"/>
            <w:tcBorders>
              <w:top w:val="nil"/>
              <w:left w:val="nil"/>
              <w:bottom w:val="single" w:sz="4" w:space="0" w:color="auto"/>
              <w:right w:val="nil"/>
            </w:tcBorders>
            <w:shd w:val="clear" w:color="auto" w:fill="auto"/>
            <w:noWrap/>
            <w:vAlign w:val="bottom"/>
            <w:hideMark/>
          </w:tcPr>
          <w:p w14:paraId="5BD6749D"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D449A1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5BD7D272"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01B14FD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A4F7D5D" w14:textId="77777777" w:rsidR="00050993" w:rsidRPr="00852225" w:rsidRDefault="00050993" w:rsidP="00730B19">
            <w:pPr>
              <w:rPr>
                <w:rFonts w:ascii="Tahoma" w:hAnsi="Tahoma" w:cs="Tahoma"/>
              </w:rPr>
            </w:pPr>
          </w:p>
        </w:tc>
      </w:tr>
      <w:tr w:rsidR="00050993" w:rsidRPr="00852225" w14:paraId="12B10A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70AB85E5" w14:textId="6FA1609B" w:rsidR="00050993" w:rsidRPr="00852225" w:rsidRDefault="00F4335A" w:rsidP="00730B19">
            <w:pPr>
              <w:rPr>
                <w:rFonts w:ascii="Tahoma" w:hAnsi="Tahoma" w:cs="Tahoma"/>
              </w:rPr>
            </w:pPr>
            <w:r>
              <w:rPr>
                <w:rFonts w:ascii="Tahoma" w:hAnsi="Tahoma" w:cs="Tahoma"/>
              </w:rPr>
              <w:t>sastavili</w:t>
            </w:r>
            <w:r w:rsidR="00050993" w:rsidRPr="00852225">
              <w:rPr>
                <w:rFonts w:ascii="Tahoma" w:hAnsi="Tahoma" w:cs="Tahoma"/>
              </w:rPr>
              <w:t xml:space="preserve"> </w:t>
            </w:r>
            <w:r>
              <w:rPr>
                <w:rFonts w:ascii="Tahoma" w:hAnsi="Tahoma" w:cs="Tahoma"/>
              </w:rPr>
              <w:t>su</w:t>
            </w:r>
            <w:r w:rsidR="00050993" w:rsidRPr="00852225">
              <w:rPr>
                <w:rFonts w:ascii="Tahoma" w:hAnsi="Tahoma" w:cs="Tahoma"/>
              </w:rPr>
              <w:t xml:space="preserve"> </w:t>
            </w:r>
            <w:r>
              <w:rPr>
                <w:rFonts w:ascii="Tahoma" w:hAnsi="Tahoma" w:cs="Tahoma"/>
              </w:rPr>
              <w:t>ovaj</w:t>
            </w:r>
            <w:r w:rsidR="00050993" w:rsidRPr="00852225">
              <w:rPr>
                <w:rFonts w:ascii="Tahoma" w:hAnsi="Tahoma" w:cs="Tahoma"/>
              </w:rPr>
              <w:t xml:space="preserve"> </w:t>
            </w:r>
            <w:r>
              <w:rPr>
                <w:rFonts w:ascii="Tahoma" w:hAnsi="Tahoma" w:cs="Tahoma"/>
              </w:rPr>
              <w:t>akt</w:t>
            </w:r>
            <w:r w:rsidR="00050993" w:rsidRPr="00852225">
              <w:rPr>
                <w:rFonts w:ascii="Tahoma" w:hAnsi="Tahoma" w:cs="Tahoma"/>
              </w:rPr>
              <w:t xml:space="preserve">, </w:t>
            </w:r>
            <w:r>
              <w:rPr>
                <w:rFonts w:ascii="Tahoma" w:hAnsi="Tahoma" w:cs="Tahoma"/>
              </w:rPr>
              <w:t>kako</w:t>
            </w:r>
            <w:r w:rsidR="00050993" w:rsidRPr="00852225">
              <w:rPr>
                <w:rFonts w:ascii="Tahoma" w:hAnsi="Tahoma" w:cs="Tahoma"/>
              </w:rPr>
              <w:t xml:space="preserve"> </w:t>
            </w:r>
            <w:r>
              <w:rPr>
                <w:rFonts w:ascii="Tahoma" w:hAnsi="Tahoma" w:cs="Tahoma"/>
              </w:rPr>
              <w:t>sledi</w:t>
            </w:r>
            <w:r w:rsidR="00050993" w:rsidRPr="00852225">
              <w:rPr>
                <w:rFonts w:ascii="Tahoma" w:hAnsi="Tahoma" w:cs="Tahoma"/>
              </w:rPr>
              <w:t xml:space="preserve">: </w:t>
            </w:r>
          </w:p>
        </w:tc>
        <w:tc>
          <w:tcPr>
            <w:tcW w:w="0" w:type="auto"/>
            <w:tcBorders>
              <w:top w:val="nil"/>
              <w:left w:val="nil"/>
              <w:bottom w:val="nil"/>
              <w:right w:val="nil"/>
            </w:tcBorders>
            <w:shd w:val="clear" w:color="auto" w:fill="auto"/>
            <w:noWrap/>
            <w:vAlign w:val="bottom"/>
            <w:hideMark/>
          </w:tcPr>
          <w:p w14:paraId="7F3C8A2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08CE83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8B63F8E" w14:textId="77777777" w:rsidR="00050993" w:rsidRPr="00852225" w:rsidRDefault="00050993" w:rsidP="00730B19">
            <w:pPr>
              <w:rPr>
                <w:rFonts w:ascii="Tahoma" w:hAnsi="Tahoma" w:cs="Tahoma"/>
              </w:rPr>
            </w:pPr>
          </w:p>
        </w:tc>
      </w:tr>
      <w:tr w:rsidR="00050993" w:rsidRPr="00852225" w14:paraId="5939D405" w14:textId="77777777" w:rsidTr="00730B19">
        <w:trPr>
          <w:trHeight w:val="180"/>
        </w:trPr>
        <w:tc>
          <w:tcPr>
            <w:tcW w:w="0" w:type="auto"/>
            <w:tcBorders>
              <w:top w:val="nil"/>
              <w:left w:val="nil"/>
              <w:bottom w:val="nil"/>
              <w:right w:val="nil"/>
            </w:tcBorders>
            <w:shd w:val="clear" w:color="auto" w:fill="auto"/>
            <w:noWrap/>
            <w:vAlign w:val="bottom"/>
            <w:hideMark/>
          </w:tcPr>
          <w:p w14:paraId="2CF7F04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EC9A82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9451AF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B28490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38750F6" w14:textId="77777777" w:rsidR="00050993" w:rsidRPr="00852225" w:rsidRDefault="00050993" w:rsidP="00730B19">
            <w:pPr>
              <w:rPr>
                <w:rFonts w:ascii="Tahoma" w:hAnsi="Tahoma" w:cs="Tahoma"/>
              </w:rPr>
            </w:pPr>
          </w:p>
        </w:tc>
      </w:tr>
      <w:tr w:rsidR="00050993" w:rsidRPr="00852225" w14:paraId="5ED7D1CA" w14:textId="77777777" w:rsidTr="00730B19">
        <w:trPr>
          <w:trHeight w:val="375"/>
        </w:trPr>
        <w:tc>
          <w:tcPr>
            <w:tcW w:w="0" w:type="auto"/>
            <w:gridSpan w:val="5"/>
            <w:tcBorders>
              <w:top w:val="nil"/>
              <w:left w:val="nil"/>
              <w:bottom w:val="nil"/>
              <w:right w:val="nil"/>
            </w:tcBorders>
            <w:shd w:val="clear" w:color="auto" w:fill="auto"/>
            <w:vAlign w:val="center"/>
            <w:hideMark/>
          </w:tcPr>
          <w:p w14:paraId="1A8797D0" w14:textId="0F3335DA" w:rsidR="00050993" w:rsidRPr="00852225" w:rsidRDefault="00050993" w:rsidP="00730B19">
            <w:pPr>
              <w:rPr>
                <w:rFonts w:ascii="Tahoma" w:hAnsi="Tahoma" w:cs="Tahoma"/>
              </w:rPr>
            </w:pPr>
            <w:r w:rsidRPr="00852225">
              <w:rPr>
                <w:rFonts w:ascii="Tahoma" w:hAnsi="Tahoma" w:cs="Tahoma"/>
              </w:rPr>
              <w:t xml:space="preserve">1. </w:t>
            </w:r>
            <w:r w:rsidR="00F4335A">
              <w:rPr>
                <w:rFonts w:ascii="Tahoma" w:hAnsi="Tahoma" w:cs="Tahoma"/>
              </w:rPr>
              <w:t>Za</w:t>
            </w:r>
            <w:r w:rsidRPr="00852225">
              <w:rPr>
                <w:rFonts w:ascii="Tahoma" w:hAnsi="Tahoma" w:cs="Tahoma"/>
              </w:rPr>
              <w:t xml:space="preserve"> </w:t>
            </w:r>
            <w:r w:rsidR="00F4335A">
              <w:rPr>
                <w:rFonts w:ascii="Tahoma" w:hAnsi="Tahoma" w:cs="Tahoma"/>
              </w:rPr>
              <w:t>pregled</w:t>
            </w:r>
            <w:r w:rsidRPr="00852225">
              <w:rPr>
                <w:rFonts w:ascii="Tahoma" w:hAnsi="Tahoma" w:cs="Tahoma"/>
              </w:rPr>
              <w:t xml:space="preserve"> </w:t>
            </w:r>
            <w:r w:rsidR="00F4335A">
              <w:rPr>
                <w:rFonts w:ascii="Tahoma" w:hAnsi="Tahoma" w:cs="Tahoma"/>
              </w:rPr>
              <w:t>i</w:t>
            </w:r>
            <w:r w:rsidRPr="00852225">
              <w:rPr>
                <w:rFonts w:ascii="Tahoma" w:hAnsi="Tahoma" w:cs="Tahoma"/>
              </w:rPr>
              <w:t xml:space="preserve"> </w:t>
            </w:r>
            <w:r w:rsidR="00F4335A">
              <w:rPr>
                <w:rFonts w:ascii="Tahoma" w:hAnsi="Tahoma" w:cs="Tahoma"/>
              </w:rPr>
              <w:t>prijem</w:t>
            </w:r>
            <w:r w:rsidRPr="00852225">
              <w:rPr>
                <w:rFonts w:ascii="Tahoma" w:hAnsi="Tahoma" w:cs="Tahoma"/>
              </w:rPr>
              <w:t xml:space="preserve"> </w:t>
            </w:r>
            <w:r w:rsidR="00F4335A">
              <w:rPr>
                <w:rFonts w:ascii="Tahoma" w:hAnsi="Tahoma" w:cs="Tahoma"/>
              </w:rPr>
              <w:t>predstavlјen</w:t>
            </w:r>
            <w:r w:rsidR="00F4335A">
              <w:rPr>
                <w:rFonts w:ascii="Tahoma" w:hAnsi="Tahoma" w:cs="Tahoma"/>
                <w:lang w:val="sr-Cyrl-BA"/>
              </w:rPr>
              <w:t>e</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koje</w:t>
            </w:r>
            <w:r w:rsidRPr="00852225">
              <w:rPr>
                <w:rFonts w:ascii="Tahoma" w:hAnsi="Tahoma" w:cs="Tahoma"/>
              </w:rPr>
              <w:t xml:space="preserve"> </w:t>
            </w:r>
            <w:r w:rsidR="00F4335A">
              <w:rPr>
                <w:rFonts w:ascii="Tahoma" w:hAnsi="Tahoma" w:cs="Tahoma"/>
              </w:rPr>
              <w:t>je</w:t>
            </w:r>
            <w:r w:rsidRPr="00852225">
              <w:rPr>
                <w:rFonts w:ascii="Tahoma" w:hAnsi="Tahoma" w:cs="Tahoma"/>
              </w:rPr>
              <w:t xml:space="preserve"> </w:t>
            </w:r>
            <w:r w:rsidR="00F4335A">
              <w:rPr>
                <w:rFonts w:ascii="Tahoma" w:hAnsi="Tahoma" w:cs="Tahoma"/>
              </w:rPr>
              <w:t>izveo</w:t>
            </w:r>
            <w:r w:rsidRPr="00852225">
              <w:rPr>
                <w:rFonts w:ascii="Tahoma" w:hAnsi="Tahoma" w:cs="Tahoma"/>
              </w:rPr>
              <w:t xml:space="preserve"> </w:t>
            </w:r>
            <w:r w:rsidR="00F4335A">
              <w:rPr>
                <w:rFonts w:ascii="Tahoma" w:hAnsi="Tahoma" w:cs="Tahoma"/>
                <w:sz w:val="18"/>
                <w:lang w:val="sr-Cyrl-BA" w:eastAsia="en-US"/>
              </w:rPr>
              <w:t>I</w:t>
            </w:r>
            <w:r w:rsidR="00F4335A">
              <w:rPr>
                <w:rFonts w:ascii="Tahoma" w:hAnsi="Tahoma" w:cs="Tahoma"/>
                <w:sz w:val="18"/>
                <w:lang w:eastAsia="en-US"/>
              </w:rPr>
              <w:t>zv</w:t>
            </w:r>
            <w:r w:rsidR="00F4335A">
              <w:rPr>
                <w:rFonts w:ascii="Tahoma" w:hAnsi="Tahoma" w:cs="Tahoma"/>
                <w:sz w:val="18"/>
                <w:lang w:val="sr-Cyrl-BA" w:eastAsia="en-US"/>
              </w:rPr>
              <w:t>ršilac</w:t>
            </w:r>
            <w:r w:rsidRPr="00852225">
              <w:rPr>
                <w:rFonts w:ascii="Tahoma" w:hAnsi="Tahoma" w:cs="Tahoma"/>
              </w:rPr>
              <w:t xml:space="preserve"> </w:t>
            </w:r>
          </w:p>
        </w:tc>
      </w:tr>
      <w:tr w:rsidR="00050993" w:rsidRPr="00852225" w14:paraId="3DF0442F" w14:textId="77777777" w:rsidTr="00730B19">
        <w:trPr>
          <w:trHeight w:val="240"/>
        </w:trPr>
        <w:tc>
          <w:tcPr>
            <w:tcW w:w="0" w:type="auto"/>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18981A50" w14:textId="38D5727C" w:rsidR="00050993" w:rsidRPr="00852225" w:rsidRDefault="00F4335A" w:rsidP="00730B19">
            <w:pPr>
              <w:jc w:val="center"/>
              <w:rPr>
                <w:rFonts w:ascii="Tahoma" w:hAnsi="Tahoma" w:cs="Tahoma"/>
              </w:rPr>
            </w:pPr>
            <w:r>
              <w:rPr>
                <w:rFonts w:ascii="Tahoma" w:hAnsi="Tahoma" w:cs="Tahoma"/>
              </w:rPr>
              <w:t>Red</w:t>
            </w:r>
            <w:r w:rsidR="00050993" w:rsidRPr="00852225">
              <w:rPr>
                <w:rFonts w:ascii="Tahoma" w:hAnsi="Tahoma" w:cs="Tahoma"/>
              </w:rPr>
              <w:t xml:space="preserve">. </w:t>
            </w:r>
            <w:r>
              <w:rPr>
                <w:rFonts w:ascii="Tahoma" w:hAnsi="Tahoma" w:cs="Tahoma"/>
              </w:rPr>
              <w:t>br</w:t>
            </w:r>
            <w:r w:rsidR="00050993" w:rsidRPr="00852225">
              <w:rPr>
                <w:rFonts w:ascii="Tahoma" w:hAnsi="Tahoma" w:cs="Tahoma"/>
              </w:rPr>
              <w:t>.</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E362011" w14:textId="7CF731A8" w:rsidR="00050993" w:rsidRPr="00852225" w:rsidRDefault="00F4335A" w:rsidP="00730B19">
            <w:pPr>
              <w:jc w:val="center"/>
              <w:rPr>
                <w:rFonts w:ascii="Tahoma" w:hAnsi="Tahoma" w:cs="Tahoma"/>
              </w:rPr>
            </w:pPr>
            <w:r>
              <w:rPr>
                <w:rFonts w:ascii="Tahoma" w:hAnsi="Tahoma" w:cs="Tahoma"/>
              </w:rPr>
              <w:t>Naziv</w:t>
            </w:r>
            <w:r w:rsidR="00050993" w:rsidRPr="00852225">
              <w:rPr>
                <w:rFonts w:ascii="Tahoma" w:hAnsi="Tahoma" w:cs="Tahoma"/>
              </w:rPr>
              <w:t xml:space="preserve"> </w:t>
            </w:r>
            <w:r>
              <w:rPr>
                <w:rFonts w:ascii="Tahoma" w:hAnsi="Tahoma" w:cs="Tahoma"/>
                <w:lang w:val="sr-Cyrl-BA"/>
              </w:rPr>
              <w:t>usluga</w:t>
            </w:r>
            <w:r w:rsidR="00050993" w:rsidRPr="00852225">
              <w:rPr>
                <w:rFonts w:ascii="Tahoma" w:hAnsi="Tahoma" w:cs="Tahoma"/>
              </w:rPr>
              <w:t xml:space="preserve">, </w:t>
            </w:r>
            <w:r>
              <w:rPr>
                <w:rFonts w:ascii="Tahoma" w:hAnsi="Tahoma" w:cs="Tahoma"/>
              </w:rPr>
              <w:t>troškova</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D78FE13" w14:textId="068CA084" w:rsidR="00050993" w:rsidRPr="00852225" w:rsidRDefault="00F4335A" w:rsidP="00730B19">
            <w:pPr>
              <w:jc w:val="center"/>
              <w:rPr>
                <w:rFonts w:ascii="Tahoma" w:hAnsi="Tahoma" w:cs="Tahoma"/>
              </w:rPr>
            </w:pPr>
            <w:r>
              <w:rPr>
                <w:rFonts w:ascii="Tahoma" w:hAnsi="Tahoma" w:cs="Tahoma"/>
              </w:rPr>
              <w:t>Jed</w:t>
            </w:r>
            <w:r w:rsidR="00050993" w:rsidRPr="00852225">
              <w:rPr>
                <w:rFonts w:ascii="Tahoma" w:hAnsi="Tahoma" w:cs="Tahoma"/>
              </w:rPr>
              <w:t xml:space="preserve">. </w:t>
            </w:r>
            <w:r>
              <w:rPr>
                <w:rFonts w:ascii="Tahoma" w:hAnsi="Tahoma" w:cs="Tahoma"/>
              </w:rPr>
              <w:t>mjere</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45B7E6D5" w14:textId="36322EBF" w:rsidR="00050993" w:rsidRPr="00852225" w:rsidRDefault="00F4335A" w:rsidP="00730B19">
            <w:pPr>
              <w:jc w:val="center"/>
              <w:rPr>
                <w:rFonts w:ascii="Tahoma" w:hAnsi="Tahoma" w:cs="Tahoma"/>
              </w:rPr>
            </w:pPr>
            <w:r>
              <w:rPr>
                <w:rFonts w:ascii="Tahoma" w:hAnsi="Tahoma" w:cs="Tahoma"/>
              </w:rPr>
              <w:t>Kol</w:t>
            </w:r>
            <w:r w:rsidR="00050993" w:rsidRPr="00852225">
              <w:rPr>
                <w:rFonts w:ascii="Tahoma" w:hAnsi="Tahoma" w:cs="Tahoma"/>
              </w:rPr>
              <w:t>-</w:t>
            </w:r>
            <w:r>
              <w:rPr>
                <w:rFonts w:ascii="Tahoma" w:hAnsi="Tahoma" w:cs="Tahoma"/>
              </w:rPr>
              <w:t>vo</w:t>
            </w:r>
            <w:r w:rsidR="00050993" w:rsidRPr="00852225">
              <w:rPr>
                <w:rFonts w:ascii="Tahoma" w:hAnsi="Tahoma" w:cs="Tahoma"/>
              </w:rPr>
              <w:t xml:space="preserve"> </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3B1F619B" w14:textId="23A0A784" w:rsidR="00050993" w:rsidRPr="00852225" w:rsidRDefault="00F4335A" w:rsidP="00730B19">
            <w:pPr>
              <w:jc w:val="center"/>
              <w:rPr>
                <w:rFonts w:ascii="Tahoma" w:hAnsi="Tahoma" w:cs="Tahoma"/>
              </w:rPr>
            </w:pPr>
            <w:r>
              <w:rPr>
                <w:rFonts w:ascii="Tahoma" w:hAnsi="Tahoma" w:cs="Tahoma"/>
              </w:rPr>
              <w:t>Vrijednost</w:t>
            </w:r>
            <w:r w:rsidR="00050993" w:rsidRPr="00852225">
              <w:rPr>
                <w:rFonts w:ascii="Tahoma" w:hAnsi="Tahoma" w:cs="Tahoma"/>
              </w:rPr>
              <w:t xml:space="preserve">, </w:t>
            </w:r>
            <w:r>
              <w:rPr>
                <w:rFonts w:ascii="Tahoma" w:hAnsi="Tahoma" w:cs="Tahoma"/>
              </w:rPr>
              <w:t>KM</w:t>
            </w:r>
          </w:p>
        </w:tc>
      </w:tr>
      <w:tr w:rsidR="00050993" w:rsidRPr="00852225" w14:paraId="3DF1FA3C" w14:textId="77777777" w:rsidTr="00730B1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74A6DA"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731C2A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B044E4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F3B4DE3"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127C660"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70DA68A5"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19B3D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0014924D" w14:textId="6001D733" w:rsidR="00050993" w:rsidRPr="00852225" w:rsidRDefault="00F4335A" w:rsidP="00730B19">
            <w:pPr>
              <w:rPr>
                <w:rFonts w:ascii="Tahoma" w:hAnsi="Tahoma" w:cs="Tahoma"/>
              </w:rPr>
            </w:pPr>
            <w:r>
              <w:rPr>
                <w:rFonts w:ascii="Tahoma" w:hAnsi="Tahoma" w:cs="Tahoma"/>
              </w:rPr>
              <w:t>UKUPNO</w:t>
            </w:r>
          </w:p>
        </w:tc>
        <w:tc>
          <w:tcPr>
            <w:tcW w:w="0" w:type="auto"/>
            <w:tcBorders>
              <w:top w:val="nil"/>
              <w:left w:val="nil"/>
              <w:bottom w:val="single" w:sz="4" w:space="0" w:color="auto"/>
              <w:right w:val="single" w:sz="4" w:space="0" w:color="auto"/>
            </w:tcBorders>
            <w:shd w:val="clear" w:color="auto" w:fill="auto"/>
            <w:noWrap/>
            <w:vAlign w:val="bottom"/>
            <w:hideMark/>
          </w:tcPr>
          <w:p w14:paraId="303D55FC"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C187F5D"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2DAD998"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4E8B0F36"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ED6646"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7F79474B" w14:textId="03EEA969" w:rsidR="00050993" w:rsidRPr="00852225" w:rsidRDefault="00F4335A" w:rsidP="00730B19">
            <w:pPr>
              <w:rPr>
                <w:rFonts w:ascii="Tahoma" w:hAnsi="Tahoma" w:cs="Tahoma"/>
              </w:rPr>
            </w:pPr>
            <w:r>
              <w:rPr>
                <w:rFonts w:ascii="Tahoma" w:hAnsi="Tahoma" w:cs="Tahoma"/>
              </w:rPr>
              <w:t>PDV</w:t>
            </w:r>
            <w:r w:rsidR="00050993" w:rsidRPr="00852225">
              <w:rPr>
                <w:rFonts w:ascii="Tahoma" w:hAnsi="Tahoma" w:cs="Tahoma"/>
              </w:rPr>
              <w:t xml:space="preserve"> 17%</w:t>
            </w:r>
          </w:p>
        </w:tc>
        <w:tc>
          <w:tcPr>
            <w:tcW w:w="0" w:type="auto"/>
            <w:tcBorders>
              <w:top w:val="nil"/>
              <w:left w:val="nil"/>
              <w:bottom w:val="single" w:sz="4" w:space="0" w:color="auto"/>
              <w:right w:val="single" w:sz="4" w:space="0" w:color="auto"/>
            </w:tcBorders>
            <w:shd w:val="clear" w:color="auto" w:fill="auto"/>
            <w:noWrap/>
            <w:vAlign w:val="bottom"/>
            <w:hideMark/>
          </w:tcPr>
          <w:p w14:paraId="6AB10D77"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55E8CF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7518C95"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45050C47"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D377B6"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6A46CF1" w14:textId="644381EB" w:rsidR="00050993" w:rsidRPr="00852225" w:rsidRDefault="00F4335A" w:rsidP="00730B19">
            <w:pPr>
              <w:rPr>
                <w:rFonts w:ascii="Tahoma" w:hAnsi="Tahoma" w:cs="Tahoma"/>
              </w:rPr>
            </w:pPr>
            <w:r>
              <w:rPr>
                <w:rFonts w:ascii="Tahoma" w:hAnsi="Tahoma" w:cs="Tahoma"/>
              </w:rPr>
              <w:t>UKUPNO</w:t>
            </w:r>
          </w:p>
        </w:tc>
        <w:tc>
          <w:tcPr>
            <w:tcW w:w="0" w:type="auto"/>
            <w:tcBorders>
              <w:top w:val="nil"/>
              <w:left w:val="nil"/>
              <w:bottom w:val="single" w:sz="4" w:space="0" w:color="auto"/>
              <w:right w:val="single" w:sz="4" w:space="0" w:color="auto"/>
            </w:tcBorders>
            <w:shd w:val="clear" w:color="auto" w:fill="auto"/>
            <w:noWrap/>
            <w:vAlign w:val="bottom"/>
            <w:hideMark/>
          </w:tcPr>
          <w:p w14:paraId="3CF41BA3"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7BD51DFE"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9EC9B0D"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104AEA14" w14:textId="77777777" w:rsidTr="00730B19">
        <w:trPr>
          <w:trHeight w:val="180"/>
        </w:trPr>
        <w:tc>
          <w:tcPr>
            <w:tcW w:w="0" w:type="auto"/>
            <w:tcBorders>
              <w:top w:val="nil"/>
              <w:left w:val="nil"/>
              <w:bottom w:val="nil"/>
              <w:right w:val="nil"/>
            </w:tcBorders>
            <w:shd w:val="clear" w:color="auto" w:fill="auto"/>
            <w:noWrap/>
            <w:vAlign w:val="bottom"/>
            <w:hideMark/>
          </w:tcPr>
          <w:p w14:paraId="6DB4CF5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C841F3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3AF5C2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96DFFD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BFD524C" w14:textId="77777777" w:rsidR="00050993" w:rsidRPr="00852225" w:rsidRDefault="00050993" w:rsidP="00730B19">
            <w:pPr>
              <w:rPr>
                <w:rFonts w:ascii="Tahoma" w:hAnsi="Tahoma" w:cs="Tahoma"/>
              </w:rPr>
            </w:pPr>
          </w:p>
        </w:tc>
      </w:tr>
      <w:tr w:rsidR="00050993" w:rsidRPr="00852225" w14:paraId="77382806" w14:textId="77777777" w:rsidTr="00730B19">
        <w:trPr>
          <w:trHeight w:val="263"/>
        </w:trPr>
        <w:tc>
          <w:tcPr>
            <w:tcW w:w="0" w:type="auto"/>
            <w:gridSpan w:val="5"/>
            <w:tcBorders>
              <w:top w:val="nil"/>
              <w:left w:val="nil"/>
              <w:bottom w:val="nil"/>
              <w:right w:val="nil"/>
            </w:tcBorders>
            <w:shd w:val="clear" w:color="auto" w:fill="auto"/>
            <w:vAlign w:val="center"/>
            <w:hideMark/>
          </w:tcPr>
          <w:p w14:paraId="2502CB26" w14:textId="0129D03E" w:rsidR="00050993" w:rsidRPr="00852225" w:rsidRDefault="00050993" w:rsidP="00730B19">
            <w:pPr>
              <w:contextualSpacing/>
              <w:rPr>
                <w:rFonts w:ascii="Tahoma" w:hAnsi="Tahoma" w:cs="Tahoma"/>
              </w:rPr>
            </w:pPr>
            <w:r w:rsidRPr="00852225">
              <w:rPr>
                <w:rFonts w:ascii="Tahoma" w:hAnsi="Tahoma" w:cs="Tahoma"/>
              </w:rPr>
              <w:t xml:space="preserve">2.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rPr>
              <w:t>se</w:t>
            </w:r>
            <w:r w:rsidRPr="00852225">
              <w:rPr>
                <w:rFonts w:ascii="Tahoma" w:hAnsi="Tahoma" w:cs="Tahoma"/>
              </w:rPr>
              <w:t xml:space="preserve"> </w:t>
            </w:r>
            <w:r w:rsidR="00F4335A">
              <w:rPr>
                <w:rFonts w:ascii="Tahoma" w:hAnsi="Tahoma" w:cs="Tahoma"/>
              </w:rPr>
              <w:t>izvodil</w:t>
            </w:r>
            <w:r w:rsidR="00F4335A">
              <w:rPr>
                <w:rFonts w:ascii="Tahoma" w:hAnsi="Tahoma" w:cs="Tahoma"/>
                <w:lang w:val="sr-Cyrl-BA"/>
              </w:rPr>
              <w:t>e</w:t>
            </w:r>
            <w:r w:rsidRPr="00852225">
              <w:rPr>
                <w:rFonts w:ascii="Tahoma" w:hAnsi="Tahoma" w:cs="Tahoma"/>
              </w:rPr>
              <w:t xml:space="preserve"> </w:t>
            </w:r>
            <w:r w:rsidR="00F4335A">
              <w:rPr>
                <w:rFonts w:ascii="Tahoma" w:hAnsi="Tahoma" w:cs="Tahoma"/>
              </w:rPr>
              <w:t>u</w:t>
            </w:r>
            <w:r w:rsidRPr="00852225">
              <w:rPr>
                <w:rFonts w:ascii="Tahoma" w:hAnsi="Tahoma" w:cs="Tahoma"/>
              </w:rPr>
              <w:t xml:space="preserve"> </w:t>
            </w:r>
            <w:r w:rsidR="00F4335A">
              <w:rPr>
                <w:rFonts w:ascii="Tahoma" w:hAnsi="Tahoma" w:cs="Tahoma"/>
              </w:rPr>
              <w:t>skladu</w:t>
            </w:r>
            <w:r w:rsidRPr="00852225">
              <w:rPr>
                <w:rFonts w:ascii="Tahoma" w:hAnsi="Tahoma" w:cs="Tahoma"/>
              </w:rPr>
              <w:t xml:space="preserve"> </w:t>
            </w:r>
            <w:r w:rsidR="00F4335A">
              <w:rPr>
                <w:rFonts w:ascii="Tahoma" w:hAnsi="Tahoma" w:cs="Tahoma"/>
              </w:rPr>
              <w:t>sa</w:t>
            </w:r>
            <w:r w:rsidRPr="00852225">
              <w:rPr>
                <w:rFonts w:ascii="Tahoma" w:hAnsi="Tahoma" w:cs="Tahoma"/>
              </w:rPr>
              <w:t xml:space="preserve"> </w:t>
            </w:r>
            <w:r w:rsidR="00F4335A">
              <w:rPr>
                <w:rFonts w:ascii="Tahoma" w:hAnsi="Tahoma" w:cs="Tahoma"/>
              </w:rPr>
              <w:t>uslovima</w:t>
            </w:r>
            <w:r w:rsidRPr="00852225">
              <w:rPr>
                <w:rFonts w:ascii="Tahoma" w:hAnsi="Tahoma" w:cs="Tahoma"/>
              </w:rPr>
              <w:t xml:space="preserve"> </w:t>
            </w:r>
            <w:r w:rsidR="00F4335A">
              <w:rPr>
                <w:rFonts w:ascii="Tahoma" w:hAnsi="Tahoma" w:cs="Tahoma"/>
              </w:rPr>
              <w:t>Ugovora</w:t>
            </w:r>
            <w:r w:rsidRPr="00852225">
              <w:rPr>
                <w:rFonts w:ascii="Tahoma" w:hAnsi="Tahoma" w:cs="Tahoma"/>
              </w:rPr>
              <w:t xml:space="preserve"> </w:t>
            </w:r>
            <w:r w:rsidR="00F4335A">
              <w:rPr>
                <w:rFonts w:ascii="Tahoma" w:hAnsi="Tahoma" w:cs="Tahoma"/>
              </w:rPr>
              <w:t>br</w:t>
            </w:r>
            <w:r w:rsidRPr="00852225">
              <w:rPr>
                <w:rFonts w:ascii="Tahoma" w:hAnsi="Tahoma" w:cs="Tahoma"/>
              </w:rPr>
              <w:t xml:space="preserve">. _____ </w:t>
            </w:r>
            <w:r w:rsidR="00F4335A">
              <w:rPr>
                <w:rFonts w:ascii="Tahoma" w:hAnsi="Tahoma" w:cs="Tahoma"/>
              </w:rPr>
              <w:t>od</w:t>
            </w:r>
            <w:r w:rsidRPr="00852225">
              <w:rPr>
                <w:rFonts w:ascii="Tahoma" w:hAnsi="Tahoma" w:cs="Tahoma"/>
              </w:rPr>
              <w:t xml:space="preserve"> ________ 20</w:t>
            </w:r>
            <w:r w:rsidRPr="00852225">
              <w:rPr>
                <w:rFonts w:ascii="Tahoma" w:hAnsi="Tahoma" w:cs="Tahoma"/>
                <w:lang w:val="sr-Cyrl-RS"/>
              </w:rPr>
              <w:t>2</w:t>
            </w:r>
            <w:r w:rsidRPr="00852225">
              <w:rPr>
                <w:rFonts w:ascii="Tahoma" w:hAnsi="Tahoma" w:cs="Tahoma"/>
                <w:lang w:val="sr-Cyrl-RS"/>
              </w:rPr>
              <w:softHyphen/>
            </w:r>
            <w:r w:rsidRPr="00852225">
              <w:rPr>
                <w:rFonts w:ascii="Tahoma" w:hAnsi="Tahoma" w:cs="Tahoma"/>
                <w:lang w:val="sr-Latn-RS"/>
              </w:rPr>
              <w:softHyphen/>
              <w:t>_</w:t>
            </w:r>
            <w:r w:rsidRPr="00852225">
              <w:rPr>
                <w:rFonts w:ascii="Tahoma" w:hAnsi="Tahoma" w:cs="Tahoma"/>
              </w:rPr>
              <w:t xml:space="preserve">. </w:t>
            </w:r>
            <w:r w:rsidR="00F4335A">
              <w:rPr>
                <w:rFonts w:ascii="Tahoma" w:hAnsi="Tahoma" w:cs="Tahoma"/>
              </w:rPr>
              <w:t>god</w:t>
            </w:r>
            <w:r w:rsidRPr="00852225">
              <w:rPr>
                <w:rFonts w:ascii="Tahoma" w:hAnsi="Tahoma" w:cs="Tahoma"/>
              </w:rPr>
              <w:t>.</w:t>
            </w:r>
          </w:p>
        </w:tc>
      </w:tr>
      <w:tr w:rsidR="00050993" w:rsidRPr="00852225" w14:paraId="672ADFF0" w14:textId="77777777" w:rsidTr="00730B19">
        <w:trPr>
          <w:trHeight w:val="930"/>
        </w:trPr>
        <w:tc>
          <w:tcPr>
            <w:tcW w:w="0" w:type="auto"/>
            <w:gridSpan w:val="5"/>
            <w:tcBorders>
              <w:top w:val="nil"/>
              <w:left w:val="nil"/>
              <w:bottom w:val="nil"/>
              <w:right w:val="nil"/>
            </w:tcBorders>
            <w:shd w:val="clear" w:color="auto" w:fill="auto"/>
            <w:vAlign w:val="center"/>
            <w:hideMark/>
          </w:tcPr>
          <w:p w14:paraId="4064695D" w14:textId="4D0D36C1" w:rsidR="00050993" w:rsidRPr="00852225" w:rsidRDefault="00050993" w:rsidP="00730B19">
            <w:pPr>
              <w:contextualSpacing/>
              <w:rPr>
                <w:rFonts w:ascii="Tahoma" w:hAnsi="Tahoma" w:cs="Tahoma"/>
              </w:rPr>
            </w:pPr>
            <w:r w:rsidRPr="00852225">
              <w:rPr>
                <w:rFonts w:ascii="Tahoma" w:hAnsi="Tahoma" w:cs="Tahoma"/>
              </w:rPr>
              <w:t xml:space="preserve">3.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rPr>
              <w:t>izv</w:t>
            </w:r>
            <w:r w:rsidRPr="00852225">
              <w:rPr>
                <w:rFonts w:ascii="Tahoma" w:hAnsi="Tahoma" w:cs="Tahoma"/>
              </w:rPr>
              <w:t>e</w:t>
            </w:r>
            <w:r w:rsidR="00F4335A">
              <w:rPr>
                <w:rFonts w:ascii="Tahoma" w:hAnsi="Tahoma" w:cs="Tahoma"/>
              </w:rPr>
              <w:t>den</w:t>
            </w:r>
            <w:r w:rsidR="00F4335A">
              <w:rPr>
                <w:rFonts w:ascii="Tahoma" w:hAnsi="Tahoma" w:cs="Tahoma"/>
                <w:lang w:val="sr-Cyrl-BA"/>
              </w:rPr>
              <w:t>e</w:t>
            </w:r>
            <w:r w:rsidRPr="00852225">
              <w:rPr>
                <w:rFonts w:ascii="Tahoma" w:hAnsi="Tahoma" w:cs="Tahoma"/>
              </w:rPr>
              <w:t xml:space="preserve"> </w:t>
            </w:r>
            <w:r w:rsidR="00F4335A">
              <w:rPr>
                <w:rFonts w:ascii="Tahoma" w:hAnsi="Tahoma" w:cs="Tahoma"/>
              </w:rPr>
              <w:t>u</w:t>
            </w:r>
            <w:r w:rsidRPr="00852225">
              <w:rPr>
                <w:rFonts w:ascii="Tahoma" w:hAnsi="Tahoma" w:cs="Tahoma"/>
              </w:rPr>
              <w:t xml:space="preserve"> </w:t>
            </w:r>
            <w:r w:rsidR="00F4335A">
              <w:rPr>
                <w:rFonts w:ascii="Tahoma" w:hAnsi="Tahoma" w:cs="Tahoma"/>
              </w:rPr>
              <w:t>roku</w:t>
            </w:r>
            <w:r w:rsidRPr="00852225">
              <w:rPr>
                <w:rFonts w:ascii="Tahoma" w:hAnsi="Tahoma" w:cs="Tahoma"/>
              </w:rPr>
              <w:t>:</w:t>
            </w:r>
            <w:r w:rsidRPr="00852225">
              <w:rPr>
                <w:rFonts w:ascii="Tahoma" w:hAnsi="Tahoma" w:cs="Tahoma"/>
              </w:rPr>
              <w:br/>
            </w:r>
            <w:r w:rsidR="00F4335A">
              <w:rPr>
                <w:rFonts w:ascii="Tahoma" w:hAnsi="Tahoma" w:cs="Tahoma"/>
              </w:rPr>
              <w:t>početak</w:t>
            </w:r>
            <w:r w:rsidRPr="00852225">
              <w:rPr>
                <w:rFonts w:ascii="Tahoma" w:hAnsi="Tahoma" w:cs="Tahoma"/>
              </w:rPr>
              <w:t>__________</w:t>
            </w:r>
            <w:r w:rsidRPr="00852225">
              <w:rPr>
                <w:rFonts w:ascii="Tahoma" w:hAnsi="Tahoma" w:cs="Tahoma"/>
              </w:rPr>
              <w:br/>
            </w:r>
            <w:r w:rsidR="00F4335A">
              <w:rPr>
                <w:rFonts w:ascii="Tahoma" w:hAnsi="Tahoma" w:cs="Tahoma"/>
              </w:rPr>
              <w:t>završetak</w:t>
            </w:r>
            <w:r w:rsidRPr="00852225">
              <w:rPr>
                <w:rFonts w:ascii="Tahoma" w:hAnsi="Tahoma" w:cs="Tahoma"/>
              </w:rPr>
              <w:t xml:space="preserve"> _________</w:t>
            </w:r>
          </w:p>
        </w:tc>
      </w:tr>
      <w:tr w:rsidR="00050993" w:rsidRPr="00852225" w14:paraId="442CF5EE" w14:textId="77777777" w:rsidTr="00730B19">
        <w:trPr>
          <w:trHeight w:val="856"/>
        </w:trPr>
        <w:tc>
          <w:tcPr>
            <w:tcW w:w="0" w:type="auto"/>
            <w:gridSpan w:val="5"/>
            <w:tcBorders>
              <w:top w:val="nil"/>
              <w:left w:val="nil"/>
              <w:bottom w:val="nil"/>
              <w:right w:val="nil"/>
            </w:tcBorders>
            <w:shd w:val="clear" w:color="auto" w:fill="auto"/>
            <w:vAlign w:val="center"/>
            <w:hideMark/>
          </w:tcPr>
          <w:p w14:paraId="72DDDB24" w14:textId="35A00769" w:rsidR="00050993" w:rsidRPr="00852225" w:rsidRDefault="00050993" w:rsidP="00730B19">
            <w:pPr>
              <w:contextualSpacing/>
              <w:rPr>
                <w:rFonts w:ascii="Tahoma" w:hAnsi="Tahoma" w:cs="Tahoma"/>
              </w:rPr>
            </w:pPr>
            <w:r w:rsidRPr="00852225">
              <w:rPr>
                <w:rFonts w:ascii="Tahoma" w:hAnsi="Tahoma" w:cs="Tahoma"/>
              </w:rPr>
              <w:t xml:space="preserve">4. </w:t>
            </w:r>
            <w:r w:rsidR="00F4335A">
              <w:rPr>
                <w:rFonts w:ascii="Tahoma" w:hAnsi="Tahoma" w:cs="Tahoma"/>
              </w:rPr>
              <w:t>Komisija</w:t>
            </w:r>
            <w:r w:rsidRPr="00852225">
              <w:rPr>
                <w:rFonts w:ascii="Tahoma" w:hAnsi="Tahoma" w:cs="Tahoma"/>
              </w:rPr>
              <w:t xml:space="preserve"> </w:t>
            </w:r>
            <w:r w:rsidR="00F4335A">
              <w:rPr>
                <w:rFonts w:ascii="Tahoma" w:hAnsi="Tahoma" w:cs="Tahoma"/>
              </w:rPr>
              <w:t>potvrđuje</w:t>
            </w:r>
            <w:r w:rsidRPr="00852225">
              <w:rPr>
                <w:rFonts w:ascii="Tahoma" w:hAnsi="Tahoma" w:cs="Tahoma"/>
              </w:rPr>
              <w:t xml:space="preserve"> </w:t>
            </w:r>
            <w:r w:rsidR="00F4335A">
              <w:rPr>
                <w:rFonts w:ascii="Tahoma" w:hAnsi="Tahoma" w:cs="Tahoma"/>
              </w:rPr>
              <w:t>da</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predstavlјen</w:t>
            </w:r>
            <w:r w:rsidR="00F4335A">
              <w:rPr>
                <w:rFonts w:ascii="Tahoma" w:hAnsi="Tahoma" w:cs="Tahoma"/>
                <w:lang w:val="sr-Cyrl-BA"/>
              </w:rPr>
              <w:t>e</w:t>
            </w:r>
            <w:r w:rsidRPr="00852225">
              <w:rPr>
                <w:rFonts w:ascii="Tahoma" w:hAnsi="Tahoma" w:cs="Tahoma"/>
              </w:rPr>
              <w:t xml:space="preserve"> </w:t>
            </w:r>
            <w:r w:rsidR="00F4335A">
              <w:rPr>
                <w:rFonts w:ascii="Tahoma" w:hAnsi="Tahoma" w:cs="Tahoma"/>
              </w:rPr>
              <w:t>za</w:t>
            </w:r>
            <w:r w:rsidRPr="00852225">
              <w:rPr>
                <w:rFonts w:ascii="Tahoma" w:hAnsi="Tahoma" w:cs="Tahoma"/>
              </w:rPr>
              <w:t xml:space="preserve"> </w:t>
            </w:r>
            <w:r w:rsidR="00F4335A">
              <w:rPr>
                <w:rFonts w:ascii="Tahoma" w:hAnsi="Tahoma" w:cs="Tahoma"/>
              </w:rPr>
              <w:t>pregled</w:t>
            </w:r>
            <w:r w:rsidRPr="00852225">
              <w:rPr>
                <w:rFonts w:ascii="Tahoma" w:hAnsi="Tahoma" w:cs="Tahoma"/>
              </w:rPr>
              <w:t xml:space="preserve"> </w:t>
            </w:r>
            <w:r w:rsidR="00F4335A">
              <w:rPr>
                <w:rFonts w:ascii="Tahoma" w:hAnsi="Tahoma" w:cs="Tahoma"/>
              </w:rPr>
              <w:t>i</w:t>
            </w:r>
            <w:r w:rsidRPr="00852225">
              <w:rPr>
                <w:rFonts w:ascii="Tahoma" w:hAnsi="Tahoma" w:cs="Tahoma"/>
              </w:rPr>
              <w:t xml:space="preserve"> </w:t>
            </w:r>
            <w:r w:rsidR="00F4335A">
              <w:rPr>
                <w:rFonts w:ascii="Tahoma" w:hAnsi="Tahoma" w:cs="Tahoma"/>
              </w:rPr>
              <w:t>prijem</w:t>
            </w:r>
            <w:r w:rsidRPr="00852225">
              <w:rPr>
                <w:rFonts w:ascii="Tahoma" w:hAnsi="Tahoma" w:cs="Tahoma"/>
              </w:rPr>
              <w:t xml:space="preserve">, </w:t>
            </w:r>
            <w:r w:rsidR="00F4335A">
              <w:rPr>
                <w:rFonts w:ascii="Tahoma" w:hAnsi="Tahoma" w:cs="Tahoma"/>
              </w:rPr>
              <w:t>a</w:t>
            </w:r>
            <w:r w:rsidRPr="00852225">
              <w:rPr>
                <w:rFonts w:ascii="Tahoma" w:hAnsi="Tahoma" w:cs="Tahoma"/>
              </w:rPr>
              <w:t xml:space="preserve"> </w:t>
            </w:r>
            <w:r w:rsidR="00F4335A">
              <w:rPr>
                <w:rFonts w:ascii="Tahoma" w:hAnsi="Tahoma" w:cs="Tahoma"/>
              </w:rPr>
              <w:t>koji</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rPr>
              <w:t>izvedeni</w:t>
            </w:r>
            <w:r w:rsidRPr="00852225">
              <w:rPr>
                <w:rFonts w:ascii="Tahoma" w:hAnsi="Tahoma" w:cs="Tahoma"/>
              </w:rPr>
              <w:t xml:space="preserve"> </w:t>
            </w:r>
            <w:r w:rsidR="00F4335A">
              <w:rPr>
                <w:rFonts w:ascii="Tahoma" w:hAnsi="Tahoma" w:cs="Tahoma"/>
              </w:rPr>
              <w:t>od</w:t>
            </w:r>
            <w:r w:rsidRPr="00852225">
              <w:rPr>
                <w:rFonts w:ascii="Tahoma" w:hAnsi="Tahoma" w:cs="Tahoma"/>
              </w:rPr>
              <w:t xml:space="preserve"> </w:t>
            </w:r>
            <w:r w:rsidR="00F4335A">
              <w:rPr>
                <w:rFonts w:ascii="Tahoma" w:hAnsi="Tahoma" w:cs="Tahoma"/>
              </w:rPr>
              <w:t>strane</w:t>
            </w:r>
            <w:r w:rsidRPr="00852225">
              <w:rPr>
                <w:rFonts w:ascii="Tahoma" w:hAnsi="Tahoma" w:cs="Tahoma"/>
              </w:rPr>
              <w:t xml:space="preserve"> </w:t>
            </w:r>
            <w:r w:rsidR="00F4335A">
              <w:rPr>
                <w:rFonts w:ascii="Tahoma" w:hAnsi="Tahoma" w:cs="Tahoma"/>
              </w:rPr>
              <w:t>Izv</w:t>
            </w:r>
            <w:r w:rsidR="00F4335A">
              <w:rPr>
                <w:rFonts w:ascii="Tahoma" w:hAnsi="Tahoma" w:cs="Tahoma"/>
                <w:lang w:val="sr-Cyrl-BA"/>
              </w:rPr>
              <w:t>ršioca</w:t>
            </w:r>
            <w:r w:rsidRPr="00852225">
              <w:rPr>
                <w:rFonts w:ascii="Tahoma" w:hAnsi="Tahoma" w:cs="Tahoma"/>
              </w:rPr>
              <w:t xml:space="preserve">, </w:t>
            </w:r>
            <w:r w:rsidR="00F4335A">
              <w:rPr>
                <w:rFonts w:ascii="Tahoma" w:hAnsi="Tahoma" w:cs="Tahoma"/>
              </w:rPr>
              <w:t>izvedeni</w:t>
            </w:r>
            <w:r w:rsidRPr="00852225">
              <w:rPr>
                <w:rFonts w:ascii="Tahoma" w:hAnsi="Tahoma" w:cs="Tahoma"/>
              </w:rPr>
              <w:t xml:space="preserve"> </w:t>
            </w:r>
            <w:r w:rsidR="00F4335A">
              <w:rPr>
                <w:rFonts w:ascii="Tahoma" w:hAnsi="Tahoma" w:cs="Tahoma"/>
              </w:rPr>
              <w:t>sa</w:t>
            </w:r>
            <w:r w:rsidRPr="00852225">
              <w:rPr>
                <w:rFonts w:ascii="Tahoma" w:hAnsi="Tahoma" w:cs="Tahoma"/>
              </w:rPr>
              <w:t xml:space="preserve"> </w:t>
            </w:r>
            <w:r w:rsidR="00F4335A">
              <w:rPr>
                <w:rFonts w:ascii="Tahoma" w:hAnsi="Tahoma" w:cs="Tahoma"/>
              </w:rPr>
              <w:t>zadovolјavajućom</w:t>
            </w:r>
            <w:r w:rsidRPr="00852225">
              <w:rPr>
                <w:rFonts w:ascii="Tahoma" w:hAnsi="Tahoma" w:cs="Tahoma"/>
              </w:rPr>
              <w:t xml:space="preserve"> </w:t>
            </w:r>
            <w:r w:rsidR="00F4335A">
              <w:rPr>
                <w:rFonts w:ascii="Tahoma" w:hAnsi="Tahoma" w:cs="Tahoma"/>
              </w:rPr>
              <w:t>kvalitetom</w:t>
            </w:r>
            <w:r w:rsidRPr="00852225">
              <w:rPr>
                <w:rFonts w:ascii="Tahoma" w:hAnsi="Tahoma" w:cs="Tahoma"/>
              </w:rPr>
              <w:t xml:space="preserve"> </w:t>
            </w:r>
            <w:r w:rsidR="00F4335A">
              <w:rPr>
                <w:rFonts w:ascii="Tahoma" w:hAnsi="Tahoma" w:cs="Tahoma"/>
              </w:rPr>
              <w:t>i</w:t>
            </w:r>
            <w:r w:rsidRPr="00852225">
              <w:rPr>
                <w:rFonts w:ascii="Tahoma" w:hAnsi="Tahoma" w:cs="Tahoma"/>
              </w:rPr>
              <w:t xml:space="preserve"> </w:t>
            </w:r>
            <w:r w:rsidR="00F4335A">
              <w:rPr>
                <w:rFonts w:ascii="Tahoma" w:hAnsi="Tahoma" w:cs="Tahoma"/>
              </w:rPr>
              <w:t>u</w:t>
            </w:r>
            <w:r w:rsidRPr="00852225">
              <w:rPr>
                <w:rFonts w:ascii="Tahoma" w:hAnsi="Tahoma" w:cs="Tahoma"/>
              </w:rPr>
              <w:t xml:space="preserve"> </w:t>
            </w:r>
            <w:r w:rsidR="00F4335A">
              <w:rPr>
                <w:rFonts w:ascii="Tahoma" w:hAnsi="Tahoma" w:cs="Tahoma"/>
              </w:rPr>
              <w:t>skladu</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rPr>
              <w:t>sa</w:t>
            </w:r>
            <w:r w:rsidRPr="00852225">
              <w:rPr>
                <w:rFonts w:ascii="Tahoma" w:hAnsi="Tahoma" w:cs="Tahoma"/>
              </w:rPr>
              <w:t xml:space="preserve"> </w:t>
            </w:r>
            <w:r w:rsidR="00F4335A">
              <w:rPr>
                <w:rFonts w:ascii="Tahoma" w:hAnsi="Tahoma" w:cs="Tahoma"/>
              </w:rPr>
              <w:t>zahtjevima</w:t>
            </w:r>
            <w:r w:rsidRPr="00852225">
              <w:rPr>
                <w:rFonts w:ascii="Tahoma" w:hAnsi="Tahoma" w:cs="Tahoma"/>
              </w:rPr>
              <w:t xml:space="preserve"> </w:t>
            </w:r>
            <w:r w:rsidR="00F4335A">
              <w:rPr>
                <w:rFonts w:ascii="Tahoma" w:hAnsi="Tahoma" w:cs="Tahoma"/>
              </w:rPr>
              <w:t>tehničkih</w:t>
            </w:r>
            <w:r w:rsidRPr="00852225">
              <w:rPr>
                <w:rFonts w:ascii="Tahoma" w:hAnsi="Tahoma" w:cs="Tahoma"/>
              </w:rPr>
              <w:t xml:space="preserve"> </w:t>
            </w:r>
            <w:r w:rsidR="00F4335A">
              <w:rPr>
                <w:rFonts w:ascii="Tahoma" w:hAnsi="Tahoma" w:cs="Tahoma"/>
              </w:rPr>
              <w:t>pravilnika</w:t>
            </w:r>
            <w:r w:rsidRPr="00852225">
              <w:rPr>
                <w:rFonts w:ascii="Tahoma" w:hAnsi="Tahoma" w:cs="Tahoma"/>
              </w:rPr>
              <w:t xml:space="preserve"> </w:t>
            </w:r>
            <w:r w:rsidR="00F4335A">
              <w:rPr>
                <w:rFonts w:ascii="Tahoma" w:hAnsi="Tahoma" w:cs="Tahoma"/>
              </w:rPr>
              <w:t>i</w:t>
            </w:r>
            <w:r w:rsidRPr="00852225">
              <w:rPr>
                <w:rFonts w:ascii="Tahoma" w:hAnsi="Tahoma" w:cs="Tahoma"/>
              </w:rPr>
              <w:t xml:space="preserve"> </w:t>
            </w:r>
            <w:r w:rsidR="00F4335A">
              <w:rPr>
                <w:rFonts w:ascii="Tahoma" w:hAnsi="Tahoma" w:cs="Tahoma"/>
              </w:rPr>
              <w:t>obaveznih</w:t>
            </w:r>
            <w:r w:rsidRPr="00852225">
              <w:rPr>
                <w:rFonts w:ascii="Tahoma" w:hAnsi="Tahoma" w:cs="Tahoma"/>
              </w:rPr>
              <w:t xml:space="preserve"> </w:t>
            </w:r>
            <w:r w:rsidR="00F4335A">
              <w:rPr>
                <w:rFonts w:ascii="Tahoma" w:hAnsi="Tahoma" w:cs="Tahoma"/>
              </w:rPr>
              <w:t>zahtjeva</w:t>
            </w:r>
            <w:r w:rsidRPr="00852225">
              <w:rPr>
                <w:rFonts w:ascii="Tahoma" w:hAnsi="Tahoma" w:cs="Tahoma"/>
              </w:rPr>
              <w:t xml:space="preserve"> </w:t>
            </w:r>
            <w:r w:rsidR="00F4335A">
              <w:rPr>
                <w:rFonts w:ascii="Tahoma" w:hAnsi="Tahoma" w:cs="Tahoma"/>
              </w:rPr>
              <w:t>građevinskih</w:t>
            </w:r>
            <w:r w:rsidRPr="00852225">
              <w:rPr>
                <w:rFonts w:ascii="Tahoma" w:hAnsi="Tahoma" w:cs="Tahoma"/>
              </w:rPr>
              <w:t xml:space="preserve"> </w:t>
            </w:r>
            <w:r w:rsidR="00F4335A">
              <w:rPr>
                <w:rFonts w:ascii="Tahoma" w:hAnsi="Tahoma" w:cs="Tahoma"/>
              </w:rPr>
              <w:t>normi</w:t>
            </w:r>
            <w:r w:rsidRPr="00852225">
              <w:rPr>
                <w:rFonts w:ascii="Tahoma" w:hAnsi="Tahoma" w:cs="Tahoma"/>
              </w:rPr>
              <w:t xml:space="preserve"> </w:t>
            </w:r>
            <w:r w:rsidR="00F4335A">
              <w:rPr>
                <w:rFonts w:ascii="Tahoma" w:hAnsi="Tahoma" w:cs="Tahoma"/>
              </w:rPr>
              <w:t>i</w:t>
            </w:r>
            <w:r w:rsidRPr="00852225">
              <w:rPr>
                <w:rFonts w:ascii="Tahoma" w:hAnsi="Tahoma" w:cs="Tahoma"/>
              </w:rPr>
              <w:t xml:space="preserve"> </w:t>
            </w:r>
            <w:r w:rsidR="00F4335A">
              <w:rPr>
                <w:rFonts w:ascii="Tahoma" w:hAnsi="Tahoma" w:cs="Tahoma"/>
              </w:rPr>
              <w:t>pravila</w:t>
            </w:r>
            <w:r w:rsidRPr="00852225">
              <w:rPr>
                <w:rFonts w:ascii="Tahoma" w:hAnsi="Tahoma" w:cs="Tahoma"/>
              </w:rPr>
              <w:t>.</w:t>
            </w:r>
          </w:p>
        </w:tc>
      </w:tr>
      <w:tr w:rsidR="00050993" w:rsidRPr="00852225" w14:paraId="31417ADF" w14:textId="77777777" w:rsidTr="00730B19">
        <w:trPr>
          <w:trHeight w:val="146"/>
        </w:trPr>
        <w:tc>
          <w:tcPr>
            <w:tcW w:w="0" w:type="auto"/>
            <w:gridSpan w:val="5"/>
            <w:tcBorders>
              <w:top w:val="nil"/>
              <w:left w:val="nil"/>
              <w:bottom w:val="nil"/>
              <w:right w:val="nil"/>
            </w:tcBorders>
            <w:shd w:val="clear" w:color="auto" w:fill="auto"/>
            <w:vAlign w:val="center"/>
            <w:hideMark/>
          </w:tcPr>
          <w:p w14:paraId="0BE37D10" w14:textId="2CDF3118" w:rsidR="00050993" w:rsidRPr="00852225" w:rsidRDefault="00050993" w:rsidP="00730B19">
            <w:pPr>
              <w:contextualSpacing/>
              <w:rPr>
                <w:rFonts w:ascii="Tahoma" w:hAnsi="Tahoma" w:cs="Tahoma"/>
              </w:rPr>
            </w:pPr>
            <w:r w:rsidRPr="00852225">
              <w:rPr>
                <w:rFonts w:ascii="Tahoma" w:hAnsi="Tahoma" w:cs="Tahoma"/>
              </w:rPr>
              <w:t xml:space="preserve">5. </w:t>
            </w:r>
            <w:r w:rsidR="00F4335A">
              <w:rPr>
                <w:rFonts w:ascii="Tahoma" w:hAnsi="Tahoma" w:cs="Tahoma"/>
              </w:rPr>
              <w:t>Izv</w:t>
            </w:r>
            <w:r w:rsidR="00F4335A">
              <w:rPr>
                <w:rFonts w:ascii="Tahoma" w:hAnsi="Tahoma" w:cs="Tahoma"/>
                <w:lang w:val="sr-Cyrl-BA"/>
              </w:rPr>
              <w:t>ršilac</w:t>
            </w:r>
            <w:r w:rsidRPr="00852225">
              <w:rPr>
                <w:rFonts w:ascii="Tahoma" w:hAnsi="Tahoma" w:cs="Tahoma"/>
              </w:rPr>
              <w:t xml:space="preserve"> </w:t>
            </w:r>
            <w:r w:rsidR="00F4335A">
              <w:rPr>
                <w:rFonts w:ascii="Tahoma" w:hAnsi="Tahoma" w:cs="Tahoma"/>
              </w:rPr>
              <w:t>je</w:t>
            </w:r>
            <w:r w:rsidRPr="00852225">
              <w:rPr>
                <w:rFonts w:ascii="Tahoma" w:hAnsi="Tahoma" w:cs="Tahoma"/>
              </w:rPr>
              <w:t xml:space="preserve"> </w:t>
            </w:r>
            <w:r w:rsidR="00F4335A">
              <w:rPr>
                <w:rFonts w:ascii="Tahoma" w:hAnsi="Tahoma" w:cs="Tahoma"/>
              </w:rPr>
              <w:t>izvršnu</w:t>
            </w:r>
            <w:r w:rsidRPr="00852225">
              <w:rPr>
                <w:rFonts w:ascii="Tahoma" w:hAnsi="Tahoma" w:cs="Tahoma"/>
              </w:rPr>
              <w:t xml:space="preserve"> (</w:t>
            </w:r>
            <w:r w:rsidR="00F4335A">
              <w:rPr>
                <w:rFonts w:ascii="Tahoma" w:hAnsi="Tahoma" w:cs="Tahoma"/>
              </w:rPr>
              <w:t>radnu</w:t>
            </w:r>
            <w:r w:rsidRPr="00852225">
              <w:rPr>
                <w:rFonts w:ascii="Tahoma" w:hAnsi="Tahoma" w:cs="Tahoma"/>
              </w:rPr>
              <w:t xml:space="preserve">) </w:t>
            </w:r>
            <w:r w:rsidR="00F4335A">
              <w:rPr>
                <w:rFonts w:ascii="Tahoma" w:hAnsi="Tahoma" w:cs="Tahoma"/>
              </w:rPr>
              <w:t>dokumentaciju</w:t>
            </w:r>
            <w:r w:rsidRPr="00852225">
              <w:rPr>
                <w:rFonts w:ascii="Tahoma" w:hAnsi="Tahoma" w:cs="Tahoma"/>
              </w:rPr>
              <w:t xml:space="preserve"> </w:t>
            </w:r>
            <w:r w:rsidR="00F4335A">
              <w:rPr>
                <w:rFonts w:ascii="Tahoma" w:hAnsi="Tahoma" w:cs="Tahoma"/>
              </w:rPr>
              <w:t>predao</w:t>
            </w:r>
            <w:r w:rsidRPr="00852225">
              <w:rPr>
                <w:rFonts w:ascii="Tahoma" w:hAnsi="Tahoma" w:cs="Tahoma"/>
              </w:rPr>
              <w:t xml:space="preserve"> </w:t>
            </w:r>
            <w:r w:rsidR="00F4335A">
              <w:rPr>
                <w:rFonts w:ascii="Tahoma" w:hAnsi="Tahoma" w:cs="Tahoma"/>
              </w:rPr>
              <w:t>Naručiocu</w:t>
            </w:r>
            <w:r w:rsidRPr="00852225">
              <w:rPr>
                <w:rFonts w:ascii="Tahoma" w:hAnsi="Tahoma" w:cs="Tahoma"/>
              </w:rPr>
              <w:t xml:space="preserve"> </w:t>
            </w:r>
            <w:r w:rsidR="00F4335A">
              <w:rPr>
                <w:rFonts w:ascii="Tahoma" w:hAnsi="Tahoma" w:cs="Tahoma"/>
              </w:rPr>
              <w:t>u</w:t>
            </w:r>
            <w:r w:rsidRPr="00852225">
              <w:rPr>
                <w:rFonts w:ascii="Tahoma" w:hAnsi="Tahoma" w:cs="Tahoma"/>
              </w:rPr>
              <w:t xml:space="preserve"> </w:t>
            </w:r>
            <w:r w:rsidR="00F4335A">
              <w:rPr>
                <w:rFonts w:ascii="Tahoma" w:hAnsi="Tahoma" w:cs="Tahoma"/>
              </w:rPr>
              <w:t>punom</w:t>
            </w:r>
            <w:r w:rsidRPr="00852225">
              <w:rPr>
                <w:rFonts w:ascii="Tahoma" w:hAnsi="Tahoma" w:cs="Tahoma"/>
              </w:rPr>
              <w:t xml:space="preserve"> </w:t>
            </w:r>
            <w:r w:rsidR="00F4335A">
              <w:rPr>
                <w:rFonts w:ascii="Tahoma" w:hAnsi="Tahoma" w:cs="Tahoma"/>
              </w:rPr>
              <w:t>obliku</w:t>
            </w:r>
          </w:p>
        </w:tc>
      </w:tr>
      <w:tr w:rsidR="00050993" w:rsidRPr="00852225" w14:paraId="616F87CC" w14:textId="77777777" w:rsidTr="00730B19">
        <w:trPr>
          <w:trHeight w:val="252"/>
        </w:trPr>
        <w:tc>
          <w:tcPr>
            <w:tcW w:w="0" w:type="auto"/>
            <w:gridSpan w:val="5"/>
            <w:tcBorders>
              <w:top w:val="nil"/>
              <w:left w:val="nil"/>
              <w:bottom w:val="nil"/>
              <w:right w:val="nil"/>
            </w:tcBorders>
            <w:shd w:val="clear" w:color="auto" w:fill="auto"/>
            <w:vAlign w:val="center"/>
            <w:hideMark/>
          </w:tcPr>
          <w:p w14:paraId="38138F5C" w14:textId="71A60BCD" w:rsidR="00050993" w:rsidRPr="00852225" w:rsidRDefault="00050993" w:rsidP="00730B19">
            <w:pPr>
              <w:contextualSpacing/>
              <w:rPr>
                <w:rFonts w:ascii="Tahoma" w:hAnsi="Tahoma" w:cs="Tahoma"/>
              </w:rPr>
            </w:pPr>
            <w:r w:rsidRPr="00852225">
              <w:rPr>
                <w:rFonts w:ascii="Tahoma" w:hAnsi="Tahoma" w:cs="Tahoma"/>
              </w:rPr>
              <w:t xml:space="preserve">6. </w:t>
            </w:r>
            <w:r w:rsidR="00F4335A">
              <w:rPr>
                <w:rFonts w:ascii="Tahoma" w:hAnsi="Tahoma" w:cs="Tahoma"/>
              </w:rPr>
              <w:t>Rješenje</w:t>
            </w:r>
            <w:r w:rsidRPr="00852225">
              <w:rPr>
                <w:rFonts w:ascii="Tahoma" w:hAnsi="Tahoma" w:cs="Tahoma"/>
              </w:rPr>
              <w:t xml:space="preserve"> </w:t>
            </w:r>
            <w:r w:rsidR="00F4335A">
              <w:rPr>
                <w:rFonts w:ascii="Tahoma" w:hAnsi="Tahoma" w:cs="Tahoma"/>
              </w:rPr>
              <w:t>komisije</w:t>
            </w:r>
            <w:r w:rsidRPr="00852225">
              <w:rPr>
                <w:rFonts w:ascii="Tahoma" w:hAnsi="Tahoma" w:cs="Tahoma"/>
              </w:rPr>
              <w:t xml:space="preserve">: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su</w:t>
            </w:r>
            <w:r w:rsidRPr="00852225">
              <w:rPr>
                <w:rFonts w:ascii="Tahoma" w:hAnsi="Tahoma" w:cs="Tahoma"/>
              </w:rPr>
              <w:t xml:space="preserve"> </w:t>
            </w:r>
            <w:r w:rsidR="00F4335A">
              <w:rPr>
                <w:rFonts w:ascii="Tahoma" w:hAnsi="Tahoma" w:cs="Tahoma"/>
              </w:rPr>
              <w:t>izveden</w:t>
            </w:r>
            <w:r w:rsidR="00F4335A">
              <w:rPr>
                <w:rFonts w:ascii="Tahoma" w:hAnsi="Tahoma" w:cs="Tahoma"/>
                <w:lang w:val="sr-Cyrl-BA"/>
              </w:rPr>
              <w:t>e</w:t>
            </w:r>
            <w:r w:rsidRPr="00852225">
              <w:rPr>
                <w:rFonts w:ascii="Tahoma" w:hAnsi="Tahoma" w:cs="Tahoma"/>
              </w:rPr>
              <w:t xml:space="preserve">, </w:t>
            </w:r>
            <w:r w:rsidR="00F4335A">
              <w:rPr>
                <w:rFonts w:ascii="Tahoma" w:hAnsi="Tahoma" w:cs="Tahoma"/>
              </w:rPr>
              <w:t>primjedbi</w:t>
            </w:r>
            <w:r w:rsidRPr="00852225">
              <w:rPr>
                <w:rFonts w:ascii="Tahoma" w:hAnsi="Tahoma" w:cs="Tahoma"/>
              </w:rPr>
              <w:t xml:space="preserve"> </w:t>
            </w:r>
            <w:r w:rsidR="00F4335A">
              <w:rPr>
                <w:rFonts w:ascii="Tahoma" w:hAnsi="Tahoma" w:cs="Tahoma"/>
              </w:rPr>
              <w:t>nema</w:t>
            </w:r>
            <w:r w:rsidRPr="00852225">
              <w:rPr>
                <w:rFonts w:ascii="Tahoma" w:hAnsi="Tahoma" w:cs="Tahoma"/>
              </w:rPr>
              <w:t xml:space="preserve">. </w:t>
            </w:r>
            <w:r w:rsidR="00F4335A">
              <w:rPr>
                <w:rFonts w:ascii="Tahoma" w:hAnsi="Tahoma" w:cs="Tahoma"/>
              </w:rPr>
              <w:t>Naručilac</w:t>
            </w:r>
            <w:r w:rsidRPr="00852225">
              <w:rPr>
                <w:rFonts w:ascii="Tahoma" w:hAnsi="Tahoma" w:cs="Tahoma"/>
              </w:rPr>
              <w:t xml:space="preserve"> </w:t>
            </w:r>
            <w:r w:rsidR="00F4335A">
              <w:rPr>
                <w:rFonts w:ascii="Tahoma" w:hAnsi="Tahoma" w:cs="Tahoma"/>
              </w:rPr>
              <w:t>treba</w:t>
            </w:r>
            <w:r w:rsidRPr="00852225">
              <w:rPr>
                <w:rFonts w:ascii="Tahoma" w:hAnsi="Tahoma" w:cs="Tahoma"/>
              </w:rPr>
              <w:t xml:space="preserve"> </w:t>
            </w:r>
            <w:r w:rsidR="00F4335A">
              <w:rPr>
                <w:rFonts w:ascii="Tahoma" w:hAnsi="Tahoma" w:cs="Tahoma"/>
              </w:rPr>
              <w:t>da</w:t>
            </w:r>
            <w:r w:rsidRPr="00852225">
              <w:rPr>
                <w:rFonts w:ascii="Tahoma" w:hAnsi="Tahoma" w:cs="Tahoma"/>
              </w:rPr>
              <w:t xml:space="preserve"> </w:t>
            </w:r>
            <w:r w:rsidR="00F4335A">
              <w:rPr>
                <w:rFonts w:ascii="Tahoma" w:hAnsi="Tahoma" w:cs="Tahoma"/>
              </w:rPr>
              <w:t>plati</w:t>
            </w:r>
            <w:r w:rsidRPr="00852225">
              <w:rPr>
                <w:rFonts w:ascii="Tahoma" w:hAnsi="Tahoma" w:cs="Tahoma"/>
              </w:rPr>
              <w:t xml:space="preserve"> </w:t>
            </w:r>
            <w:r w:rsidR="00F4335A">
              <w:rPr>
                <w:rFonts w:ascii="Tahoma" w:hAnsi="Tahoma" w:cs="Tahoma"/>
              </w:rPr>
              <w:t>izvedene</w:t>
            </w:r>
            <w:r w:rsidRPr="00852225">
              <w:rPr>
                <w:rFonts w:ascii="Tahoma" w:hAnsi="Tahoma" w:cs="Tahoma"/>
              </w:rPr>
              <w:t xml:space="preserve"> </w:t>
            </w:r>
            <w:r w:rsidR="00F4335A">
              <w:rPr>
                <w:rFonts w:ascii="Tahoma" w:hAnsi="Tahoma" w:cs="Tahoma"/>
                <w:lang w:val="sr-Cyrl-BA"/>
              </w:rPr>
              <w:t>usluge</w:t>
            </w:r>
            <w:r w:rsidRPr="00852225">
              <w:rPr>
                <w:rFonts w:ascii="Tahoma" w:hAnsi="Tahoma" w:cs="Tahoma"/>
              </w:rPr>
              <w:t xml:space="preserve"> </w:t>
            </w:r>
            <w:r w:rsidR="00F4335A">
              <w:rPr>
                <w:rFonts w:ascii="Tahoma" w:hAnsi="Tahoma" w:cs="Tahoma"/>
              </w:rPr>
              <w:t>u</w:t>
            </w:r>
            <w:r w:rsidRPr="00852225">
              <w:rPr>
                <w:rFonts w:ascii="Tahoma" w:hAnsi="Tahoma" w:cs="Tahoma"/>
              </w:rPr>
              <w:t xml:space="preserve"> </w:t>
            </w:r>
            <w:r w:rsidR="00F4335A">
              <w:rPr>
                <w:rFonts w:ascii="Tahoma" w:hAnsi="Tahoma" w:cs="Tahoma"/>
              </w:rPr>
              <w:t>skladu</w:t>
            </w:r>
            <w:r w:rsidRPr="00852225">
              <w:rPr>
                <w:rFonts w:ascii="Tahoma" w:hAnsi="Tahoma" w:cs="Tahoma"/>
              </w:rPr>
              <w:t xml:space="preserve"> </w:t>
            </w:r>
            <w:r w:rsidR="00F4335A">
              <w:rPr>
                <w:rFonts w:ascii="Tahoma" w:hAnsi="Tahoma" w:cs="Tahoma"/>
              </w:rPr>
              <w:t>sa</w:t>
            </w:r>
            <w:r w:rsidRPr="00852225">
              <w:rPr>
                <w:rFonts w:ascii="Tahoma" w:hAnsi="Tahoma" w:cs="Tahoma"/>
              </w:rPr>
              <w:t xml:space="preserve"> </w:t>
            </w:r>
            <w:r w:rsidR="00F4335A">
              <w:rPr>
                <w:rFonts w:ascii="Tahoma" w:hAnsi="Tahoma" w:cs="Tahoma"/>
              </w:rPr>
              <w:t>uslovima</w:t>
            </w:r>
            <w:r w:rsidRPr="00852225">
              <w:rPr>
                <w:rFonts w:ascii="Tahoma" w:hAnsi="Tahoma" w:cs="Tahoma"/>
              </w:rPr>
              <w:t xml:space="preserve"> </w:t>
            </w:r>
            <w:r w:rsidR="00F4335A">
              <w:rPr>
                <w:rFonts w:ascii="Tahoma" w:hAnsi="Tahoma" w:cs="Tahoma"/>
              </w:rPr>
              <w:t>Ugovora</w:t>
            </w:r>
            <w:r w:rsidRPr="00852225">
              <w:rPr>
                <w:rFonts w:ascii="Tahoma" w:hAnsi="Tahoma" w:cs="Tahoma"/>
              </w:rPr>
              <w:t>.</w:t>
            </w:r>
          </w:p>
        </w:tc>
      </w:tr>
      <w:tr w:rsidR="00050993" w:rsidRPr="00852225" w14:paraId="1374E27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EB992FA" w14:textId="64C674FE"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Naru</w:t>
            </w:r>
            <w:r>
              <w:rPr>
                <w:rFonts w:ascii="Tahoma" w:hAnsi="Tahoma" w:cs="Tahoma"/>
                <w:lang w:val="sr-Cyrl-RS"/>
              </w:rPr>
              <w:t>č</w:t>
            </w:r>
            <w:r>
              <w:rPr>
                <w:rFonts w:ascii="Tahoma" w:hAnsi="Tahoma" w:cs="Tahoma"/>
              </w:rPr>
              <w:t>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0048299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B700BC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480922F" w14:textId="77777777" w:rsidR="00050993" w:rsidRPr="00852225" w:rsidRDefault="00050993" w:rsidP="00730B19">
            <w:pPr>
              <w:rPr>
                <w:rFonts w:ascii="Tahoma" w:hAnsi="Tahoma" w:cs="Tahoma"/>
              </w:rPr>
            </w:pPr>
          </w:p>
        </w:tc>
      </w:tr>
      <w:tr w:rsidR="00050993" w:rsidRPr="00852225" w14:paraId="1ACD992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6212E27" w14:textId="3FEE6497"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bCs/>
              </w:rPr>
              <w:t>Nadzornog</w:t>
            </w:r>
            <w:r w:rsidR="00050993" w:rsidRPr="00852225">
              <w:rPr>
                <w:rFonts w:ascii="Tahoma" w:hAnsi="Tahoma" w:cs="Tahoma"/>
                <w:bCs/>
              </w:rPr>
              <w:t xml:space="preserve"> </w:t>
            </w:r>
            <w:r>
              <w:rPr>
                <w:rFonts w:ascii="Tahoma" w:hAnsi="Tahoma" w:cs="Tahoma"/>
                <w:bCs/>
              </w:rPr>
              <w:t>organa</w:t>
            </w:r>
            <w:r w:rsidR="00050993" w:rsidRPr="00852225">
              <w:rPr>
                <w:rFonts w:ascii="Tahoma" w:hAnsi="Tahoma" w:cs="Tahoma"/>
                <w:bCs/>
              </w:rPr>
              <w:t xml:space="preserve"> </w:t>
            </w:r>
            <w:r>
              <w:rPr>
                <w:rFonts w:ascii="Tahoma" w:hAnsi="Tahoma" w:cs="Tahoma"/>
                <w:bCs/>
              </w:rPr>
              <w:t>Naručioca</w:t>
            </w:r>
            <w:r w:rsidR="00050993" w:rsidRPr="00852225">
              <w:rPr>
                <w:rFonts w:ascii="Tahoma" w:hAnsi="Tahoma" w:cs="Tahoma"/>
                <w:bCs/>
              </w:rPr>
              <w:t>:</w:t>
            </w:r>
          </w:p>
        </w:tc>
        <w:tc>
          <w:tcPr>
            <w:tcW w:w="0" w:type="auto"/>
            <w:tcBorders>
              <w:top w:val="nil"/>
              <w:left w:val="nil"/>
              <w:bottom w:val="nil"/>
              <w:right w:val="nil"/>
            </w:tcBorders>
            <w:shd w:val="clear" w:color="auto" w:fill="auto"/>
            <w:noWrap/>
            <w:vAlign w:val="bottom"/>
            <w:hideMark/>
          </w:tcPr>
          <w:p w14:paraId="41F43AC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17EB483"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4DFDA7D" w14:textId="77777777" w:rsidR="00050993" w:rsidRPr="00852225" w:rsidRDefault="00050993" w:rsidP="00730B19">
            <w:pPr>
              <w:rPr>
                <w:rFonts w:ascii="Tahoma" w:hAnsi="Tahoma" w:cs="Tahoma"/>
              </w:rPr>
            </w:pPr>
          </w:p>
        </w:tc>
      </w:tr>
      <w:tr w:rsidR="00050993" w:rsidRPr="00852225" w14:paraId="0C05AF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C79E375" w14:textId="7B9FF325" w:rsidR="00050993" w:rsidRPr="00852225" w:rsidRDefault="00F4335A"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Izv</w:t>
            </w:r>
            <w:r>
              <w:rPr>
                <w:rFonts w:ascii="Tahoma" w:hAnsi="Tahoma" w:cs="Tahoma"/>
                <w:lang w:val="sr-Cyrl-BA"/>
              </w:rPr>
              <w:t>ršioca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4B17DB5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D477325"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9195603" w14:textId="77777777" w:rsidR="00050993" w:rsidRPr="00852225" w:rsidRDefault="00050993" w:rsidP="00730B19">
            <w:pPr>
              <w:rPr>
                <w:rFonts w:ascii="Tahoma" w:hAnsi="Tahoma" w:cs="Tahoma"/>
              </w:rPr>
            </w:pPr>
          </w:p>
        </w:tc>
      </w:tr>
    </w:tbl>
    <w:p w14:paraId="5135DE81" w14:textId="72FAF2D6" w:rsidR="00050993" w:rsidRDefault="00050993" w:rsidP="00050993">
      <w:pPr>
        <w:rPr>
          <w:rFonts w:ascii="Tahoma" w:hAnsi="Tahoma" w:cs="Tahoma"/>
        </w:rPr>
      </w:pPr>
    </w:p>
    <w:p w14:paraId="2042FDBF" w14:textId="5DEF74F7" w:rsidR="00C04F76" w:rsidRDefault="00C04F76" w:rsidP="00050993">
      <w:pPr>
        <w:rPr>
          <w:rFonts w:ascii="Tahoma" w:hAnsi="Tahoma" w:cs="Tahoma"/>
        </w:rPr>
      </w:pPr>
    </w:p>
    <w:p w14:paraId="4667076A" w14:textId="009EC1D7" w:rsidR="00C04F76" w:rsidRDefault="00C04F76" w:rsidP="00050993">
      <w:pPr>
        <w:rPr>
          <w:rFonts w:ascii="Tahoma" w:hAnsi="Tahoma" w:cs="Tahoma"/>
        </w:rPr>
      </w:pPr>
    </w:p>
    <w:p w14:paraId="657F08CE" w14:textId="7C43BF7A" w:rsidR="00C04F76" w:rsidRDefault="00C04F76" w:rsidP="00050993">
      <w:pPr>
        <w:rPr>
          <w:rFonts w:ascii="Tahoma" w:hAnsi="Tahoma" w:cs="Tahoma"/>
        </w:rPr>
      </w:pPr>
    </w:p>
    <w:p w14:paraId="4E15A1EE" w14:textId="03D32F72" w:rsidR="00C04F76" w:rsidRDefault="00C04F76" w:rsidP="00050993">
      <w:pPr>
        <w:rPr>
          <w:rFonts w:ascii="Tahoma" w:hAnsi="Tahoma" w:cs="Tahoma"/>
        </w:rPr>
      </w:pPr>
    </w:p>
    <w:p w14:paraId="57CFEC86" w14:textId="1D2411D3" w:rsidR="00C04F76" w:rsidRDefault="00C04F76" w:rsidP="00050993">
      <w:pPr>
        <w:rPr>
          <w:rFonts w:ascii="Tahoma" w:hAnsi="Tahoma" w:cs="Tahoma"/>
        </w:rPr>
      </w:pPr>
    </w:p>
    <w:p w14:paraId="0BCC8008" w14:textId="1EC36761" w:rsidR="00C04F76" w:rsidRDefault="00C04F76" w:rsidP="00050993">
      <w:pPr>
        <w:rPr>
          <w:rFonts w:ascii="Tahoma" w:hAnsi="Tahoma" w:cs="Tahoma"/>
        </w:rPr>
      </w:pPr>
    </w:p>
    <w:p w14:paraId="4961B799" w14:textId="5BCA9FB5" w:rsidR="00C04F76" w:rsidRDefault="00C04F76" w:rsidP="00050993">
      <w:pPr>
        <w:rPr>
          <w:rFonts w:ascii="Tahoma" w:hAnsi="Tahoma" w:cs="Tahoma"/>
        </w:rPr>
      </w:pPr>
    </w:p>
    <w:p w14:paraId="075DCF67" w14:textId="118A9833" w:rsidR="00C04F76" w:rsidRDefault="00C04F76" w:rsidP="00050993">
      <w:pPr>
        <w:rPr>
          <w:rFonts w:ascii="Tahoma" w:hAnsi="Tahoma" w:cs="Tahoma"/>
        </w:rPr>
      </w:pPr>
    </w:p>
    <w:p w14:paraId="0CFDA702" w14:textId="248BF7AC" w:rsidR="00C04F76" w:rsidRDefault="00C04F76" w:rsidP="00050993">
      <w:pPr>
        <w:rPr>
          <w:rFonts w:ascii="Tahoma" w:hAnsi="Tahoma" w:cs="Tahoma"/>
        </w:rPr>
      </w:pPr>
    </w:p>
    <w:p w14:paraId="28A95662" w14:textId="23A1C71B" w:rsidR="00C04F76" w:rsidRDefault="00C04F76" w:rsidP="00050993">
      <w:pPr>
        <w:rPr>
          <w:rFonts w:ascii="Tahoma" w:hAnsi="Tahoma" w:cs="Tahoma"/>
        </w:rPr>
      </w:pPr>
    </w:p>
    <w:p w14:paraId="10601C1F" w14:textId="795F8887" w:rsidR="00C04F76" w:rsidRDefault="00C04F76" w:rsidP="00050993">
      <w:pPr>
        <w:rPr>
          <w:rFonts w:ascii="Tahoma" w:hAnsi="Tahoma" w:cs="Tahoma"/>
        </w:rPr>
      </w:pPr>
    </w:p>
    <w:p w14:paraId="6105A9EA" w14:textId="042AE1A2" w:rsidR="00C04F76" w:rsidRDefault="00C04F76" w:rsidP="00050993">
      <w:pPr>
        <w:rPr>
          <w:rFonts w:ascii="Tahoma" w:hAnsi="Tahoma" w:cs="Tahoma"/>
        </w:rPr>
      </w:pPr>
    </w:p>
    <w:p w14:paraId="7C1EAB7C" w14:textId="1D2B07A5" w:rsidR="00C04F76" w:rsidRDefault="00C04F76" w:rsidP="00050993">
      <w:pPr>
        <w:rPr>
          <w:rFonts w:ascii="Tahoma" w:hAnsi="Tahoma" w:cs="Tahoma"/>
        </w:rPr>
      </w:pPr>
    </w:p>
    <w:p w14:paraId="16D10EF9" w14:textId="6F20951A" w:rsidR="00C04F76" w:rsidRDefault="00C04F76" w:rsidP="00050993">
      <w:pPr>
        <w:rPr>
          <w:rFonts w:ascii="Tahoma" w:hAnsi="Tahoma" w:cs="Tahoma"/>
        </w:rPr>
      </w:pPr>
    </w:p>
    <w:p w14:paraId="5004EFB8" w14:textId="25C66561" w:rsidR="00C04F76" w:rsidRDefault="00C04F76" w:rsidP="00050993">
      <w:pPr>
        <w:rPr>
          <w:rFonts w:ascii="Tahoma" w:hAnsi="Tahoma" w:cs="Tahoma"/>
        </w:rPr>
      </w:pPr>
    </w:p>
    <w:p w14:paraId="472C125B" w14:textId="3A1054A0" w:rsidR="00C04F76" w:rsidRDefault="00C04F76" w:rsidP="00050993">
      <w:pPr>
        <w:rPr>
          <w:rFonts w:ascii="Tahoma" w:hAnsi="Tahoma" w:cs="Tahoma"/>
        </w:rPr>
      </w:pPr>
    </w:p>
    <w:p w14:paraId="1F8B5F02" w14:textId="77777777" w:rsidR="00C04F76" w:rsidRPr="00852225" w:rsidRDefault="00C04F76" w:rsidP="00050993">
      <w:pPr>
        <w:rPr>
          <w:rFonts w:ascii="Tahoma" w:hAnsi="Tahoma" w:cs="Tahoma"/>
        </w:rPr>
      </w:pPr>
    </w:p>
    <w:p w14:paraId="515B171A" w14:textId="77777777" w:rsidR="00F6785A" w:rsidRDefault="00F6785A" w:rsidP="00232D60">
      <w:pPr>
        <w:jc w:val="right"/>
        <w:rPr>
          <w:rFonts w:ascii="Tahoma" w:hAnsi="Tahoma" w:cs="Tahoma"/>
          <w:b/>
          <w:lang w:val="sr-Cyrl-RS"/>
        </w:rPr>
      </w:pPr>
    </w:p>
    <w:p w14:paraId="4529BF06" w14:textId="026798A5" w:rsidR="00232D60" w:rsidRPr="00A56B67" w:rsidRDefault="00F4335A" w:rsidP="00232D60">
      <w:pPr>
        <w:jc w:val="right"/>
        <w:rPr>
          <w:rFonts w:ascii="Tahoma" w:hAnsi="Tahoma" w:cs="Tahoma"/>
          <w:b/>
          <w:sz w:val="18"/>
          <w:szCs w:val="18"/>
          <w:lang w:val="sr-Cyrl-RS"/>
        </w:rPr>
      </w:pPr>
      <w:r w:rsidRPr="00A56B67">
        <w:rPr>
          <w:rFonts w:ascii="Tahoma" w:hAnsi="Tahoma" w:cs="Tahoma"/>
          <w:b/>
          <w:sz w:val="18"/>
          <w:szCs w:val="18"/>
          <w:lang w:val="sr-Cyrl-RS"/>
        </w:rPr>
        <w:t>Prilog</w:t>
      </w:r>
      <w:r w:rsidR="00232D60" w:rsidRPr="00A56B67">
        <w:rPr>
          <w:rFonts w:ascii="Tahoma" w:hAnsi="Tahoma" w:cs="Tahoma"/>
          <w:b/>
          <w:sz w:val="18"/>
          <w:szCs w:val="18"/>
          <w:lang w:val="sr-Cyrl-RS"/>
        </w:rPr>
        <w:t xml:space="preserve"> </w:t>
      </w:r>
      <w:r w:rsidRPr="00A56B67">
        <w:rPr>
          <w:rFonts w:ascii="Tahoma" w:hAnsi="Tahoma" w:cs="Tahoma"/>
          <w:b/>
          <w:sz w:val="18"/>
          <w:szCs w:val="18"/>
          <w:lang w:val="sr-Cyrl-RS"/>
        </w:rPr>
        <w:t>br</w:t>
      </w:r>
      <w:r w:rsidR="00232D60" w:rsidRPr="00A56B67">
        <w:rPr>
          <w:rFonts w:ascii="Tahoma" w:hAnsi="Tahoma" w:cs="Tahoma"/>
          <w:b/>
          <w:sz w:val="18"/>
          <w:szCs w:val="18"/>
          <w:lang w:val="sr-Cyrl-RS"/>
        </w:rPr>
        <w:t xml:space="preserve"> </w:t>
      </w:r>
      <w:r w:rsidR="009D30B7" w:rsidRPr="00A56B67">
        <w:rPr>
          <w:rFonts w:ascii="Tahoma" w:hAnsi="Tahoma" w:cs="Tahoma"/>
          <w:b/>
          <w:sz w:val="18"/>
          <w:szCs w:val="18"/>
          <w:lang w:val="sr-Cyrl-RS"/>
        </w:rPr>
        <w:t>4</w:t>
      </w:r>
      <w:r w:rsidR="00232D60" w:rsidRPr="00A56B67">
        <w:rPr>
          <w:rFonts w:ascii="Tahoma" w:hAnsi="Tahoma" w:cs="Tahoma"/>
          <w:b/>
          <w:sz w:val="18"/>
          <w:szCs w:val="18"/>
          <w:lang w:val="sr-Cyrl-RS"/>
        </w:rPr>
        <w:t>.</w:t>
      </w:r>
    </w:p>
    <w:p w14:paraId="6D921A79" w14:textId="734BA7FF" w:rsidR="00232D60" w:rsidRPr="00A56B67" w:rsidRDefault="00232D60" w:rsidP="00232D60">
      <w:pPr>
        <w:spacing w:before="120"/>
        <w:jc w:val="center"/>
        <w:rPr>
          <w:rFonts w:ascii="Tahoma" w:hAnsi="Tahoma" w:cs="Tahoma"/>
          <w:b/>
          <w:sz w:val="16"/>
          <w:szCs w:val="16"/>
        </w:rPr>
      </w:pPr>
      <w:r w:rsidRPr="00A56B67">
        <w:rPr>
          <w:rFonts w:ascii="Tahoma" w:hAnsi="Tahoma" w:cs="Tahoma"/>
          <w:b/>
          <w:sz w:val="16"/>
          <w:szCs w:val="16"/>
          <w:lang w:val="sr-Cyrl-RS"/>
        </w:rPr>
        <w:t xml:space="preserve">                   </w:t>
      </w:r>
      <w:r w:rsidR="00F4335A" w:rsidRPr="00A56B67">
        <w:rPr>
          <w:rFonts w:ascii="Tahoma" w:hAnsi="Tahoma" w:cs="Tahoma"/>
          <w:b/>
          <w:sz w:val="16"/>
          <w:szCs w:val="16"/>
        </w:rPr>
        <w:t>Skala</w:t>
      </w:r>
      <w:r w:rsidRPr="00A56B67">
        <w:rPr>
          <w:rFonts w:ascii="Tahoma" w:hAnsi="Tahoma" w:cs="Tahoma"/>
          <w:b/>
          <w:sz w:val="16"/>
          <w:szCs w:val="16"/>
        </w:rPr>
        <w:t xml:space="preserve"> </w:t>
      </w:r>
      <w:r w:rsidR="00F4335A" w:rsidRPr="00A56B67">
        <w:rPr>
          <w:rFonts w:ascii="Tahoma" w:hAnsi="Tahoma" w:cs="Tahoma"/>
          <w:b/>
          <w:sz w:val="16"/>
          <w:szCs w:val="16"/>
          <w:lang w:val="sr-Cyrl-BA"/>
        </w:rPr>
        <w:t>novčanih</w:t>
      </w:r>
      <w:r w:rsidRPr="00A56B67">
        <w:rPr>
          <w:rFonts w:ascii="Tahoma" w:hAnsi="Tahoma" w:cs="Tahoma"/>
          <w:b/>
          <w:sz w:val="16"/>
          <w:szCs w:val="16"/>
          <w:lang w:val="sr-Cyrl-BA"/>
        </w:rPr>
        <w:t xml:space="preserve"> </w:t>
      </w:r>
      <w:r w:rsidR="00F4335A" w:rsidRPr="00A56B67">
        <w:rPr>
          <w:rFonts w:ascii="Tahoma" w:hAnsi="Tahoma" w:cs="Tahoma"/>
          <w:b/>
          <w:sz w:val="16"/>
          <w:szCs w:val="16"/>
          <w:lang w:val="sr-Cyrl-BA"/>
        </w:rPr>
        <w:t>kazni</w:t>
      </w:r>
      <w:r w:rsidRPr="00A56B67">
        <w:rPr>
          <w:rFonts w:ascii="Tahoma" w:hAnsi="Tahoma" w:cs="Tahoma"/>
          <w:b/>
          <w:sz w:val="16"/>
          <w:szCs w:val="16"/>
        </w:rPr>
        <w:t xml:space="preserve"> </w:t>
      </w:r>
      <w:r w:rsidR="00F4335A" w:rsidRPr="00A56B67">
        <w:rPr>
          <w:rFonts w:ascii="Tahoma" w:hAnsi="Tahoma" w:cs="Tahoma"/>
          <w:b/>
          <w:sz w:val="16"/>
          <w:szCs w:val="16"/>
        </w:rPr>
        <w:t>za</w:t>
      </w:r>
      <w:r w:rsidRPr="00A56B67">
        <w:rPr>
          <w:rFonts w:ascii="Tahoma" w:hAnsi="Tahoma" w:cs="Tahoma"/>
          <w:b/>
          <w:sz w:val="16"/>
          <w:szCs w:val="16"/>
        </w:rPr>
        <w:t xml:space="preserve"> </w:t>
      </w:r>
      <w:r w:rsidR="00F4335A" w:rsidRPr="00A56B67">
        <w:rPr>
          <w:rFonts w:ascii="Tahoma" w:hAnsi="Tahoma" w:cs="Tahoma"/>
          <w:b/>
          <w:sz w:val="16"/>
          <w:szCs w:val="16"/>
        </w:rPr>
        <w:t>Izvođače</w:t>
      </w:r>
      <w:r w:rsidRPr="00A56B67">
        <w:rPr>
          <w:rFonts w:ascii="Tahoma" w:hAnsi="Tahoma" w:cs="Tahoma"/>
          <w:b/>
          <w:sz w:val="16"/>
          <w:szCs w:val="16"/>
        </w:rPr>
        <w:t xml:space="preserve"> </w:t>
      </w:r>
      <w:r w:rsidR="00F4335A" w:rsidRPr="00A56B67">
        <w:rPr>
          <w:rFonts w:ascii="Tahoma" w:hAnsi="Tahoma" w:cs="Tahoma"/>
          <w:b/>
          <w:sz w:val="16"/>
          <w:szCs w:val="16"/>
        </w:rPr>
        <w:t>u</w:t>
      </w:r>
      <w:r w:rsidRPr="00A56B67">
        <w:rPr>
          <w:rFonts w:ascii="Tahoma" w:hAnsi="Tahoma" w:cs="Tahoma"/>
          <w:b/>
          <w:sz w:val="16"/>
          <w:szCs w:val="16"/>
        </w:rPr>
        <w:t xml:space="preserve"> </w:t>
      </w:r>
      <w:r w:rsidR="00F4335A" w:rsidRPr="00A56B67">
        <w:rPr>
          <w:rFonts w:ascii="Tahoma" w:hAnsi="Tahoma" w:cs="Tahoma"/>
          <w:b/>
          <w:sz w:val="16"/>
          <w:szCs w:val="16"/>
        </w:rPr>
        <w:t>slučaju</w:t>
      </w:r>
      <w:r w:rsidRPr="00A56B67">
        <w:rPr>
          <w:rFonts w:ascii="Tahoma" w:hAnsi="Tahoma" w:cs="Tahoma"/>
          <w:b/>
          <w:sz w:val="16"/>
          <w:szCs w:val="16"/>
        </w:rPr>
        <w:t xml:space="preserve"> </w:t>
      </w:r>
      <w:r w:rsidR="00F4335A" w:rsidRPr="00A56B67">
        <w:rPr>
          <w:rFonts w:ascii="Tahoma" w:hAnsi="Tahoma" w:cs="Tahoma"/>
          <w:b/>
          <w:sz w:val="16"/>
          <w:szCs w:val="16"/>
        </w:rPr>
        <w:t>povrede</w:t>
      </w:r>
      <w:r w:rsidRPr="00A56B67">
        <w:rPr>
          <w:rFonts w:ascii="Tahoma" w:hAnsi="Tahoma" w:cs="Tahoma"/>
          <w:b/>
          <w:sz w:val="16"/>
          <w:szCs w:val="16"/>
        </w:rPr>
        <w:t xml:space="preserve"> </w:t>
      </w:r>
      <w:r w:rsidR="00F4335A" w:rsidRPr="00A56B67">
        <w:rPr>
          <w:rFonts w:ascii="Tahoma" w:hAnsi="Tahoma" w:cs="Tahoma"/>
          <w:b/>
          <w:sz w:val="16"/>
          <w:szCs w:val="16"/>
        </w:rPr>
        <w:t>zahtjeva</w:t>
      </w:r>
      <w:r w:rsidRPr="00A56B67">
        <w:rPr>
          <w:rFonts w:ascii="Tahoma" w:hAnsi="Tahoma" w:cs="Tahoma"/>
          <w:b/>
          <w:sz w:val="16"/>
          <w:szCs w:val="16"/>
        </w:rPr>
        <w:t xml:space="preserve"> </w:t>
      </w:r>
      <w:r w:rsidR="00F4335A" w:rsidRPr="00A56B67">
        <w:rPr>
          <w:rFonts w:ascii="Tahoma" w:hAnsi="Tahoma" w:cs="Tahoma"/>
          <w:b/>
          <w:sz w:val="16"/>
          <w:szCs w:val="16"/>
        </w:rPr>
        <w:t>iz</w:t>
      </w:r>
      <w:r w:rsidRPr="00A56B67">
        <w:rPr>
          <w:rFonts w:ascii="Tahoma" w:hAnsi="Tahoma" w:cs="Tahoma"/>
          <w:b/>
          <w:sz w:val="16"/>
          <w:szCs w:val="16"/>
        </w:rPr>
        <w:t xml:space="preserve"> </w:t>
      </w:r>
      <w:r w:rsidR="00F4335A" w:rsidRPr="00A56B67">
        <w:rPr>
          <w:rFonts w:ascii="Tahoma" w:hAnsi="Tahoma" w:cs="Tahoma"/>
          <w:b/>
          <w:sz w:val="16"/>
          <w:szCs w:val="16"/>
        </w:rPr>
        <w:t>oblasti</w:t>
      </w:r>
      <w:r w:rsidRPr="00A56B67">
        <w:rPr>
          <w:rFonts w:ascii="Tahoma" w:hAnsi="Tahoma" w:cs="Tahoma"/>
          <w:b/>
          <w:sz w:val="16"/>
          <w:szCs w:val="16"/>
        </w:rPr>
        <w:t xml:space="preserve"> </w:t>
      </w:r>
      <w:r w:rsidR="00F4335A" w:rsidRPr="00A56B67">
        <w:rPr>
          <w:rFonts w:ascii="Tahoma" w:hAnsi="Tahoma" w:cs="Tahoma"/>
          <w:b/>
          <w:sz w:val="16"/>
          <w:szCs w:val="16"/>
        </w:rPr>
        <w:t>ZNR</w:t>
      </w:r>
      <w:r w:rsidRPr="00A56B67">
        <w:rPr>
          <w:rFonts w:ascii="Tahoma" w:hAnsi="Tahoma" w:cs="Tahoma"/>
          <w:b/>
          <w:sz w:val="16"/>
          <w:szCs w:val="16"/>
        </w:rPr>
        <w:t xml:space="preserve">, </w:t>
      </w:r>
      <w:r w:rsidR="00F4335A" w:rsidRPr="00A56B67">
        <w:rPr>
          <w:rFonts w:ascii="Tahoma" w:hAnsi="Tahoma" w:cs="Tahoma"/>
          <w:b/>
          <w:sz w:val="16"/>
          <w:szCs w:val="16"/>
        </w:rPr>
        <w:t>PPZ</w:t>
      </w:r>
      <w:r w:rsidRPr="00A56B67">
        <w:rPr>
          <w:rFonts w:ascii="Tahoma" w:hAnsi="Tahoma" w:cs="Tahoma"/>
          <w:b/>
          <w:sz w:val="16"/>
          <w:szCs w:val="16"/>
        </w:rPr>
        <w:t xml:space="preserve"> </w:t>
      </w:r>
      <w:r w:rsidR="00F4335A" w:rsidRPr="00A56B67">
        <w:rPr>
          <w:rFonts w:ascii="Tahoma" w:hAnsi="Tahoma" w:cs="Tahoma"/>
          <w:b/>
          <w:sz w:val="16"/>
          <w:szCs w:val="16"/>
        </w:rPr>
        <w:t>i</w:t>
      </w:r>
      <w:r w:rsidRPr="00A56B67">
        <w:rPr>
          <w:rFonts w:ascii="Tahoma" w:hAnsi="Tahoma" w:cs="Tahoma"/>
          <w:b/>
          <w:sz w:val="16"/>
          <w:szCs w:val="16"/>
        </w:rPr>
        <w:t xml:space="preserve"> </w:t>
      </w:r>
      <w:r w:rsidR="00F4335A" w:rsidRPr="00A56B67">
        <w:rPr>
          <w:rFonts w:ascii="Tahoma" w:hAnsi="Tahoma" w:cs="Tahoma"/>
          <w:b/>
          <w:sz w:val="16"/>
          <w:szCs w:val="16"/>
          <w:lang w:val="sr-Cyrl-BA"/>
        </w:rPr>
        <w:t>ZŽS</w:t>
      </w:r>
      <w:r w:rsidRPr="00A56B67">
        <w:rPr>
          <w:rFonts w:ascii="Tahoma" w:hAnsi="Tahoma" w:cs="Tahoma"/>
          <w:b/>
          <w:sz w:val="16"/>
          <w:szCs w:val="16"/>
        </w:rPr>
        <w:t xml:space="preserve">, </w:t>
      </w:r>
      <w:r w:rsidR="00F4335A" w:rsidRPr="00A56B67">
        <w:rPr>
          <w:rFonts w:ascii="Tahoma" w:hAnsi="Tahoma" w:cs="Tahoma"/>
          <w:b/>
          <w:sz w:val="16"/>
          <w:szCs w:val="16"/>
        </w:rPr>
        <w:t>te</w:t>
      </w:r>
      <w:r w:rsidRPr="00A56B67">
        <w:rPr>
          <w:rFonts w:ascii="Tahoma" w:hAnsi="Tahoma" w:cs="Tahoma"/>
          <w:b/>
          <w:sz w:val="16"/>
          <w:szCs w:val="16"/>
        </w:rPr>
        <w:t xml:space="preserve"> </w:t>
      </w:r>
      <w:r w:rsidR="00F4335A" w:rsidRPr="00A56B67">
        <w:rPr>
          <w:rFonts w:ascii="Tahoma" w:hAnsi="Tahoma" w:cs="Tahoma"/>
          <w:b/>
          <w:sz w:val="16"/>
          <w:szCs w:val="16"/>
        </w:rPr>
        <w:t>drugih</w:t>
      </w:r>
      <w:r w:rsidRPr="00A56B67">
        <w:rPr>
          <w:rFonts w:ascii="Tahoma" w:hAnsi="Tahoma" w:cs="Tahoma"/>
          <w:b/>
          <w:sz w:val="16"/>
          <w:szCs w:val="16"/>
        </w:rPr>
        <w:t xml:space="preserve"> </w:t>
      </w:r>
      <w:r w:rsidR="00F4335A" w:rsidRPr="00A56B67">
        <w:rPr>
          <w:rFonts w:ascii="Tahoma" w:hAnsi="Tahoma" w:cs="Tahoma"/>
          <w:b/>
          <w:sz w:val="16"/>
          <w:szCs w:val="16"/>
        </w:rPr>
        <w:t>uslova</w:t>
      </w:r>
      <w:r w:rsidRPr="00A56B67">
        <w:rPr>
          <w:rFonts w:ascii="Tahoma" w:hAnsi="Tahoma" w:cs="Tahoma"/>
          <w:b/>
          <w:sz w:val="16"/>
          <w:szCs w:val="16"/>
        </w:rPr>
        <w:t xml:space="preserve"> </w:t>
      </w:r>
      <w:r w:rsidR="00F4335A" w:rsidRPr="00A56B67">
        <w:rPr>
          <w:rFonts w:ascii="Tahoma" w:hAnsi="Tahoma" w:cs="Tahoma"/>
          <w:b/>
          <w:sz w:val="16"/>
          <w:szCs w:val="16"/>
        </w:rPr>
        <w:t>iz</w:t>
      </w:r>
      <w:r w:rsidRPr="00A56B67">
        <w:rPr>
          <w:rFonts w:ascii="Tahoma" w:hAnsi="Tahoma" w:cs="Tahoma"/>
          <w:b/>
          <w:sz w:val="16"/>
          <w:szCs w:val="16"/>
        </w:rPr>
        <w:t xml:space="preserve"> </w:t>
      </w:r>
      <w:r w:rsidR="00F4335A" w:rsidRPr="00A56B67">
        <w:rPr>
          <w:rFonts w:ascii="Tahoma" w:hAnsi="Tahoma" w:cs="Tahoma"/>
          <w:b/>
          <w:sz w:val="16"/>
          <w:szCs w:val="16"/>
        </w:rPr>
        <w:t>Ugovora</w:t>
      </w:r>
      <w:r w:rsidRPr="00A56B67">
        <w:rPr>
          <w:rFonts w:ascii="Tahoma" w:hAnsi="Tahoma" w:cs="Tahoma"/>
          <w:b/>
          <w:sz w:val="16"/>
          <w:szCs w:val="16"/>
        </w:rPr>
        <w:t xml:space="preserve"> </w:t>
      </w:r>
      <w:r w:rsidR="00F4335A" w:rsidRPr="00A56B67">
        <w:rPr>
          <w:rFonts w:ascii="Tahoma" w:hAnsi="Tahoma" w:cs="Tahoma"/>
          <w:b/>
          <w:sz w:val="16"/>
          <w:szCs w:val="16"/>
        </w:rPr>
        <w:t>prilikom</w:t>
      </w:r>
      <w:r w:rsidRPr="00A56B67">
        <w:rPr>
          <w:rFonts w:ascii="Tahoma" w:hAnsi="Tahoma" w:cs="Tahoma"/>
          <w:b/>
          <w:sz w:val="16"/>
          <w:szCs w:val="16"/>
        </w:rPr>
        <w:t xml:space="preserve"> </w:t>
      </w:r>
      <w:r w:rsidR="00F4335A" w:rsidRPr="00A56B67">
        <w:rPr>
          <w:rFonts w:ascii="Tahoma" w:hAnsi="Tahoma" w:cs="Tahoma"/>
          <w:b/>
          <w:sz w:val="16"/>
          <w:szCs w:val="16"/>
        </w:rPr>
        <w:t>izvođenja</w:t>
      </w:r>
      <w:r w:rsidRPr="00A56B67">
        <w:rPr>
          <w:rFonts w:ascii="Tahoma" w:hAnsi="Tahoma" w:cs="Tahoma"/>
          <w:b/>
          <w:sz w:val="16"/>
          <w:szCs w:val="16"/>
        </w:rPr>
        <w:t xml:space="preserve"> </w:t>
      </w:r>
      <w:r w:rsidR="00F4335A" w:rsidRPr="00A56B67">
        <w:rPr>
          <w:rFonts w:ascii="Tahoma" w:hAnsi="Tahoma" w:cs="Tahoma"/>
          <w:b/>
          <w:sz w:val="16"/>
          <w:szCs w:val="16"/>
          <w:lang w:val="sr-Cyrl-RS"/>
        </w:rPr>
        <w:t>usluge</w:t>
      </w:r>
      <w:r w:rsidRPr="00A56B67">
        <w:rPr>
          <w:rFonts w:ascii="Tahoma" w:hAnsi="Tahoma" w:cs="Tahoma"/>
          <w:b/>
          <w:sz w:val="16"/>
          <w:szCs w:val="16"/>
        </w:rPr>
        <w:t xml:space="preserve"> (</w:t>
      </w:r>
      <w:r w:rsidR="00F4335A" w:rsidRPr="00A56B67">
        <w:rPr>
          <w:rFonts w:ascii="Tahoma" w:hAnsi="Tahoma" w:cs="Tahoma"/>
          <w:b/>
          <w:sz w:val="16"/>
          <w:szCs w:val="16"/>
        </w:rPr>
        <w:t>pružanja</w:t>
      </w:r>
      <w:r w:rsidRPr="00A56B67">
        <w:rPr>
          <w:rFonts w:ascii="Tahoma" w:hAnsi="Tahoma" w:cs="Tahoma"/>
          <w:b/>
          <w:sz w:val="16"/>
          <w:szCs w:val="16"/>
        </w:rPr>
        <w:t xml:space="preserve"> </w:t>
      </w:r>
      <w:r w:rsidR="00F4335A" w:rsidRPr="00A56B67">
        <w:rPr>
          <w:rFonts w:ascii="Tahoma" w:hAnsi="Tahoma" w:cs="Tahoma"/>
          <w:b/>
          <w:sz w:val="16"/>
          <w:szCs w:val="16"/>
        </w:rPr>
        <w:t>usluga</w:t>
      </w:r>
      <w:r w:rsidRPr="00A56B67">
        <w:rPr>
          <w:rFonts w:ascii="Tahoma" w:hAnsi="Tahoma" w:cs="Tahoma"/>
          <w:b/>
          <w:sz w:val="16"/>
          <w:szCs w:val="16"/>
        </w:rPr>
        <w:t xml:space="preserve">) </w:t>
      </w:r>
      <w:r w:rsidR="00F4335A" w:rsidRPr="00A56B67">
        <w:rPr>
          <w:rFonts w:ascii="Tahoma" w:hAnsi="Tahoma" w:cs="Tahoma"/>
          <w:b/>
          <w:sz w:val="16"/>
          <w:szCs w:val="16"/>
        </w:rPr>
        <w:t>na</w:t>
      </w:r>
      <w:r w:rsidRPr="00A56B67">
        <w:rPr>
          <w:rFonts w:ascii="Tahoma" w:hAnsi="Tahoma" w:cs="Tahoma"/>
          <w:b/>
          <w:sz w:val="16"/>
          <w:szCs w:val="16"/>
        </w:rPr>
        <w:t xml:space="preserve"> </w:t>
      </w:r>
      <w:r w:rsidR="00F4335A" w:rsidRPr="00A56B67">
        <w:rPr>
          <w:rFonts w:ascii="Tahoma" w:hAnsi="Tahoma" w:cs="Tahoma"/>
          <w:b/>
          <w:sz w:val="16"/>
          <w:szCs w:val="16"/>
        </w:rPr>
        <w:t>objektima</w:t>
      </w:r>
      <w:r w:rsidRPr="00A56B67">
        <w:rPr>
          <w:rFonts w:ascii="Tahoma" w:hAnsi="Tahoma" w:cs="Tahoma"/>
          <w:b/>
          <w:sz w:val="16"/>
          <w:szCs w:val="16"/>
        </w:rPr>
        <w:t xml:space="preserve"> </w:t>
      </w:r>
      <w:r w:rsidR="00F4335A" w:rsidRPr="00A56B67">
        <w:rPr>
          <w:rFonts w:ascii="Tahoma" w:hAnsi="Tahoma" w:cs="Tahoma"/>
          <w:b/>
          <w:sz w:val="16"/>
          <w:szCs w:val="16"/>
        </w:rPr>
        <w:t>Naručioca</w:t>
      </w:r>
    </w:p>
    <w:p w14:paraId="1E96A1C0" w14:textId="77777777" w:rsidR="00126B17" w:rsidRPr="00A56B67" w:rsidRDefault="00126B17" w:rsidP="00232D60">
      <w:pPr>
        <w:spacing w:before="120"/>
        <w:jc w:val="center"/>
        <w:rPr>
          <w:rFonts w:ascii="Tahoma" w:eastAsia="Calibri" w:hAnsi="Tahoma" w:cs="Tahoma"/>
          <w:b/>
          <w:sz w:val="16"/>
          <w:szCs w:val="16"/>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540"/>
        <w:gridCol w:w="4418"/>
        <w:gridCol w:w="655"/>
        <w:gridCol w:w="2635"/>
        <w:gridCol w:w="2378"/>
      </w:tblGrid>
      <w:tr w:rsidR="00232D60" w:rsidRPr="00A56B67" w14:paraId="79E7F21F" w14:textId="77777777" w:rsidTr="008E1730">
        <w:trPr>
          <w:trHeight w:val="836"/>
          <w:tblHeader/>
        </w:trPr>
        <w:tc>
          <w:tcPr>
            <w:tcW w:w="254" w:type="pct"/>
            <w:shd w:val="clear" w:color="000000" w:fill="FFFFFF"/>
            <w:vAlign w:val="center"/>
          </w:tcPr>
          <w:p w14:paraId="190E973C" w14:textId="70820422" w:rsidR="00232D60" w:rsidRPr="00A56B67" w:rsidRDefault="00F4335A" w:rsidP="00C858D6">
            <w:pPr>
              <w:autoSpaceDE w:val="0"/>
              <w:autoSpaceDN w:val="0"/>
              <w:adjustRightInd w:val="0"/>
              <w:spacing w:before="120"/>
              <w:jc w:val="center"/>
              <w:rPr>
                <w:rFonts w:ascii="Tahoma" w:hAnsi="Tahoma" w:cs="Tahoma"/>
                <w:sz w:val="16"/>
                <w:szCs w:val="16"/>
                <w:lang w:eastAsia="ru-RU"/>
              </w:rPr>
            </w:pPr>
            <w:r w:rsidRPr="00A56B67">
              <w:rPr>
                <w:rFonts w:ascii="Tahoma" w:hAnsi="Tahoma" w:cs="Tahoma"/>
                <w:b/>
                <w:sz w:val="16"/>
                <w:szCs w:val="16"/>
              </w:rPr>
              <w:t>Red</w:t>
            </w:r>
            <w:r w:rsidR="00232D60" w:rsidRPr="00A56B67">
              <w:rPr>
                <w:rFonts w:ascii="Tahoma" w:hAnsi="Tahoma" w:cs="Tahoma"/>
                <w:b/>
                <w:sz w:val="16"/>
                <w:szCs w:val="16"/>
              </w:rPr>
              <w:t xml:space="preserve">. </w:t>
            </w:r>
            <w:r w:rsidRPr="00A56B67">
              <w:rPr>
                <w:rFonts w:ascii="Tahoma" w:hAnsi="Tahoma" w:cs="Tahoma"/>
                <w:b/>
                <w:sz w:val="16"/>
                <w:szCs w:val="16"/>
              </w:rPr>
              <w:t>br</w:t>
            </w:r>
            <w:r w:rsidR="00232D60" w:rsidRPr="00A56B67">
              <w:rPr>
                <w:rFonts w:ascii="Tahoma" w:hAnsi="Tahoma" w:cs="Tahoma"/>
                <w:b/>
                <w:sz w:val="16"/>
                <w:szCs w:val="16"/>
              </w:rPr>
              <w:t>.</w:t>
            </w:r>
          </w:p>
        </w:tc>
        <w:tc>
          <w:tcPr>
            <w:tcW w:w="2079" w:type="pct"/>
            <w:shd w:val="clear" w:color="000000" w:fill="FFFFFF"/>
            <w:vAlign w:val="center"/>
          </w:tcPr>
          <w:p w14:paraId="5FCC9543" w14:textId="6D56EBE3" w:rsidR="00232D60" w:rsidRPr="00A56B67" w:rsidRDefault="00F4335A" w:rsidP="00C858D6">
            <w:pPr>
              <w:autoSpaceDE w:val="0"/>
              <w:autoSpaceDN w:val="0"/>
              <w:adjustRightInd w:val="0"/>
              <w:spacing w:before="120"/>
              <w:jc w:val="center"/>
              <w:rPr>
                <w:rFonts w:ascii="Tahoma" w:hAnsi="Tahoma" w:cs="Tahoma"/>
                <w:sz w:val="16"/>
                <w:szCs w:val="16"/>
                <w:lang w:eastAsia="ru-RU"/>
              </w:rPr>
            </w:pPr>
            <w:r w:rsidRPr="00A56B67">
              <w:rPr>
                <w:rFonts w:ascii="Tahoma" w:hAnsi="Tahoma" w:cs="Tahoma"/>
                <w:b/>
                <w:sz w:val="16"/>
                <w:szCs w:val="16"/>
              </w:rPr>
              <w:t>Naziv</w:t>
            </w:r>
            <w:r w:rsidR="00232D60" w:rsidRPr="00A56B67">
              <w:rPr>
                <w:rFonts w:ascii="Tahoma" w:hAnsi="Tahoma" w:cs="Tahoma"/>
                <w:b/>
                <w:sz w:val="16"/>
                <w:szCs w:val="16"/>
              </w:rPr>
              <w:t xml:space="preserve"> </w:t>
            </w:r>
            <w:r w:rsidRPr="00A56B67">
              <w:rPr>
                <w:rFonts w:ascii="Tahoma" w:hAnsi="Tahoma" w:cs="Tahoma"/>
                <w:b/>
                <w:sz w:val="16"/>
                <w:szCs w:val="16"/>
              </w:rPr>
              <w:t>povrede</w:t>
            </w:r>
            <w:r w:rsidR="00232D60" w:rsidRPr="00A56B67">
              <w:rPr>
                <w:rFonts w:ascii="Tahoma" w:hAnsi="Tahoma" w:cs="Tahoma"/>
                <w:sz w:val="16"/>
                <w:szCs w:val="16"/>
                <w:vertAlign w:val="superscript"/>
                <w:lang w:eastAsia="ru-RU"/>
              </w:rPr>
              <w:t xml:space="preserve"> </w:t>
            </w:r>
            <w:r w:rsidR="00232D60" w:rsidRPr="00A56B67">
              <w:rPr>
                <w:rFonts w:ascii="Tahoma" w:hAnsi="Tahoma" w:cs="Tahoma"/>
                <w:sz w:val="16"/>
                <w:szCs w:val="16"/>
                <w:vertAlign w:val="superscript"/>
                <w:lang w:eastAsia="ru-RU"/>
              </w:rPr>
              <w:footnoteReference w:id="1"/>
            </w:r>
          </w:p>
        </w:tc>
        <w:tc>
          <w:tcPr>
            <w:tcW w:w="308" w:type="pct"/>
            <w:shd w:val="clear" w:color="000000" w:fill="FFFFFF"/>
            <w:vAlign w:val="center"/>
          </w:tcPr>
          <w:p w14:paraId="46871B95" w14:textId="10BEE3F5" w:rsidR="00232D60" w:rsidRPr="00A56B67" w:rsidRDefault="00F4335A" w:rsidP="00C858D6">
            <w:pPr>
              <w:autoSpaceDE w:val="0"/>
              <w:autoSpaceDN w:val="0"/>
              <w:adjustRightInd w:val="0"/>
              <w:spacing w:before="120"/>
              <w:jc w:val="center"/>
              <w:rPr>
                <w:rFonts w:ascii="Tahoma" w:hAnsi="Tahoma" w:cs="Tahoma"/>
                <w:sz w:val="16"/>
                <w:szCs w:val="16"/>
                <w:lang w:eastAsia="ru-RU"/>
              </w:rPr>
            </w:pPr>
            <w:r w:rsidRPr="00A56B67">
              <w:rPr>
                <w:rFonts w:ascii="Tahoma" w:hAnsi="Tahoma" w:cs="Tahoma"/>
                <w:b/>
                <w:sz w:val="16"/>
                <w:szCs w:val="16"/>
              </w:rPr>
              <w:t>Iznos</w:t>
            </w:r>
            <w:r w:rsidR="00232D60" w:rsidRPr="00A56B67">
              <w:rPr>
                <w:rFonts w:ascii="Tahoma" w:hAnsi="Tahoma" w:cs="Tahoma"/>
                <w:b/>
                <w:sz w:val="16"/>
                <w:szCs w:val="16"/>
              </w:rPr>
              <w:t xml:space="preserve"> </w:t>
            </w:r>
            <w:r w:rsidRPr="00A56B67">
              <w:rPr>
                <w:rFonts w:ascii="Tahoma" w:hAnsi="Tahoma" w:cs="Tahoma"/>
                <w:b/>
                <w:sz w:val="16"/>
                <w:szCs w:val="16"/>
                <w:lang w:val="sr-Cyrl-BA"/>
              </w:rPr>
              <w:t>novčane</w:t>
            </w:r>
            <w:r w:rsidR="00232D60" w:rsidRPr="00A56B67">
              <w:rPr>
                <w:rFonts w:ascii="Tahoma" w:hAnsi="Tahoma" w:cs="Tahoma"/>
                <w:b/>
                <w:sz w:val="16"/>
                <w:szCs w:val="16"/>
                <w:lang w:val="sr-Cyrl-BA"/>
              </w:rPr>
              <w:t xml:space="preserve"> </w:t>
            </w:r>
            <w:r w:rsidRPr="00A56B67">
              <w:rPr>
                <w:rFonts w:ascii="Tahoma" w:hAnsi="Tahoma" w:cs="Tahoma"/>
                <w:b/>
                <w:sz w:val="16"/>
                <w:szCs w:val="16"/>
                <w:lang w:val="sr-Cyrl-BA"/>
              </w:rPr>
              <w:t>kazne</w:t>
            </w:r>
            <w:r w:rsidR="00232D60" w:rsidRPr="00A56B67">
              <w:rPr>
                <w:rFonts w:ascii="Tahoma" w:hAnsi="Tahoma" w:cs="Tahoma"/>
                <w:b/>
                <w:sz w:val="16"/>
                <w:szCs w:val="16"/>
              </w:rPr>
              <w:t xml:space="preserve">, </w:t>
            </w:r>
            <w:r w:rsidR="00232D60" w:rsidRPr="00A56B67">
              <w:rPr>
                <w:rFonts w:ascii="Tahoma" w:hAnsi="Tahoma" w:cs="Tahoma"/>
                <w:b/>
                <w:bCs/>
                <w:sz w:val="16"/>
                <w:szCs w:val="16"/>
              </w:rPr>
              <w:br/>
            </w:r>
            <w:r w:rsidRPr="00A56B67">
              <w:rPr>
                <w:rFonts w:ascii="Tahoma" w:hAnsi="Tahoma" w:cs="Tahoma"/>
                <w:b/>
                <w:sz w:val="16"/>
                <w:szCs w:val="16"/>
              </w:rPr>
              <w:t>KM</w:t>
            </w:r>
          </w:p>
        </w:tc>
        <w:tc>
          <w:tcPr>
            <w:tcW w:w="1240" w:type="pct"/>
            <w:shd w:val="clear" w:color="000000" w:fill="FFFFFF"/>
            <w:vAlign w:val="center"/>
          </w:tcPr>
          <w:p w14:paraId="483A00B7" w14:textId="10232B71" w:rsidR="00232D60" w:rsidRPr="00A56B67" w:rsidRDefault="00F4335A" w:rsidP="00C858D6">
            <w:pPr>
              <w:autoSpaceDE w:val="0"/>
              <w:autoSpaceDN w:val="0"/>
              <w:adjustRightInd w:val="0"/>
              <w:spacing w:before="120"/>
              <w:jc w:val="center"/>
              <w:rPr>
                <w:rFonts w:ascii="Tahoma" w:hAnsi="Tahoma" w:cs="Tahoma"/>
                <w:sz w:val="16"/>
                <w:szCs w:val="16"/>
                <w:lang w:eastAsia="ru-RU"/>
              </w:rPr>
            </w:pPr>
            <w:r w:rsidRPr="00A56B67">
              <w:rPr>
                <w:rFonts w:ascii="Tahoma" w:hAnsi="Tahoma" w:cs="Tahoma"/>
                <w:b/>
                <w:sz w:val="16"/>
                <w:szCs w:val="16"/>
              </w:rPr>
              <w:t>Dokument</w:t>
            </w:r>
            <w:r w:rsidR="00232D60" w:rsidRPr="00A56B67">
              <w:rPr>
                <w:rFonts w:ascii="Tahoma" w:hAnsi="Tahoma" w:cs="Tahoma"/>
                <w:b/>
                <w:sz w:val="16"/>
                <w:szCs w:val="16"/>
              </w:rPr>
              <w:t xml:space="preserve"> </w:t>
            </w:r>
            <w:r w:rsidRPr="00A56B67">
              <w:rPr>
                <w:rFonts w:ascii="Tahoma" w:hAnsi="Tahoma" w:cs="Tahoma"/>
                <w:b/>
                <w:sz w:val="16"/>
                <w:szCs w:val="16"/>
              </w:rPr>
              <w:t>kojim</w:t>
            </w:r>
            <w:r w:rsidR="00232D60" w:rsidRPr="00A56B67">
              <w:rPr>
                <w:rFonts w:ascii="Tahoma" w:hAnsi="Tahoma" w:cs="Tahoma"/>
                <w:b/>
                <w:sz w:val="16"/>
                <w:szCs w:val="16"/>
              </w:rPr>
              <w:t xml:space="preserve"> </w:t>
            </w:r>
            <w:r w:rsidRPr="00A56B67">
              <w:rPr>
                <w:rFonts w:ascii="Tahoma" w:hAnsi="Tahoma" w:cs="Tahoma"/>
                <w:b/>
                <w:sz w:val="16"/>
                <w:szCs w:val="16"/>
              </w:rPr>
              <w:t>je</w:t>
            </w:r>
            <w:r w:rsidR="00232D60" w:rsidRPr="00A56B67">
              <w:rPr>
                <w:rFonts w:ascii="Tahoma" w:hAnsi="Tahoma" w:cs="Tahoma"/>
                <w:b/>
                <w:sz w:val="16"/>
                <w:szCs w:val="16"/>
              </w:rPr>
              <w:t xml:space="preserve"> </w:t>
            </w:r>
            <w:r w:rsidRPr="00A56B67">
              <w:rPr>
                <w:rFonts w:ascii="Tahoma" w:hAnsi="Tahoma" w:cs="Tahoma"/>
                <w:b/>
                <w:sz w:val="16"/>
                <w:szCs w:val="16"/>
              </w:rPr>
              <w:t>zabilјežena</w:t>
            </w:r>
            <w:r w:rsidR="00232D60" w:rsidRPr="00A56B67">
              <w:rPr>
                <w:rFonts w:ascii="Tahoma" w:hAnsi="Tahoma" w:cs="Tahoma"/>
                <w:b/>
                <w:sz w:val="16"/>
                <w:szCs w:val="16"/>
              </w:rPr>
              <w:t xml:space="preserve"> </w:t>
            </w:r>
            <w:r w:rsidRPr="00A56B67">
              <w:rPr>
                <w:rFonts w:ascii="Tahoma" w:hAnsi="Tahoma" w:cs="Tahoma"/>
                <w:b/>
                <w:sz w:val="16"/>
                <w:szCs w:val="16"/>
              </w:rPr>
              <w:t>povreda</w:t>
            </w:r>
          </w:p>
        </w:tc>
        <w:tc>
          <w:tcPr>
            <w:tcW w:w="1120" w:type="pct"/>
            <w:shd w:val="clear" w:color="000000" w:fill="FFFFFF"/>
            <w:vAlign w:val="center"/>
          </w:tcPr>
          <w:p w14:paraId="743A414C" w14:textId="1D5991FF" w:rsidR="00232D60" w:rsidRPr="00A56B67" w:rsidRDefault="00F4335A" w:rsidP="00C858D6">
            <w:pPr>
              <w:autoSpaceDE w:val="0"/>
              <w:autoSpaceDN w:val="0"/>
              <w:adjustRightInd w:val="0"/>
              <w:spacing w:before="120"/>
              <w:jc w:val="center"/>
              <w:rPr>
                <w:rFonts w:ascii="Tahoma" w:hAnsi="Tahoma" w:cs="Tahoma"/>
                <w:sz w:val="16"/>
                <w:szCs w:val="16"/>
                <w:lang w:eastAsia="ru-RU"/>
              </w:rPr>
            </w:pPr>
            <w:r w:rsidRPr="00A56B67">
              <w:rPr>
                <w:rFonts w:ascii="Tahoma" w:hAnsi="Tahoma" w:cs="Tahoma"/>
                <w:b/>
                <w:bCs/>
                <w:sz w:val="16"/>
                <w:szCs w:val="16"/>
                <w:lang w:val="sr-Cyrl-BA" w:eastAsia="ru-RU"/>
              </w:rPr>
              <w:t>Napomena</w:t>
            </w:r>
          </w:p>
        </w:tc>
      </w:tr>
      <w:tr w:rsidR="00232D60" w:rsidRPr="00E6388A" w14:paraId="75B30C99" w14:textId="77777777" w:rsidTr="008E1730">
        <w:tblPrEx>
          <w:tblCellMar>
            <w:top w:w="85" w:type="dxa"/>
            <w:bottom w:w="85" w:type="dxa"/>
          </w:tblCellMar>
        </w:tblPrEx>
        <w:trPr>
          <w:trHeight w:val="1747"/>
        </w:trPr>
        <w:tc>
          <w:tcPr>
            <w:tcW w:w="254" w:type="pct"/>
            <w:shd w:val="clear" w:color="000000" w:fill="FFFFFF"/>
          </w:tcPr>
          <w:p w14:paraId="524096A8"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12E08D91" w14:textId="22B515F8"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tokom</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uočeni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pod</w:t>
            </w:r>
            <w:r w:rsidR="00232D60" w:rsidRPr="00E6388A">
              <w:rPr>
                <w:rFonts w:ascii="Tahoma" w:hAnsi="Tahoma" w:cs="Tahoma"/>
                <w:sz w:val="18"/>
                <w:szCs w:val="18"/>
              </w:rPr>
              <w:t xml:space="preserve"> </w:t>
            </w:r>
            <w:r>
              <w:rPr>
                <w:rFonts w:ascii="Tahoma" w:hAnsi="Tahoma" w:cs="Tahoma"/>
                <w:sz w:val="18"/>
                <w:szCs w:val="18"/>
              </w:rPr>
              <w:t>uticajem</w:t>
            </w:r>
            <w:r w:rsidR="00232D60" w:rsidRPr="00E6388A">
              <w:rPr>
                <w:rFonts w:ascii="Tahoma" w:hAnsi="Tahoma" w:cs="Tahoma"/>
                <w:sz w:val="18"/>
                <w:szCs w:val="18"/>
              </w:rPr>
              <w:t xml:space="preserve"> </w:t>
            </w:r>
            <w:r>
              <w:rPr>
                <w:rFonts w:ascii="Tahoma" w:hAnsi="Tahoma" w:cs="Tahoma"/>
                <w:sz w:val="18"/>
                <w:szCs w:val="18"/>
              </w:rPr>
              <w:t>alkohola</w:t>
            </w:r>
            <w:r w:rsidR="00232D60" w:rsidRPr="00E6388A">
              <w:rPr>
                <w:rFonts w:ascii="Tahoma" w:hAnsi="Tahoma" w:cs="Tahoma"/>
                <w:sz w:val="18"/>
                <w:szCs w:val="18"/>
              </w:rPr>
              <w:t xml:space="preserve">, </w:t>
            </w:r>
            <w:r>
              <w:rPr>
                <w:rFonts w:ascii="Tahoma" w:hAnsi="Tahoma" w:cs="Tahoma"/>
                <w:sz w:val="18"/>
                <w:szCs w:val="18"/>
              </w:rPr>
              <w:t>narkotika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toksičnih</w:t>
            </w:r>
            <w:r w:rsidR="00232D60" w:rsidRPr="00E6388A">
              <w:rPr>
                <w:rFonts w:ascii="Tahoma" w:hAnsi="Tahoma" w:cs="Tahoma"/>
                <w:sz w:val="18"/>
                <w:szCs w:val="18"/>
              </w:rPr>
              <w:t xml:space="preserve"> </w:t>
            </w:r>
            <w:r>
              <w:rPr>
                <w:rFonts w:ascii="Tahoma" w:hAnsi="Tahoma" w:cs="Tahoma"/>
                <w:sz w:val="18"/>
                <w:szCs w:val="18"/>
              </w:rPr>
              <w:t>supstanci</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kada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činjenice</w:t>
            </w:r>
            <w:r w:rsidR="00232D60" w:rsidRPr="00E6388A">
              <w:rPr>
                <w:rFonts w:ascii="Tahoma" w:hAnsi="Tahoma" w:cs="Tahoma"/>
                <w:sz w:val="18"/>
                <w:szCs w:val="18"/>
              </w:rPr>
              <w:t xml:space="preserve"> </w:t>
            </w:r>
            <w:r>
              <w:rPr>
                <w:rFonts w:ascii="Tahoma" w:hAnsi="Tahoma" w:cs="Tahoma"/>
                <w:sz w:val="18"/>
                <w:szCs w:val="18"/>
              </w:rPr>
              <w:t>uočili</w:t>
            </w:r>
            <w:r w:rsidR="00232D60" w:rsidRPr="00E6388A">
              <w:rPr>
                <w:rFonts w:ascii="Tahoma" w:hAnsi="Tahoma" w:cs="Tahoma"/>
                <w:sz w:val="18"/>
                <w:szCs w:val="18"/>
              </w:rPr>
              <w:t xml:space="preserve"> </w:t>
            </w:r>
            <w:r>
              <w:rPr>
                <w:rFonts w:ascii="Tahoma" w:hAnsi="Tahoma" w:cs="Tahoma"/>
                <w:sz w:val="18"/>
                <w:szCs w:val="18"/>
              </w:rPr>
              <w:t>neposredno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pismeno</w:t>
            </w:r>
            <w:r w:rsidR="00232D60" w:rsidRPr="00E6388A">
              <w:rPr>
                <w:rFonts w:ascii="Tahoma" w:hAnsi="Tahoma" w:cs="Tahoma"/>
                <w:sz w:val="18"/>
                <w:szCs w:val="18"/>
              </w:rPr>
              <w:t xml:space="preserve"> </w:t>
            </w:r>
            <w:r>
              <w:rPr>
                <w:rFonts w:ascii="Tahoma" w:hAnsi="Tahoma" w:cs="Tahoma"/>
                <w:sz w:val="18"/>
                <w:szCs w:val="18"/>
              </w:rPr>
              <w:t>obavijestili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tome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trenutka</w:t>
            </w:r>
            <w:r w:rsidR="00232D60" w:rsidRPr="00E6388A">
              <w:rPr>
                <w:rFonts w:ascii="Tahoma" w:hAnsi="Tahoma" w:cs="Tahoma"/>
                <w:sz w:val="18"/>
                <w:szCs w:val="18"/>
              </w:rPr>
              <w:t xml:space="preserve"> </w:t>
            </w:r>
            <w:r>
              <w:rPr>
                <w:rFonts w:ascii="Tahoma" w:hAnsi="Tahoma" w:cs="Tahoma"/>
                <w:sz w:val="18"/>
                <w:szCs w:val="18"/>
              </w:rPr>
              <w:t>uočavanja</w:t>
            </w:r>
            <w:r w:rsidR="00232D60" w:rsidRPr="00E6388A">
              <w:rPr>
                <w:rFonts w:ascii="Tahoma" w:hAnsi="Tahoma" w:cs="Tahoma"/>
                <w:sz w:val="18"/>
                <w:szCs w:val="18"/>
              </w:rPr>
              <w:t>)</w:t>
            </w:r>
          </w:p>
        </w:tc>
        <w:tc>
          <w:tcPr>
            <w:tcW w:w="308" w:type="pct"/>
            <w:shd w:val="clear" w:color="000000" w:fill="FFFFFF"/>
          </w:tcPr>
          <w:p w14:paraId="4BA3A1AE"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200</w:t>
            </w:r>
          </w:p>
          <w:p w14:paraId="5F7E7E47"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12BF637B" w14:textId="0579C50B"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5358188F"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700E1B1A" w14:textId="77777777" w:rsidTr="008E1730">
        <w:tblPrEx>
          <w:tblCellMar>
            <w:top w:w="85" w:type="dxa"/>
            <w:bottom w:w="85" w:type="dxa"/>
          </w:tblCellMar>
        </w:tblPrEx>
        <w:trPr>
          <w:trHeight w:val="2118"/>
        </w:trPr>
        <w:tc>
          <w:tcPr>
            <w:tcW w:w="254" w:type="pct"/>
            <w:shd w:val="clear" w:color="000000" w:fill="FFFFFF"/>
          </w:tcPr>
          <w:p w14:paraId="70F743F0"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58F63FDA" w14:textId="2E97AE66"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Pokušaj</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unošenje</w:t>
            </w:r>
            <w:r w:rsidR="00232D60" w:rsidRPr="00E6388A">
              <w:rPr>
                <w:rFonts w:ascii="Tahoma" w:hAnsi="Tahoma" w:cs="Tahoma"/>
                <w:sz w:val="18"/>
                <w:szCs w:val="18"/>
              </w:rPr>
              <w:t>/</w:t>
            </w:r>
            <w:r>
              <w:rPr>
                <w:rFonts w:ascii="Tahoma" w:hAnsi="Tahoma" w:cs="Tahoma"/>
                <w:sz w:val="18"/>
                <w:szCs w:val="18"/>
              </w:rPr>
              <w:t>uvoženje</w:t>
            </w:r>
            <w:r w:rsidR="00232D60" w:rsidRPr="00E6388A">
              <w:rPr>
                <w:rFonts w:ascii="Tahoma" w:hAnsi="Tahoma" w:cs="Tahoma"/>
                <w:sz w:val="18"/>
                <w:szCs w:val="18"/>
              </w:rPr>
              <w:t>/</w:t>
            </w:r>
            <w:r>
              <w:rPr>
                <w:rFonts w:ascii="Tahoma" w:hAnsi="Tahoma" w:cs="Tahoma"/>
                <w:sz w:val="18"/>
                <w:szCs w:val="18"/>
              </w:rPr>
              <w:t>čuvanje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isto</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materija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izazivaju</w:t>
            </w:r>
            <w:r w:rsidR="00232D60" w:rsidRPr="00E6388A">
              <w:rPr>
                <w:rFonts w:ascii="Tahoma" w:hAnsi="Tahoma" w:cs="Tahoma"/>
                <w:sz w:val="18"/>
                <w:szCs w:val="18"/>
              </w:rPr>
              <w:t xml:space="preserve"> </w:t>
            </w:r>
            <w:r>
              <w:rPr>
                <w:rFonts w:ascii="Tahoma" w:hAnsi="Tahoma" w:cs="Tahoma"/>
                <w:sz w:val="18"/>
                <w:szCs w:val="18"/>
              </w:rPr>
              <w:t>opijenost</w:t>
            </w:r>
            <w:r w:rsidR="00232D60" w:rsidRPr="00E6388A">
              <w:rPr>
                <w:rFonts w:ascii="Tahoma" w:hAnsi="Tahoma" w:cs="Tahoma"/>
                <w:sz w:val="18"/>
                <w:szCs w:val="18"/>
              </w:rPr>
              <w:t xml:space="preserve"> </w:t>
            </w:r>
            <w:r>
              <w:rPr>
                <w:rFonts w:ascii="Tahoma" w:hAnsi="Tahoma" w:cs="Tahoma"/>
                <w:sz w:val="18"/>
                <w:szCs w:val="18"/>
              </w:rPr>
              <w:t>alkoholom</w:t>
            </w:r>
            <w:r w:rsidR="00232D60" w:rsidRPr="00E6388A">
              <w:rPr>
                <w:rFonts w:ascii="Tahoma" w:hAnsi="Tahoma" w:cs="Tahoma"/>
                <w:sz w:val="18"/>
                <w:szCs w:val="18"/>
              </w:rPr>
              <w:t xml:space="preserve">, </w:t>
            </w:r>
            <w:r>
              <w:rPr>
                <w:rFonts w:ascii="Tahoma" w:hAnsi="Tahoma" w:cs="Tahoma"/>
                <w:sz w:val="18"/>
                <w:szCs w:val="18"/>
              </w:rPr>
              <w:t>narkoticima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toksičnim</w:t>
            </w:r>
            <w:r w:rsidR="00232D60" w:rsidRPr="00E6388A">
              <w:rPr>
                <w:rFonts w:ascii="Tahoma" w:hAnsi="Tahoma" w:cs="Tahoma"/>
                <w:sz w:val="18"/>
                <w:szCs w:val="18"/>
              </w:rPr>
              <w:t xml:space="preserve"> </w:t>
            </w:r>
            <w:r>
              <w:rPr>
                <w:rFonts w:ascii="Tahoma" w:hAnsi="Tahoma" w:cs="Tahoma"/>
                <w:sz w:val="18"/>
                <w:szCs w:val="18"/>
              </w:rPr>
              <w:t>supstancama</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kada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činjenice</w:t>
            </w:r>
            <w:r w:rsidR="00232D60" w:rsidRPr="00E6388A">
              <w:rPr>
                <w:rFonts w:ascii="Tahoma" w:hAnsi="Tahoma" w:cs="Tahoma"/>
                <w:sz w:val="18"/>
                <w:szCs w:val="18"/>
              </w:rPr>
              <w:t xml:space="preserve"> </w:t>
            </w:r>
            <w:r>
              <w:rPr>
                <w:rFonts w:ascii="Tahoma" w:hAnsi="Tahoma" w:cs="Tahoma"/>
                <w:sz w:val="18"/>
                <w:szCs w:val="18"/>
              </w:rPr>
              <w:t>uočili</w:t>
            </w:r>
            <w:r w:rsidR="00232D60" w:rsidRPr="00E6388A">
              <w:rPr>
                <w:rFonts w:ascii="Tahoma" w:hAnsi="Tahoma" w:cs="Tahoma"/>
                <w:sz w:val="18"/>
                <w:szCs w:val="18"/>
              </w:rPr>
              <w:t xml:space="preserve"> </w:t>
            </w:r>
            <w:r>
              <w:rPr>
                <w:rFonts w:ascii="Tahoma" w:hAnsi="Tahoma" w:cs="Tahoma"/>
                <w:sz w:val="18"/>
                <w:szCs w:val="18"/>
              </w:rPr>
              <w:t>neposredno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pismeno</w:t>
            </w:r>
            <w:r w:rsidR="00232D60" w:rsidRPr="00E6388A">
              <w:rPr>
                <w:rFonts w:ascii="Tahoma" w:hAnsi="Tahoma" w:cs="Tahoma"/>
                <w:sz w:val="18"/>
                <w:szCs w:val="18"/>
              </w:rPr>
              <w:t xml:space="preserve"> </w:t>
            </w:r>
            <w:r>
              <w:rPr>
                <w:rFonts w:ascii="Tahoma" w:hAnsi="Tahoma" w:cs="Tahoma"/>
                <w:sz w:val="18"/>
                <w:szCs w:val="18"/>
              </w:rPr>
              <w:t>obavijestili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tome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trenutka</w:t>
            </w:r>
            <w:r w:rsidR="00232D60" w:rsidRPr="00E6388A">
              <w:rPr>
                <w:rFonts w:ascii="Tahoma" w:hAnsi="Tahoma" w:cs="Tahoma"/>
                <w:sz w:val="18"/>
                <w:szCs w:val="18"/>
              </w:rPr>
              <w:t xml:space="preserve"> </w:t>
            </w:r>
            <w:r>
              <w:rPr>
                <w:rFonts w:ascii="Tahoma" w:hAnsi="Tahoma" w:cs="Tahoma"/>
                <w:sz w:val="18"/>
                <w:szCs w:val="18"/>
              </w:rPr>
              <w:t>uočavanja</w:t>
            </w:r>
            <w:r w:rsidR="00232D60" w:rsidRPr="00E6388A">
              <w:rPr>
                <w:rFonts w:ascii="Tahoma" w:hAnsi="Tahoma" w:cs="Tahoma"/>
                <w:sz w:val="18"/>
                <w:szCs w:val="18"/>
              </w:rPr>
              <w:t>)</w:t>
            </w:r>
          </w:p>
        </w:tc>
        <w:tc>
          <w:tcPr>
            <w:tcW w:w="308" w:type="pct"/>
            <w:shd w:val="clear" w:color="000000" w:fill="FFFFFF"/>
          </w:tcPr>
          <w:p w14:paraId="79FC7D2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200</w:t>
            </w:r>
          </w:p>
          <w:p w14:paraId="665A8E7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3B18861C" w14:textId="7D51C3A2"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uočenu</w:t>
            </w:r>
            <w:r w:rsidR="00232D60" w:rsidRPr="00E6388A">
              <w:rPr>
                <w:rFonts w:ascii="Tahoma" w:hAnsi="Tahoma" w:cs="Tahoma"/>
                <w:sz w:val="18"/>
                <w:szCs w:val="18"/>
              </w:rPr>
              <w:t xml:space="preserve"> </w:t>
            </w:r>
            <w:r>
              <w:rPr>
                <w:rFonts w:ascii="Tahoma" w:hAnsi="Tahoma" w:cs="Tahoma"/>
                <w:sz w:val="18"/>
                <w:szCs w:val="18"/>
              </w:rPr>
              <w:t>činjenicu</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36DDA4F5"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551AAB87" w14:textId="77777777" w:rsidTr="008E1730">
        <w:tblPrEx>
          <w:tblCellMar>
            <w:top w:w="85" w:type="dxa"/>
            <w:bottom w:w="85" w:type="dxa"/>
          </w:tblCellMar>
        </w:tblPrEx>
        <w:trPr>
          <w:trHeight w:val="910"/>
        </w:trPr>
        <w:tc>
          <w:tcPr>
            <w:tcW w:w="254" w:type="pct"/>
            <w:shd w:val="clear" w:color="000000" w:fill="FFFFFF"/>
          </w:tcPr>
          <w:p w14:paraId="683294F3"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77892CAE" w14:textId="01CA8E38"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Skrivanje</w:t>
            </w:r>
            <w:r w:rsidR="00232D60" w:rsidRPr="00E6388A">
              <w:rPr>
                <w:rFonts w:ascii="Tahoma" w:hAnsi="Tahoma" w:cs="Tahoma"/>
                <w:sz w:val="18"/>
                <w:szCs w:val="18"/>
              </w:rPr>
              <w:t xml:space="preserve"> (</w:t>
            </w:r>
            <w:r>
              <w:rPr>
                <w:rFonts w:ascii="Tahoma" w:hAnsi="Tahoma" w:cs="Tahoma"/>
                <w:sz w:val="18"/>
                <w:szCs w:val="18"/>
              </w:rPr>
              <w:t>nedostavlјanje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informacija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havarijama</w:t>
            </w:r>
            <w:r w:rsidR="00232D60" w:rsidRPr="00E6388A">
              <w:rPr>
                <w:rFonts w:ascii="Tahoma" w:hAnsi="Tahoma" w:cs="Tahoma"/>
                <w:sz w:val="18"/>
                <w:szCs w:val="18"/>
              </w:rPr>
              <w:t xml:space="preserve">, </w:t>
            </w:r>
            <w:r>
              <w:rPr>
                <w:rFonts w:ascii="Tahoma" w:hAnsi="Tahoma" w:cs="Tahoma"/>
                <w:sz w:val="18"/>
                <w:szCs w:val="18"/>
              </w:rPr>
              <w:t>povredama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povredama</w:t>
            </w:r>
            <w:r w:rsidR="00232D60" w:rsidRPr="00E6388A">
              <w:rPr>
                <w:rFonts w:ascii="Tahoma" w:hAnsi="Tahoma" w:cs="Tahoma"/>
                <w:sz w:val="18"/>
                <w:szCs w:val="18"/>
              </w:rPr>
              <w:t xml:space="preserve"> </w:t>
            </w:r>
            <w:r>
              <w:rPr>
                <w:rFonts w:ascii="Tahoma" w:hAnsi="Tahoma" w:cs="Tahoma"/>
                <w:sz w:val="18"/>
                <w:szCs w:val="18"/>
              </w:rPr>
              <w:t>tehnološkog</w:t>
            </w:r>
            <w:r w:rsidR="00232D60" w:rsidRPr="00E6388A">
              <w:rPr>
                <w:rFonts w:ascii="Tahoma" w:hAnsi="Tahoma" w:cs="Tahoma"/>
                <w:sz w:val="18"/>
                <w:szCs w:val="18"/>
              </w:rPr>
              <w:t xml:space="preserve"> </w:t>
            </w:r>
            <w:r>
              <w:rPr>
                <w:rFonts w:ascii="Tahoma" w:hAnsi="Tahoma" w:cs="Tahoma"/>
                <w:sz w:val="18"/>
                <w:szCs w:val="18"/>
              </w:rPr>
              <w:t>režima</w:t>
            </w:r>
            <w:r w:rsidR="00232D60" w:rsidRPr="00E6388A">
              <w:rPr>
                <w:rFonts w:ascii="Tahoma" w:hAnsi="Tahoma" w:cs="Tahoma"/>
                <w:sz w:val="18"/>
                <w:szCs w:val="18"/>
              </w:rPr>
              <w:t xml:space="preserve">, </w:t>
            </w:r>
            <w:r>
              <w:rPr>
                <w:rFonts w:ascii="Tahoma" w:hAnsi="Tahoma" w:cs="Tahoma"/>
                <w:sz w:val="18"/>
                <w:szCs w:val="18"/>
              </w:rPr>
              <w:t>zagađenju</w:t>
            </w:r>
            <w:r w:rsidR="00232D60" w:rsidRPr="00E6388A">
              <w:rPr>
                <w:rFonts w:ascii="Tahoma" w:hAnsi="Tahoma" w:cs="Tahoma"/>
                <w:sz w:val="18"/>
                <w:szCs w:val="18"/>
              </w:rPr>
              <w:t xml:space="preserve"> </w:t>
            </w:r>
            <w:r>
              <w:rPr>
                <w:rFonts w:ascii="Tahoma" w:hAnsi="Tahoma" w:cs="Tahoma"/>
                <w:sz w:val="18"/>
                <w:szCs w:val="18"/>
              </w:rPr>
              <w:t>okoline</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desili</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p>
        </w:tc>
        <w:tc>
          <w:tcPr>
            <w:tcW w:w="308" w:type="pct"/>
            <w:shd w:val="clear" w:color="000000" w:fill="FFFFFF"/>
          </w:tcPr>
          <w:p w14:paraId="6483F97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w:t>
            </w:r>
          </w:p>
          <w:p w14:paraId="3605ED3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1C6A76E1" w14:textId="759B3FEE"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Informacije</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došle</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spolјnih</w:t>
            </w:r>
            <w:r w:rsidR="00232D60" w:rsidRPr="00E6388A">
              <w:rPr>
                <w:rFonts w:ascii="Tahoma" w:hAnsi="Tahoma" w:cs="Tahoma"/>
                <w:sz w:val="18"/>
                <w:szCs w:val="18"/>
              </w:rPr>
              <w:t xml:space="preserve"> </w:t>
            </w:r>
            <w:r>
              <w:rPr>
                <w:rFonts w:ascii="Tahoma" w:hAnsi="Tahoma" w:cs="Tahoma"/>
                <w:sz w:val="18"/>
                <w:szCs w:val="18"/>
              </w:rPr>
              <w:t>firmi</w:t>
            </w:r>
            <w:r w:rsidR="00232D60" w:rsidRPr="00E6388A">
              <w:rPr>
                <w:rFonts w:ascii="Tahoma" w:hAnsi="Tahoma" w:cs="Tahoma"/>
                <w:sz w:val="18"/>
                <w:szCs w:val="18"/>
              </w:rPr>
              <w:t xml:space="preserve"> (</w:t>
            </w:r>
            <w:r>
              <w:rPr>
                <w:rFonts w:ascii="Tahoma" w:hAnsi="Tahoma" w:cs="Tahoma"/>
                <w:sz w:val="18"/>
                <w:szCs w:val="18"/>
              </w:rPr>
              <w:t>organizacija</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nadzorno</w:t>
            </w:r>
            <w:r w:rsidR="00232D60" w:rsidRPr="00E6388A">
              <w:rPr>
                <w:rFonts w:ascii="Tahoma" w:hAnsi="Tahoma" w:cs="Tahoma"/>
                <w:sz w:val="18"/>
                <w:szCs w:val="18"/>
              </w:rPr>
              <w:t>-</w:t>
            </w:r>
            <w:r>
              <w:rPr>
                <w:rFonts w:ascii="Tahoma" w:hAnsi="Tahoma" w:cs="Tahoma"/>
                <w:sz w:val="18"/>
                <w:szCs w:val="18"/>
              </w:rPr>
              <w:t>kontrolne</w:t>
            </w:r>
            <w:r w:rsidR="00232D60" w:rsidRPr="00E6388A">
              <w:rPr>
                <w:rFonts w:ascii="Tahoma" w:hAnsi="Tahoma" w:cs="Tahoma"/>
                <w:sz w:val="18"/>
                <w:szCs w:val="18"/>
              </w:rPr>
              <w:t xml:space="preserve"> </w:t>
            </w:r>
            <w:r>
              <w:rPr>
                <w:rFonts w:ascii="Tahoma" w:hAnsi="Tahoma" w:cs="Tahoma"/>
                <w:sz w:val="18"/>
                <w:szCs w:val="18"/>
              </w:rPr>
              <w:t>organe</w:t>
            </w:r>
          </w:p>
        </w:tc>
        <w:tc>
          <w:tcPr>
            <w:tcW w:w="1120" w:type="pct"/>
            <w:shd w:val="clear" w:color="000000" w:fill="FFFFFF"/>
          </w:tcPr>
          <w:p w14:paraId="3B5F610B"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1BD66A69" w14:textId="77777777" w:rsidTr="008E1730">
        <w:tblPrEx>
          <w:tblCellMar>
            <w:top w:w="85" w:type="dxa"/>
            <w:bottom w:w="85" w:type="dxa"/>
          </w:tblCellMar>
        </w:tblPrEx>
        <w:trPr>
          <w:trHeight w:val="1212"/>
        </w:trPr>
        <w:tc>
          <w:tcPr>
            <w:tcW w:w="254" w:type="pct"/>
            <w:shd w:val="clear" w:color="000000" w:fill="FFFFFF"/>
          </w:tcPr>
          <w:p w14:paraId="7B332D49"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755D4227" w14:textId="2874FB95"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potrebnog</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r w:rsidR="00232D60" w:rsidRPr="00E6388A">
              <w:rPr>
                <w:rFonts w:ascii="Tahoma" w:hAnsi="Tahoma" w:cs="Tahoma"/>
                <w:sz w:val="18"/>
                <w:szCs w:val="18"/>
              </w:rPr>
              <w:t xml:space="preserve">, </w:t>
            </w:r>
            <w:r>
              <w:rPr>
                <w:rFonts w:ascii="Tahoma" w:hAnsi="Tahoma" w:cs="Tahoma"/>
                <w:sz w:val="18"/>
                <w:szCs w:val="18"/>
              </w:rPr>
              <w:t>plana</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tehnoloških</w:t>
            </w:r>
            <w:r w:rsidR="00232D60" w:rsidRPr="00E6388A">
              <w:rPr>
                <w:rFonts w:ascii="Tahoma" w:hAnsi="Tahoma" w:cs="Tahoma"/>
                <w:sz w:val="18"/>
                <w:szCs w:val="18"/>
              </w:rPr>
              <w:t xml:space="preserve"> </w:t>
            </w:r>
            <w:r>
              <w:rPr>
                <w:rFonts w:ascii="Tahoma" w:hAnsi="Tahoma" w:cs="Tahoma"/>
                <w:sz w:val="18"/>
                <w:szCs w:val="18"/>
              </w:rPr>
              <w:t>mapa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remont</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saglasnosti</w:t>
            </w:r>
            <w:r w:rsidR="00232D60" w:rsidRPr="00E6388A">
              <w:rPr>
                <w:rFonts w:ascii="Tahoma" w:hAnsi="Tahoma" w:cs="Tahoma"/>
                <w:sz w:val="18"/>
                <w:szCs w:val="18"/>
              </w:rPr>
              <w:t xml:space="preserve"> </w:t>
            </w:r>
            <w:r>
              <w:rPr>
                <w:rFonts w:ascii="Tahoma" w:hAnsi="Tahoma" w:cs="Tahoma"/>
                <w:sz w:val="18"/>
                <w:szCs w:val="18"/>
              </w:rPr>
              <w:t>rukovodioca</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slučaju</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gasne</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w:t>
            </w:r>
            <w:r>
              <w:rPr>
                <w:rFonts w:ascii="Tahoma" w:hAnsi="Tahoma" w:cs="Tahoma"/>
                <w:sz w:val="18"/>
                <w:szCs w:val="18"/>
              </w:rPr>
              <w:t>vatrogasne</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predviđenim</w:t>
            </w:r>
            <w:r w:rsidR="00232D60" w:rsidRPr="00E6388A">
              <w:rPr>
                <w:rFonts w:ascii="Tahoma" w:hAnsi="Tahoma" w:cs="Tahoma"/>
                <w:sz w:val="18"/>
                <w:szCs w:val="18"/>
              </w:rPr>
              <w:t xml:space="preserve"> </w:t>
            </w:r>
            <w:r>
              <w:rPr>
                <w:rFonts w:ascii="Tahoma" w:hAnsi="Tahoma" w:cs="Tahoma"/>
                <w:sz w:val="18"/>
                <w:szCs w:val="18"/>
                <w:lang w:val="sr-Cyrl-BA"/>
              </w:rPr>
              <w:t>radnim</w:t>
            </w:r>
            <w:r w:rsidR="00232D60" w:rsidRPr="00E6388A">
              <w:rPr>
                <w:rFonts w:ascii="Tahoma" w:hAnsi="Tahoma" w:cs="Tahoma"/>
                <w:sz w:val="18"/>
                <w:szCs w:val="18"/>
                <w:lang w:val="sr-Cyrl-BA"/>
              </w:rPr>
              <w:t xml:space="preserve"> </w:t>
            </w:r>
            <w:r>
              <w:rPr>
                <w:rFonts w:ascii="Tahoma" w:hAnsi="Tahoma" w:cs="Tahoma"/>
                <w:sz w:val="18"/>
                <w:szCs w:val="18"/>
              </w:rPr>
              <w:t>nalogom</w:t>
            </w:r>
            <w:r w:rsidR="00232D60" w:rsidRPr="00E6388A">
              <w:rPr>
                <w:rFonts w:ascii="Tahoma" w:hAnsi="Tahoma" w:cs="Tahoma"/>
                <w:sz w:val="18"/>
                <w:szCs w:val="18"/>
              </w:rPr>
              <w:t>)</w:t>
            </w:r>
          </w:p>
        </w:tc>
        <w:tc>
          <w:tcPr>
            <w:tcW w:w="308" w:type="pct"/>
            <w:shd w:val="clear" w:color="000000" w:fill="FFFFFF"/>
          </w:tcPr>
          <w:p w14:paraId="15BFBD1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77C5FCF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01874364" w14:textId="507EA977"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Listom</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povećanim</w:t>
            </w:r>
            <w:r w:rsidR="00232D60" w:rsidRPr="00E6388A">
              <w:rPr>
                <w:rFonts w:ascii="Tahoma" w:hAnsi="Tahoma" w:cs="Tahoma"/>
                <w:sz w:val="18"/>
                <w:szCs w:val="18"/>
              </w:rPr>
              <w:t xml:space="preserve"> </w:t>
            </w:r>
            <w:r>
              <w:rPr>
                <w:rFonts w:ascii="Tahoma" w:hAnsi="Tahoma" w:cs="Tahoma"/>
                <w:sz w:val="18"/>
                <w:szCs w:val="18"/>
              </w:rPr>
              <w:t>rizikom</w:t>
            </w:r>
            <w:r w:rsidR="00232D60" w:rsidRPr="00E6388A">
              <w:rPr>
                <w:rFonts w:ascii="Tahoma" w:hAnsi="Tahoma" w:cs="Tahoma"/>
                <w:sz w:val="18"/>
                <w:szCs w:val="18"/>
              </w:rPr>
              <w:t xml:space="preserve"> </w:t>
            </w:r>
            <w:r>
              <w:rPr>
                <w:rFonts w:ascii="Tahoma" w:hAnsi="Tahoma" w:cs="Tahoma"/>
                <w:sz w:val="18"/>
                <w:szCs w:val="18"/>
              </w:rPr>
              <w:t>preduzeća</w:t>
            </w:r>
            <w:r w:rsidR="00232D60" w:rsidRPr="00E6388A">
              <w:rPr>
                <w:rFonts w:ascii="Tahoma" w:hAnsi="Tahoma" w:cs="Tahoma"/>
                <w:sz w:val="18"/>
                <w:szCs w:val="18"/>
              </w:rPr>
              <w:t xml:space="preserve">, </w:t>
            </w:r>
            <w:r>
              <w:rPr>
                <w:rFonts w:ascii="Tahoma" w:hAnsi="Tahoma" w:cs="Tahoma"/>
                <w:sz w:val="18"/>
                <w:szCs w:val="18"/>
              </w:rPr>
              <w:t>usvojenom</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rukovodioca</w:t>
            </w:r>
          </w:p>
        </w:tc>
        <w:tc>
          <w:tcPr>
            <w:tcW w:w="1120" w:type="pct"/>
            <w:shd w:val="clear" w:color="000000" w:fill="FFFFFF"/>
          </w:tcPr>
          <w:p w14:paraId="3D30FFE9" w14:textId="114EBBA1"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Nepostojanje</w:t>
            </w:r>
            <w:r w:rsidR="00232D60" w:rsidRPr="00E6388A">
              <w:rPr>
                <w:rFonts w:ascii="Tahoma" w:hAnsi="Tahoma" w:cs="Tahoma"/>
                <w:sz w:val="18"/>
                <w:szCs w:val="18"/>
              </w:rPr>
              <w:t xml:space="preserve"> </w:t>
            </w:r>
            <w:r>
              <w:rPr>
                <w:rFonts w:ascii="Tahoma" w:hAnsi="Tahoma" w:cs="Tahoma"/>
                <w:sz w:val="18"/>
                <w:szCs w:val="18"/>
              </w:rPr>
              <w:t>izvođenih</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navedenoj</w:t>
            </w:r>
            <w:r w:rsidR="00232D60" w:rsidRPr="00E6388A">
              <w:rPr>
                <w:rFonts w:ascii="Tahoma" w:hAnsi="Tahoma" w:cs="Tahoma"/>
                <w:sz w:val="18"/>
                <w:szCs w:val="18"/>
              </w:rPr>
              <w:t xml:space="preserve"> </w:t>
            </w:r>
            <w:r>
              <w:rPr>
                <w:rFonts w:ascii="Tahoma" w:hAnsi="Tahoma" w:cs="Tahoma"/>
                <w:sz w:val="18"/>
                <w:szCs w:val="18"/>
              </w:rPr>
              <w:t>Listi</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takav</w:t>
            </w:r>
            <w:r w:rsidR="00232D60" w:rsidRPr="00E6388A">
              <w:rPr>
                <w:rFonts w:ascii="Tahoma" w:hAnsi="Tahoma" w:cs="Tahoma"/>
                <w:sz w:val="18"/>
                <w:szCs w:val="18"/>
              </w:rPr>
              <w:t xml:space="preserve"> </w:t>
            </w:r>
            <w:r>
              <w:rPr>
                <w:rFonts w:ascii="Tahoma" w:hAnsi="Tahoma" w:cs="Tahoma"/>
                <w:sz w:val="18"/>
                <w:szCs w:val="18"/>
              </w:rPr>
              <w:t>prekršaj</w:t>
            </w:r>
          </w:p>
        </w:tc>
      </w:tr>
      <w:tr w:rsidR="00232D60" w:rsidRPr="00E6388A" w14:paraId="65401E35" w14:textId="77777777" w:rsidTr="008E1730">
        <w:tblPrEx>
          <w:tblCellMar>
            <w:top w:w="85" w:type="dxa"/>
            <w:bottom w:w="85" w:type="dxa"/>
          </w:tblCellMar>
        </w:tblPrEx>
        <w:trPr>
          <w:trHeight w:val="1244"/>
        </w:trPr>
        <w:tc>
          <w:tcPr>
            <w:tcW w:w="254" w:type="pct"/>
            <w:shd w:val="clear" w:color="000000" w:fill="FFFFFF"/>
          </w:tcPr>
          <w:p w14:paraId="0BBCF824"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6B88472E" w14:textId="2B232B23"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Nerealizovanje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slјedećih</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predviđenih</w:t>
            </w:r>
            <w:r w:rsidR="00232D60" w:rsidRPr="00E6388A">
              <w:rPr>
                <w:rFonts w:ascii="Tahoma" w:hAnsi="Tahoma" w:cs="Tahoma"/>
                <w:sz w:val="18"/>
                <w:szCs w:val="18"/>
              </w:rPr>
              <w:t xml:space="preserve"> </w:t>
            </w:r>
            <w:r>
              <w:rPr>
                <w:rFonts w:ascii="Tahoma" w:hAnsi="Tahoma" w:cs="Tahoma"/>
                <w:sz w:val="18"/>
                <w:szCs w:val="18"/>
              </w:rPr>
              <w:t>poglavlјima</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r w:rsidR="00232D60" w:rsidRPr="00E6388A">
              <w:rPr>
                <w:rFonts w:ascii="Tahoma" w:hAnsi="Tahoma" w:cs="Tahoma"/>
                <w:sz w:val="18"/>
                <w:szCs w:val="18"/>
              </w:rPr>
              <w:t>: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pripremi</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redoslijed</w:t>
            </w:r>
            <w:r w:rsidR="00232D60" w:rsidRPr="00E6388A">
              <w:rPr>
                <w:rFonts w:ascii="Tahoma" w:hAnsi="Tahoma" w:cs="Tahoma"/>
                <w:sz w:val="18"/>
                <w:szCs w:val="18"/>
              </w:rPr>
              <w:t xml:space="preserve"> </w:t>
            </w:r>
            <w:r>
              <w:rPr>
                <w:rFonts w:ascii="Tahoma" w:hAnsi="Tahoma" w:cs="Tahoma"/>
                <w:sz w:val="18"/>
                <w:szCs w:val="18"/>
              </w:rPr>
              <w:t>njihovog</w:t>
            </w:r>
            <w:r w:rsidR="00232D60" w:rsidRPr="00E6388A">
              <w:rPr>
                <w:rFonts w:ascii="Tahoma" w:hAnsi="Tahoma" w:cs="Tahoma"/>
                <w:sz w:val="18"/>
                <w:szCs w:val="18"/>
              </w:rPr>
              <w:t xml:space="preserve"> </w:t>
            </w:r>
            <w:r>
              <w:rPr>
                <w:rFonts w:ascii="Tahoma" w:hAnsi="Tahoma" w:cs="Tahoma"/>
                <w:sz w:val="18"/>
                <w:szCs w:val="18"/>
              </w:rPr>
              <w:t>sprovođenja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osigurava</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periodičnost</w:t>
            </w:r>
            <w:r w:rsidR="00232D60" w:rsidRPr="00E6388A">
              <w:rPr>
                <w:rFonts w:ascii="Tahoma" w:hAnsi="Tahoma" w:cs="Tahoma"/>
                <w:sz w:val="18"/>
                <w:szCs w:val="18"/>
              </w:rPr>
              <w:t xml:space="preserve"> </w:t>
            </w:r>
            <w:r>
              <w:rPr>
                <w:rFonts w:ascii="Tahoma" w:hAnsi="Tahoma" w:cs="Tahoma"/>
                <w:sz w:val="18"/>
                <w:szCs w:val="18"/>
              </w:rPr>
              <w:t>analize</w:t>
            </w:r>
            <w:r w:rsidR="00232D60" w:rsidRPr="00E6388A">
              <w:rPr>
                <w:rFonts w:ascii="Tahoma" w:hAnsi="Tahoma" w:cs="Tahoma"/>
                <w:sz w:val="18"/>
                <w:szCs w:val="18"/>
              </w:rPr>
              <w:t xml:space="preserve"> </w:t>
            </w:r>
            <w:r>
              <w:rPr>
                <w:rFonts w:ascii="Tahoma" w:hAnsi="Tahoma" w:cs="Tahoma"/>
                <w:sz w:val="18"/>
                <w:szCs w:val="18"/>
              </w:rPr>
              <w:t>vezdušne</w:t>
            </w:r>
            <w:r w:rsidR="00232D60" w:rsidRPr="00E6388A">
              <w:rPr>
                <w:rFonts w:ascii="Tahoma" w:hAnsi="Tahoma" w:cs="Tahoma"/>
                <w:sz w:val="18"/>
                <w:szCs w:val="18"/>
              </w:rPr>
              <w:t xml:space="preserve"> </w:t>
            </w:r>
            <w:r>
              <w:rPr>
                <w:rFonts w:ascii="Tahoma" w:hAnsi="Tahoma" w:cs="Tahoma"/>
                <w:sz w:val="18"/>
                <w:szCs w:val="18"/>
              </w:rPr>
              <w:t>sredine</w:t>
            </w:r>
            <w:r w:rsidR="00232D60" w:rsidRPr="00E6388A">
              <w:rPr>
                <w:rFonts w:ascii="Tahoma" w:hAnsi="Tahoma" w:cs="Tahoma"/>
                <w:sz w:val="18"/>
                <w:szCs w:val="18"/>
              </w:rPr>
              <w:t xml:space="preserve">"  </w:t>
            </w:r>
          </w:p>
        </w:tc>
        <w:tc>
          <w:tcPr>
            <w:tcW w:w="308" w:type="pct"/>
            <w:shd w:val="clear" w:color="000000" w:fill="FFFFFF"/>
          </w:tcPr>
          <w:p w14:paraId="661FA233"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669E6D5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66D5BB9B" w14:textId="076D591F"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neizvršenje</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kopijom</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p>
        </w:tc>
        <w:tc>
          <w:tcPr>
            <w:tcW w:w="1120" w:type="pct"/>
            <w:shd w:val="clear" w:color="000000" w:fill="FFFFFF"/>
          </w:tcPr>
          <w:p w14:paraId="308B2611"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4B72FCFB" w14:textId="77777777" w:rsidTr="008E1730">
        <w:tblPrEx>
          <w:tblCellMar>
            <w:top w:w="85" w:type="dxa"/>
            <w:bottom w:w="85" w:type="dxa"/>
          </w:tblCellMar>
        </w:tblPrEx>
        <w:trPr>
          <w:trHeight w:val="900"/>
        </w:trPr>
        <w:tc>
          <w:tcPr>
            <w:tcW w:w="254" w:type="pct"/>
            <w:shd w:val="clear" w:color="000000" w:fill="FFFFFF"/>
          </w:tcPr>
          <w:p w14:paraId="67D3D4C2"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4495F9D5" w14:textId="77D15774"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Isklјučivanje</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narušavanje</w:t>
            </w:r>
            <w:r w:rsidR="00232D60" w:rsidRPr="00E6388A">
              <w:rPr>
                <w:rFonts w:ascii="Tahoma" w:hAnsi="Tahoma" w:cs="Tahoma"/>
                <w:sz w:val="18"/>
                <w:szCs w:val="18"/>
              </w:rPr>
              <w:t xml:space="preserve"> </w:t>
            </w:r>
            <w:r>
              <w:rPr>
                <w:rFonts w:ascii="Tahoma" w:hAnsi="Tahoma" w:cs="Tahoma"/>
                <w:sz w:val="18"/>
                <w:szCs w:val="18"/>
              </w:rPr>
              <w:t>cjelovitosti</w:t>
            </w:r>
            <w:r w:rsidR="00232D60" w:rsidRPr="00E6388A">
              <w:rPr>
                <w:rFonts w:ascii="Tahoma" w:hAnsi="Tahoma" w:cs="Tahoma"/>
                <w:sz w:val="18"/>
                <w:szCs w:val="18"/>
              </w:rPr>
              <w:t xml:space="preserve"> </w:t>
            </w:r>
            <w:r>
              <w:rPr>
                <w:rFonts w:ascii="Tahoma" w:hAnsi="Tahoma" w:cs="Tahoma"/>
                <w:sz w:val="18"/>
                <w:szCs w:val="18"/>
              </w:rPr>
              <w:t>blokada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drugih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osigurava</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nalazi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odgovarajuće</w:t>
            </w:r>
            <w:r w:rsidR="00232D60" w:rsidRPr="00E6388A">
              <w:rPr>
                <w:rFonts w:ascii="Tahoma" w:hAnsi="Tahoma" w:cs="Tahoma"/>
                <w:sz w:val="18"/>
                <w:szCs w:val="18"/>
              </w:rPr>
              <w:t xml:space="preserve"> </w:t>
            </w:r>
            <w:r>
              <w:rPr>
                <w:rFonts w:ascii="Tahoma" w:hAnsi="Tahoma" w:cs="Tahoma"/>
                <w:sz w:val="18"/>
                <w:szCs w:val="18"/>
              </w:rPr>
              <w:t>pismene</w:t>
            </w:r>
            <w:r w:rsidR="00232D60" w:rsidRPr="00E6388A">
              <w:rPr>
                <w:rFonts w:ascii="Tahoma" w:hAnsi="Tahoma" w:cs="Tahoma"/>
                <w:sz w:val="18"/>
                <w:szCs w:val="18"/>
              </w:rPr>
              <w:t xml:space="preserve"> </w:t>
            </w:r>
            <w:r>
              <w:rPr>
                <w:rFonts w:ascii="Tahoma" w:hAnsi="Tahoma" w:cs="Tahoma"/>
                <w:sz w:val="18"/>
                <w:szCs w:val="18"/>
              </w:rPr>
              <w:t>dozvole</w:t>
            </w:r>
          </w:p>
        </w:tc>
        <w:tc>
          <w:tcPr>
            <w:tcW w:w="308" w:type="pct"/>
            <w:shd w:val="clear" w:color="000000" w:fill="FFFFFF"/>
          </w:tcPr>
          <w:p w14:paraId="489E34A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7857919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5278FEEF" w14:textId="0FC0DA4A" w:rsidR="00232D60" w:rsidRPr="00E6388A" w:rsidRDefault="00F4335A" w:rsidP="00C858D6">
            <w:pPr>
              <w:autoSpaceDE w:val="0"/>
              <w:autoSpaceDN w:val="0"/>
              <w:adjustRightInd w:val="0"/>
              <w:spacing w:before="40" w:afterLines="40" w:after="96"/>
              <w:jc w:val="both"/>
              <w:rPr>
                <w:rFonts w:ascii="Tahoma" w:hAnsi="Tahoma" w:cs="Tahoma"/>
                <w:sz w:val="18"/>
                <w:szCs w:val="18"/>
                <w:lang w:val="sr-Latn-BA"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jedinicu</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06D8EFC5"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6448C9C3" w14:textId="77777777" w:rsidTr="008E1730">
        <w:tblPrEx>
          <w:tblCellMar>
            <w:top w:w="85" w:type="dxa"/>
            <w:bottom w:w="85" w:type="dxa"/>
          </w:tblCellMar>
        </w:tblPrEx>
        <w:trPr>
          <w:trHeight w:val="1283"/>
        </w:trPr>
        <w:tc>
          <w:tcPr>
            <w:tcW w:w="254" w:type="pct"/>
            <w:shd w:val="clear" w:color="000000" w:fill="FFFFFF"/>
          </w:tcPr>
          <w:p w14:paraId="15600DAA"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20F8FC7D" w14:textId="7F7BFF67"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puše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van</w:t>
            </w:r>
            <w:r w:rsidR="00232D60" w:rsidRPr="00E6388A">
              <w:rPr>
                <w:rFonts w:ascii="Tahoma" w:hAnsi="Tahoma" w:cs="Tahoma"/>
                <w:sz w:val="18"/>
                <w:szCs w:val="18"/>
              </w:rPr>
              <w:t xml:space="preserve"> </w:t>
            </w:r>
            <w:r>
              <w:rPr>
                <w:rFonts w:ascii="Tahoma" w:hAnsi="Tahoma" w:cs="Tahoma"/>
                <w:sz w:val="18"/>
                <w:szCs w:val="18"/>
              </w:rPr>
              <w:t>mjesta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određena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svrhe</w:t>
            </w:r>
          </w:p>
        </w:tc>
        <w:tc>
          <w:tcPr>
            <w:tcW w:w="308" w:type="pct"/>
            <w:shd w:val="clear" w:color="000000" w:fill="FFFFFF"/>
          </w:tcPr>
          <w:p w14:paraId="0AFB171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5DB07782"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55E5A6FE" w14:textId="68BF3BCB"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66444646"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68EC6540" w14:textId="77777777" w:rsidTr="008E1730">
        <w:tblPrEx>
          <w:tblCellMar>
            <w:top w:w="85" w:type="dxa"/>
            <w:bottom w:w="85" w:type="dxa"/>
          </w:tblCellMar>
        </w:tblPrEx>
        <w:trPr>
          <w:trHeight w:val="1072"/>
        </w:trPr>
        <w:tc>
          <w:tcPr>
            <w:tcW w:w="254" w:type="pct"/>
            <w:shd w:val="clear" w:color="000000" w:fill="FFFFFF"/>
          </w:tcPr>
          <w:p w14:paraId="577131FA"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2C97327E" w14:textId="6A4E5A45" w:rsidR="00232D60" w:rsidRPr="00E6388A" w:rsidRDefault="00F4335A" w:rsidP="00C858D6">
            <w:pPr>
              <w:autoSpaceDE w:val="0"/>
              <w:autoSpaceDN w:val="0"/>
              <w:adjustRightInd w:val="0"/>
              <w:spacing w:before="40" w:afterLines="40" w:after="96"/>
              <w:jc w:val="both"/>
              <w:rPr>
                <w:rFonts w:ascii="Tahoma" w:hAnsi="Tahoma" w:cs="Tahoma"/>
                <w:sz w:val="18"/>
                <w:szCs w:val="18"/>
              </w:rPr>
            </w:pP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koriste</w:t>
            </w:r>
            <w:r w:rsidR="00232D60" w:rsidRPr="00E6388A">
              <w:rPr>
                <w:rFonts w:ascii="Tahoma" w:hAnsi="Tahoma" w:cs="Tahoma"/>
                <w:sz w:val="18"/>
                <w:szCs w:val="18"/>
              </w:rPr>
              <w:t xml:space="preserve"> </w:t>
            </w:r>
            <w:r>
              <w:rPr>
                <w:rFonts w:ascii="Tahoma" w:hAnsi="Tahoma" w:cs="Tahoma"/>
                <w:sz w:val="18"/>
                <w:szCs w:val="18"/>
              </w:rPr>
              <w:t>otvoreni</w:t>
            </w:r>
            <w:r w:rsidR="00232D60" w:rsidRPr="00E6388A">
              <w:rPr>
                <w:rFonts w:ascii="Tahoma" w:hAnsi="Tahoma" w:cs="Tahoma"/>
                <w:sz w:val="18"/>
                <w:szCs w:val="18"/>
              </w:rPr>
              <w:t xml:space="preserve"> </w:t>
            </w:r>
            <w:r>
              <w:rPr>
                <w:rFonts w:ascii="Tahoma" w:hAnsi="Tahoma" w:cs="Tahoma"/>
                <w:sz w:val="18"/>
                <w:szCs w:val="18"/>
              </w:rPr>
              <w:t>plamen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van</w:t>
            </w:r>
            <w:r w:rsidR="00232D60" w:rsidRPr="00E6388A">
              <w:rPr>
                <w:rFonts w:ascii="Tahoma" w:hAnsi="Tahoma" w:cs="Tahoma"/>
                <w:sz w:val="18"/>
                <w:szCs w:val="18"/>
              </w:rPr>
              <w:t xml:space="preserve"> </w:t>
            </w:r>
            <w:r>
              <w:rPr>
                <w:rFonts w:ascii="Tahoma" w:hAnsi="Tahoma" w:cs="Tahoma"/>
                <w:sz w:val="18"/>
                <w:szCs w:val="18"/>
              </w:rPr>
              <w:t>mjesta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određena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svrhe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ako</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to</w:t>
            </w:r>
            <w:r w:rsidR="00232D60" w:rsidRPr="00E6388A">
              <w:rPr>
                <w:rFonts w:ascii="Tahoma" w:hAnsi="Tahoma" w:cs="Tahoma"/>
                <w:sz w:val="18"/>
                <w:szCs w:val="18"/>
              </w:rPr>
              <w:t xml:space="preserve"> </w:t>
            </w:r>
            <w:r>
              <w:rPr>
                <w:rFonts w:ascii="Tahoma" w:hAnsi="Tahoma" w:cs="Tahoma"/>
                <w:sz w:val="18"/>
                <w:szCs w:val="18"/>
              </w:rPr>
              <w:t>predviđeno</w:t>
            </w:r>
            <w:r w:rsidR="00232D60" w:rsidRPr="00E6388A">
              <w:rPr>
                <w:rFonts w:ascii="Tahoma" w:hAnsi="Tahoma" w:cs="Tahoma"/>
                <w:sz w:val="18"/>
                <w:szCs w:val="18"/>
                <w:lang w:val="sr-Cyrl-BA"/>
              </w:rPr>
              <w:t xml:space="preserve"> </w:t>
            </w:r>
            <w:r>
              <w:rPr>
                <w:rFonts w:ascii="Tahoma" w:hAnsi="Tahoma" w:cs="Tahoma"/>
                <w:sz w:val="18"/>
                <w:szCs w:val="18"/>
                <w:lang w:val="sr-Cyrl-BA"/>
              </w:rPr>
              <w:t>radnim</w:t>
            </w:r>
            <w:r w:rsidR="00232D60" w:rsidRPr="00E6388A">
              <w:rPr>
                <w:rFonts w:ascii="Tahoma" w:hAnsi="Tahoma" w:cs="Tahoma"/>
                <w:sz w:val="18"/>
                <w:szCs w:val="18"/>
              </w:rPr>
              <w:t xml:space="preserve"> </w:t>
            </w:r>
            <w:r>
              <w:rPr>
                <w:rFonts w:ascii="Tahoma" w:hAnsi="Tahoma" w:cs="Tahoma"/>
                <w:sz w:val="18"/>
                <w:szCs w:val="18"/>
              </w:rPr>
              <w:t>nalogom</w:t>
            </w:r>
          </w:p>
        </w:tc>
        <w:tc>
          <w:tcPr>
            <w:tcW w:w="308" w:type="pct"/>
            <w:shd w:val="clear" w:color="000000" w:fill="FFFFFF"/>
          </w:tcPr>
          <w:p w14:paraId="3F78CA1D"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rPr>
            </w:pPr>
            <w:r w:rsidRPr="00E6388A">
              <w:rPr>
                <w:rFonts w:ascii="Tahoma" w:hAnsi="Tahoma" w:cs="Tahoma"/>
                <w:color w:val="000000"/>
                <w:sz w:val="18"/>
                <w:szCs w:val="18"/>
              </w:rPr>
              <w:t>200</w:t>
            </w:r>
          </w:p>
        </w:tc>
        <w:tc>
          <w:tcPr>
            <w:tcW w:w="1240" w:type="pct"/>
            <w:shd w:val="clear" w:color="000000" w:fill="FFFFFF"/>
          </w:tcPr>
          <w:p w14:paraId="17EE992C" w14:textId="3A753E85" w:rsidR="00232D60" w:rsidRPr="00E6388A" w:rsidRDefault="00F4335A" w:rsidP="00C858D6">
            <w:pPr>
              <w:autoSpaceDE w:val="0"/>
              <w:autoSpaceDN w:val="0"/>
              <w:adjustRightInd w:val="0"/>
              <w:spacing w:before="40" w:afterLines="40" w:after="96"/>
              <w:jc w:val="both"/>
              <w:rPr>
                <w:rFonts w:ascii="Tahoma" w:hAnsi="Tahoma" w:cs="Tahoma"/>
                <w:sz w:val="18"/>
                <w:szCs w:val="18"/>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uočenu</w:t>
            </w:r>
            <w:r w:rsidR="00232D60" w:rsidRPr="00E6388A">
              <w:rPr>
                <w:rFonts w:ascii="Tahoma" w:hAnsi="Tahoma" w:cs="Tahoma"/>
                <w:sz w:val="18"/>
                <w:szCs w:val="18"/>
              </w:rPr>
              <w:t xml:space="preserve"> </w:t>
            </w:r>
            <w:r>
              <w:rPr>
                <w:rFonts w:ascii="Tahoma" w:hAnsi="Tahoma" w:cs="Tahoma"/>
                <w:sz w:val="18"/>
                <w:szCs w:val="18"/>
              </w:rPr>
              <w:t>činjenicu</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3776F045" w14:textId="77777777" w:rsidR="00232D60" w:rsidRPr="00E6388A" w:rsidRDefault="00232D60" w:rsidP="00C858D6">
            <w:pPr>
              <w:autoSpaceDE w:val="0"/>
              <w:autoSpaceDN w:val="0"/>
              <w:adjustRightInd w:val="0"/>
              <w:spacing w:before="40" w:afterLines="40" w:after="96"/>
              <w:rPr>
                <w:rFonts w:ascii="Tahoma" w:hAnsi="Tahoma" w:cs="Tahoma"/>
                <w:sz w:val="18"/>
                <w:szCs w:val="18"/>
                <w:lang w:eastAsia="ru-RU"/>
              </w:rPr>
            </w:pPr>
          </w:p>
        </w:tc>
      </w:tr>
      <w:tr w:rsidR="00232D60" w:rsidRPr="00E6388A" w14:paraId="04C8E5FB" w14:textId="77777777" w:rsidTr="008E1730">
        <w:tblPrEx>
          <w:tblCellMar>
            <w:top w:w="85" w:type="dxa"/>
            <w:bottom w:w="85" w:type="dxa"/>
          </w:tblCellMar>
        </w:tblPrEx>
        <w:trPr>
          <w:trHeight w:val="920"/>
        </w:trPr>
        <w:tc>
          <w:tcPr>
            <w:tcW w:w="254" w:type="pct"/>
            <w:shd w:val="clear" w:color="000000" w:fill="FFFFFF"/>
          </w:tcPr>
          <w:p w14:paraId="4FF52E74"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0C03E8B1" w14:textId="139F37EB"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Angažovanje</w:t>
            </w:r>
            <w:r w:rsidR="00232D60" w:rsidRPr="00E6388A">
              <w:rPr>
                <w:rFonts w:ascii="Tahoma" w:hAnsi="Tahoma" w:cs="Tahoma"/>
                <w:sz w:val="18"/>
                <w:szCs w:val="18"/>
              </w:rPr>
              <w:t xml:space="preserve"> </w:t>
            </w:r>
            <w:r>
              <w:rPr>
                <w:rFonts w:ascii="Tahoma" w:hAnsi="Tahoma" w:cs="Tahoma"/>
                <w:sz w:val="18"/>
                <w:szCs w:val="18"/>
              </w:rPr>
              <w:t>trećih</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cilјu</w:t>
            </w:r>
            <w:r w:rsidR="00232D60" w:rsidRPr="00E6388A">
              <w:rPr>
                <w:rFonts w:ascii="Tahoma" w:hAnsi="Tahoma" w:cs="Tahoma"/>
                <w:sz w:val="18"/>
                <w:szCs w:val="18"/>
              </w:rPr>
              <w:t xml:space="preserve"> </w:t>
            </w:r>
            <w:r>
              <w:rPr>
                <w:rFonts w:ascii="Tahoma" w:hAnsi="Tahoma" w:cs="Tahoma"/>
                <w:sz w:val="18"/>
                <w:szCs w:val="18"/>
              </w:rPr>
              <w:t>ispunjenja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obaveza</w:t>
            </w:r>
            <w:r w:rsidR="00232D60" w:rsidRPr="00E6388A">
              <w:rPr>
                <w:rFonts w:ascii="Tahoma" w:hAnsi="Tahoma" w:cs="Tahoma"/>
                <w:sz w:val="18"/>
                <w:szCs w:val="18"/>
              </w:rPr>
              <w:t xml:space="preserve"> </w:t>
            </w:r>
            <w:r>
              <w:rPr>
                <w:rFonts w:ascii="Tahoma" w:hAnsi="Tahoma" w:cs="Tahoma"/>
                <w:sz w:val="18"/>
                <w:szCs w:val="18"/>
              </w:rPr>
              <w:t>prema</w:t>
            </w:r>
            <w:r w:rsidR="00232D60" w:rsidRPr="00E6388A">
              <w:rPr>
                <w:rFonts w:ascii="Tahoma" w:hAnsi="Tahoma" w:cs="Tahoma"/>
                <w:sz w:val="18"/>
                <w:szCs w:val="18"/>
              </w:rPr>
              <w:t xml:space="preserve"> </w:t>
            </w:r>
            <w:r>
              <w:rPr>
                <w:rFonts w:ascii="Tahoma" w:hAnsi="Tahoma" w:cs="Tahoma"/>
                <w:sz w:val="18"/>
                <w:szCs w:val="18"/>
              </w:rPr>
              <w:t>Naručiocu</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firme</w:t>
            </w:r>
            <w:r w:rsidR="00232D60" w:rsidRPr="00E6388A">
              <w:rPr>
                <w:rFonts w:ascii="Tahoma" w:hAnsi="Tahoma" w:cs="Tahoma"/>
                <w:sz w:val="18"/>
                <w:szCs w:val="18"/>
              </w:rPr>
              <w:t>-</w:t>
            </w:r>
            <w:r>
              <w:rPr>
                <w:rFonts w:ascii="Tahoma" w:hAnsi="Tahoma" w:cs="Tahoma"/>
                <w:sz w:val="18"/>
                <w:szCs w:val="18"/>
              </w:rPr>
              <w:t>podizvođače</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odgovarajućeg</w:t>
            </w:r>
            <w:r w:rsidR="00232D60" w:rsidRPr="00E6388A">
              <w:rPr>
                <w:rFonts w:ascii="Tahoma" w:hAnsi="Tahoma" w:cs="Tahoma"/>
                <w:sz w:val="18"/>
                <w:szCs w:val="18"/>
              </w:rPr>
              <w:t xml:space="preserve"> </w:t>
            </w:r>
            <w:r>
              <w:rPr>
                <w:rFonts w:ascii="Tahoma" w:hAnsi="Tahoma" w:cs="Tahoma"/>
                <w:sz w:val="18"/>
                <w:szCs w:val="18"/>
              </w:rPr>
              <w:t>usaglašavanja</w:t>
            </w:r>
            <w:r w:rsidR="00232D60" w:rsidRPr="00E6388A">
              <w:rPr>
                <w:rFonts w:ascii="Tahoma" w:hAnsi="Tahoma" w:cs="Tahoma"/>
                <w:sz w:val="18"/>
                <w:szCs w:val="18"/>
              </w:rPr>
              <w:t xml:space="preserve"> </w:t>
            </w:r>
            <w:r>
              <w:rPr>
                <w:rFonts w:ascii="Tahoma" w:hAnsi="Tahoma" w:cs="Tahoma"/>
                <w:sz w:val="18"/>
                <w:szCs w:val="18"/>
              </w:rPr>
              <w:t>njihovog</w:t>
            </w:r>
            <w:r w:rsidR="00232D60" w:rsidRPr="00E6388A">
              <w:rPr>
                <w:rFonts w:ascii="Tahoma" w:hAnsi="Tahoma" w:cs="Tahoma"/>
                <w:sz w:val="18"/>
                <w:szCs w:val="18"/>
              </w:rPr>
              <w:t xml:space="preserve"> </w:t>
            </w:r>
            <w:r>
              <w:rPr>
                <w:rFonts w:ascii="Tahoma" w:hAnsi="Tahoma" w:cs="Tahoma"/>
                <w:sz w:val="18"/>
                <w:szCs w:val="18"/>
              </w:rPr>
              <w:t>angažmana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Naručiocem</w:t>
            </w:r>
          </w:p>
        </w:tc>
        <w:tc>
          <w:tcPr>
            <w:tcW w:w="308" w:type="pct"/>
            <w:shd w:val="clear" w:color="000000" w:fill="FFFFFF"/>
          </w:tcPr>
          <w:p w14:paraId="0D028BE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500</w:t>
            </w:r>
            <w:r w:rsidRPr="00E6388A">
              <w:rPr>
                <w:rFonts w:ascii="Tahoma" w:hAnsi="Tahoma" w:cs="Tahoma"/>
                <w:sz w:val="18"/>
                <w:szCs w:val="18"/>
                <w:lang w:val="sr-Cyrl-RS"/>
              </w:rPr>
              <w:t xml:space="preserve"> </w:t>
            </w:r>
          </w:p>
          <w:p w14:paraId="35BD8F82"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4437345C" w14:textId="4C39365E"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14E087DD" w14:textId="77777777" w:rsidR="00232D60" w:rsidRPr="00E6388A" w:rsidRDefault="00232D60" w:rsidP="00C858D6">
            <w:pPr>
              <w:autoSpaceDE w:val="0"/>
              <w:autoSpaceDN w:val="0"/>
              <w:adjustRightInd w:val="0"/>
              <w:spacing w:before="40" w:afterLines="40" w:after="96"/>
              <w:rPr>
                <w:rFonts w:ascii="Tahoma" w:hAnsi="Tahoma" w:cs="Tahoma"/>
                <w:sz w:val="18"/>
                <w:szCs w:val="18"/>
                <w:lang w:eastAsia="ru-RU"/>
              </w:rPr>
            </w:pPr>
          </w:p>
        </w:tc>
      </w:tr>
      <w:tr w:rsidR="00232D60" w:rsidRPr="00E6388A" w14:paraId="67928BF1" w14:textId="77777777" w:rsidTr="008E1730">
        <w:tblPrEx>
          <w:tblCellMar>
            <w:top w:w="85" w:type="dxa"/>
            <w:bottom w:w="85" w:type="dxa"/>
          </w:tblCellMar>
        </w:tblPrEx>
        <w:trPr>
          <w:trHeight w:val="1072"/>
        </w:trPr>
        <w:tc>
          <w:tcPr>
            <w:tcW w:w="254" w:type="pct"/>
            <w:shd w:val="clear" w:color="000000" w:fill="FFFFFF"/>
          </w:tcPr>
          <w:p w14:paraId="2A2B869B"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62D7B987" w14:textId="6C06C4C2"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korištenja</w:t>
            </w:r>
            <w:r w:rsidR="00232D60" w:rsidRPr="00E6388A">
              <w:rPr>
                <w:rFonts w:ascii="Tahoma" w:hAnsi="Tahoma" w:cs="Tahoma"/>
                <w:sz w:val="18"/>
                <w:szCs w:val="18"/>
              </w:rPr>
              <w:t xml:space="preserve"> </w:t>
            </w:r>
            <w:r>
              <w:rPr>
                <w:rFonts w:ascii="Tahoma" w:hAnsi="Tahoma" w:cs="Tahoma"/>
                <w:sz w:val="18"/>
                <w:szCs w:val="18"/>
              </w:rPr>
              <w:t>HTZ</w:t>
            </w:r>
            <w:r w:rsidR="00232D60" w:rsidRPr="00E6388A">
              <w:rPr>
                <w:rFonts w:ascii="Tahoma" w:hAnsi="Tahoma" w:cs="Tahoma"/>
                <w:sz w:val="18"/>
                <w:szCs w:val="18"/>
              </w:rPr>
              <w:t xml:space="preserve"> </w:t>
            </w:r>
            <w:r>
              <w:rPr>
                <w:rFonts w:ascii="Tahoma" w:hAnsi="Tahoma" w:cs="Tahoma"/>
                <w:sz w:val="18"/>
                <w:szCs w:val="18"/>
              </w:rPr>
              <w:t>odjeće</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obuće</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ličnih</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sredstava</w:t>
            </w:r>
            <w:r w:rsidR="00232D60" w:rsidRPr="00E6388A">
              <w:rPr>
                <w:rFonts w:ascii="Tahoma" w:hAnsi="Tahoma" w:cs="Tahoma"/>
                <w:sz w:val="18"/>
                <w:szCs w:val="18"/>
              </w:rPr>
              <w:t xml:space="preserve"> (</w:t>
            </w:r>
            <w:r>
              <w:rPr>
                <w:rFonts w:ascii="Tahoma" w:hAnsi="Tahoma" w:cs="Tahoma"/>
                <w:sz w:val="18"/>
                <w:szCs w:val="18"/>
              </w:rPr>
              <w:t>rukavica</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naočara</w:t>
            </w:r>
            <w:r w:rsidR="00232D60" w:rsidRPr="00E6388A">
              <w:rPr>
                <w:rFonts w:ascii="Tahoma" w:hAnsi="Tahoma" w:cs="Tahoma"/>
                <w:sz w:val="18"/>
                <w:szCs w:val="18"/>
              </w:rPr>
              <w:t xml:space="preserve">, </w:t>
            </w:r>
            <w:r>
              <w:rPr>
                <w:rFonts w:ascii="Tahoma" w:hAnsi="Tahoma" w:cs="Tahoma"/>
                <w:sz w:val="18"/>
                <w:szCs w:val="18"/>
              </w:rPr>
              <w:t>respiratora</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maski</w:t>
            </w:r>
            <w:r w:rsidR="00232D60" w:rsidRPr="00E6388A">
              <w:rPr>
                <w:rFonts w:ascii="Tahoma" w:hAnsi="Tahoma" w:cs="Tahoma"/>
                <w:sz w:val="18"/>
                <w:szCs w:val="18"/>
              </w:rPr>
              <w:t xml:space="preserve">, </w:t>
            </w:r>
            <w:r>
              <w:rPr>
                <w:rFonts w:ascii="Tahoma" w:hAnsi="Tahoma" w:cs="Tahoma"/>
                <w:sz w:val="18"/>
                <w:szCs w:val="18"/>
              </w:rPr>
              <w:t>čepića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uši</w:t>
            </w:r>
            <w:r w:rsidR="00232D60" w:rsidRPr="00E6388A">
              <w:rPr>
                <w:rFonts w:ascii="Tahoma" w:hAnsi="Tahoma" w:cs="Tahoma"/>
                <w:sz w:val="18"/>
                <w:szCs w:val="18"/>
              </w:rPr>
              <w:t xml:space="preserve">, </w:t>
            </w:r>
            <w:r>
              <w:rPr>
                <w:rFonts w:ascii="Tahoma" w:hAnsi="Tahoma" w:cs="Tahoma"/>
                <w:sz w:val="18"/>
                <w:szCs w:val="18"/>
              </w:rPr>
              <w:t>štitnika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uši</w:t>
            </w:r>
            <w:r w:rsidR="00232D60" w:rsidRPr="00E6388A">
              <w:rPr>
                <w:rFonts w:ascii="Tahoma" w:hAnsi="Tahoma" w:cs="Tahoma"/>
                <w:sz w:val="18"/>
                <w:szCs w:val="18"/>
              </w:rPr>
              <w:t xml:space="preserve">, </w:t>
            </w:r>
            <w:r>
              <w:rPr>
                <w:rFonts w:ascii="Tahoma" w:hAnsi="Tahoma" w:cs="Tahoma"/>
                <w:sz w:val="18"/>
                <w:szCs w:val="18"/>
              </w:rPr>
              <w:t>građevinsko</w:t>
            </w:r>
            <w:r w:rsidR="00232D60" w:rsidRPr="00E6388A">
              <w:rPr>
                <w:rFonts w:ascii="Tahoma" w:hAnsi="Tahoma" w:cs="Tahoma"/>
                <w:sz w:val="18"/>
                <w:szCs w:val="18"/>
              </w:rPr>
              <w:t>-</w:t>
            </w:r>
            <w:r>
              <w:rPr>
                <w:rFonts w:ascii="Tahoma" w:hAnsi="Tahoma" w:cs="Tahoma"/>
                <w:sz w:val="18"/>
                <w:szCs w:val="18"/>
              </w:rPr>
              <w:t>montažnih</w:t>
            </w:r>
            <w:r w:rsidR="00232D60" w:rsidRPr="00E6388A">
              <w:rPr>
                <w:rFonts w:ascii="Tahoma" w:hAnsi="Tahoma" w:cs="Tahoma"/>
                <w:sz w:val="18"/>
                <w:szCs w:val="18"/>
              </w:rPr>
              <w:t xml:space="preserve"> </w:t>
            </w:r>
            <w:r>
              <w:rPr>
                <w:rFonts w:ascii="Tahoma" w:hAnsi="Tahoma" w:cs="Tahoma"/>
                <w:sz w:val="18"/>
                <w:szCs w:val="18"/>
              </w:rPr>
              <w:t>sigurnosnih</w:t>
            </w:r>
            <w:r w:rsidR="00232D60" w:rsidRPr="00E6388A">
              <w:rPr>
                <w:rFonts w:ascii="Tahoma" w:hAnsi="Tahoma" w:cs="Tahoma"/>
                <w:sz w:val="18"/>
                <w:szCs w:val="18"/>
              </w:rPr>
              <w:t xml:space="preserve"> </w:t>
            </w:r>
            <w:r>
              <w:rPr>
                <w:rFonts w:ascii="Tahoma" w:hAnsi="Tahoma" w:cs="Tahoma"/>
                <w:sz w:val="18"/>
                <w:szCs w:val="18"/>
              </w:rPr>
              <w:t>remena</w:t>
            </w:r>
            <w:r w:rsidR="00232D60" w:rsidRPr="00E6388A">
              <w:rPr>
                <w:rFonts w:ascii="Tahoma" w:hAnsi="Tahoma" w:cs="Tahoma"/>
                <w:sz w:val="18"/>
                <w:szCs w:val="18"/>
              </w:rPr>
              <w:t>)</w:t>
            </w:r>
          </w:p>
        </w:tc>
        <w:tc>
          <w:tcPr>
            <w:tcW w:w="308" w:type="pct"/>
            <w:shd w:val="clear" w:color="000000" w:fill="FFFFFF"/>
          </w:tcPr>
          <w:p w14:paraId="08F56C5A"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4A4A794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261BAF07" w14:textId="476CFD22"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0F165A4A"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val="sr-Latn-RS" w:eastAsia="ru-RU"/>
              </w:rPr>
            </w:pPr>
          </w:p>
        </w:tc>
      </w:tr>
      <w:tr w:rsidR="00232D60" w:rsidRPr="00E6388A" w14:paraId="7DFE6C9A" w14:textId="77777777" w:rsidTr="008E1730">
        <w:tblPrEx>
          <w:tblCellMar>
            <w:top w:w="85" w:type="dxa"/>
            <w:bottom w:w="85" w:type="dxa"/>
          </w:tblCellMar>
        </w:tblPrEx>
        <w:trPr>
          <w:trHeight w:val="1557"/>
        </w:trPr>
        <w:tc>
          <w:tcPr>
            <w:tcW w:w="254" w:type="pct"/>
            <w:shd w:val="clear" w:color="000000" w:fill="FFFFFF"/>
          </w:tcPr>
          <w:p w14:paraId="7C0F8C3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7B82265D" w14:textId="35AC8D30"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Nastavak</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zabranili</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obustavili</w:t>
            </w:r>
            <w:r w:rsidR="00232D60" w:rsidRPr="00E6388A">
              <w:rPr>
                <w:rFonts w:ascii="Tahoma" w:hAnsi="Tahoma" w:cs="Tahoma"/>
                <w:sz w:val="18"/>
                <w:szCs w:val="18"/>
              </w:rPr>
              <w:t xml:space="preserve"> </w:t>
            </w:r>
            <w:r>
              <w:rPr>
                <w:rFonts w:ascii="Tahoma" w:hAnsi="Tahoma" w:cs="Tahoma"/>
                <w:sz w:val="18"/>
                <w:szCs w:val="18"/>
              </w:rPr>
              <w:t>predstavnici</w:t>
            </w:r>
            <w:r w:rsidR="00232D60" w:rsidRPr="00E6388A">
              <w:rPr>
                <w:rFonts w:ascii="Tahoma" w:hAnsi="Tahoma" w:cs="Tahoma"/>
                <w:sz w:val="18"/>
                <w:szCs w:val="18"/>
              </w:rPr>
              <w:t xml:space="preserve"> </w:t>
            </w:r>
            <w:r>
              <w:rPr>
                <w:rFonts w:ascii="Tahoma" w:hAnsi="Tahoma" w:cs="Tahoma"/>
                <w:sz w:val="18"/>
                <w:szCs w:val="18"/>
              </w:rPr>
              <w:t>državnih</w:t>
            </w:r>
            <w:r w:rsidR="00232D60" w:rsidRPr="00E6388A">
              <w:rPr>
                <w:rFonts w:ascii="Tahoma" w:hAnsi="Tahoma" w:cs="Tahoma"/>
                <w:sz w:val="18"/>
                <w:szCs w:val="18"/>
              </w:rPr>
              <w:t xml:space="preserve"> </w:t>
            </w:r>
            <w:r>
              <w:rPr>
                <w:rFonts w:ascii="Tahoma" w:hAnsi="Tahoma" w:cs="Tahoma"/>
                <w:sz w:val="18"/>
                <w:szCs w:val="18"/>
              </w:rPr>
              <w:t>kontrolno</w:t>
            </w:r>
            <w:r w:rsidR="00232D60" w:rsidRPr="00E6388A">
              <w:rPr>
                <w:rFonts w:ascii="Tahoma" w:hAnsi="Tahoma" w:cs="Tahoma"/>
                <w:sz w:val="18"/>
                <w:szCs w:val="18"/>
              </w:rPr>
              <w:t>-</w:t>
            </w:r>
            <w:r>
              <w:rPr>
                <w:rFonts w:ascii="Tahoma" w:hAnsi="Tahoma" w:cs="Tahoma"/>
                <w:sz w:val="18"/>
                <w:szCs w:val="18"/>
              </w:rPr>
              <w:t>nadzornih</w:t>
            </w:r>
            <w:r w:rsidR="00232D60" w:rsidRPr="00E6388A">
              <w:rPr>
                <w:rFonts w:ascii="Tahoma" w:hAnsi="Tahoma" w:cs="Tahoma"/>
                <w:sz w:val="18"/>
                <w:szCs w:val="18"/>
              </w:rPr>
              <w:t xml:space="preserve"> </w:t>
            </w:r>
            <w:r>
              <w:rPr>
                <w:rFonts w:ascii="Tahoma" w:hAnsi="Tahoma" w:cs="Tahoma"/>
                <w:sz w:val="18"/>
                <w:szCs w:val="18"/>
              </w:rPr>
              <w:t>organa</w:t>
            </w:r>
            <w:r w:rsidR="00232D60" w:rsidRPr="00E6388A">
              <w:rPr>
                <w:rFonts w:ascii="Tahoma" w:hAnsi="Tahoma" w:cs="Tahoma"/>
                <w:sz w:val="18"/>
                <w:szCs w:val="18"/>
              </w:rPr>
              <w:t xml:space="preserve">, </w:t>
            </w:r>
            <w:r>
              <w:rPr>
                <w:rFonts w:ascii="Tahoma" w:hAnsi="Tahoma" w:cs="Tahoma"/>
                <w:sz w:val="18"/>
                <w:szCs w:val="18"/>
              </w:rPr>
              <w:t>jedinica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službe</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lang w:val="sr-Cyrl-BA"/>
              </w:rPr>
              <w:t>industrijske</w:t>
            </w:r>
            <w:r w:rsidR="00232D60" w:rsidRPr="00E6388A">
              <w:rPr>
                <w:rFonts w:ascii="Tahoma" w:hAnsi="Tahoma" w:cs="Tahoma"/>
                <w:sz w:val="18"/>
                <w:szCs w:val="18"/>
                <w:lang w:val="sr-Cyrl-BA"/>
              </w:rPr>
              <w:t xml:space="preserve"> </w:t>
            </w:r>
            <w:r>
              <w:rPr>
                <w:rFonts w:ascii="Tahoma" w:hAnsi="Tahoma" w:cs="Tahoma"/>
                <w:sz w:val="18"/>
                <w:szCs w:val="18"/>
                <w:lang w:val="sr-Cyrl-BA"/>
              </w:rPr>
              <w:t>bezbjednosti</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lang w:val="sr-Cyrl-BA"/>
              </w:rPr>
              <w:t>životne</w:t>
            </w:r>
            <w:r w:rsidR="00232D60" w:rsidRPr="00E6388A">
              <w:rPr>
                <w:rFonts w:ascii="Tahoma" w:hAnsi="Tahoma" w:cs="Tahoma"/>
                <w:sz w:val="18"/>
                <w:szCs w:val="18"/>
                <w:lang w:val="sr-Cyrl-BA"/>
              </w:rPr>
              <w:t xml:space="preserve"> </w:t>
            </w:r>
            <w:r>
              <w:rPr>
                <w:rFonts w:ascii="Tahoma" w:hAnsi="Tahoma" w:cs="Tahoma"/>
                <w:sz w:val="18"/>
                <w:szCs w:val="18"/>
                <w:lang w:val="sr-Cyrl-BA"/>
              </w:rPr>
              <w:t>sredine</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slučaju</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gasne</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ispred</w:t>
            </w:r>
            <w:r w:rsidR="00232D60" w:rsidRPr="00E6388A">
              <w:rPr>
                <w:rFonts w:ascii="Tahoma" w:hAnsi="Tahoma" w:cs="Tahoma"/>
                <w:sz w:val="18"/>
                <w:szCs w:val="18"/>
              </w:rPr>
              <w:t xml:space="preserve"> </w:t>
            </w:r>
            <w:r>
              <w:rPr>
                <w:rFonts w:ascii="Tahoma" w:hAnsi="Tahoma" w:cs="Tahoma"/>
                <w:sz w:val="18"/>
                <w:szCs w:val="18"/>
              </w:rPr>
              <w:t>preduzeća</w:t>
            </w:r>
            <w:r w:rsidR="00232D60" w:rsidRPr="00E6388A">
              <w:rPr>
                <w:rFonts w:ascii="Tahoma" w:hAnsi="Tahoma" w:cs="Tahoma"/>
                <w:sz w:val="18"/>
                <w:szCs w:val="18"/>
              </w:rPr>
              <w:t xml:space="preserve"> </w:t>
            </w:r>
            <w:r>
              <w:rPr>
                <w:rFonts w:ascii="Tahoma" w:hAnsi="Tahoma" w:cs="Tahoma"/>
                <w:sz w:val="18"/>
                <w:szCs w:val="18"/>
              </w:rPr>
              <w:t>imaju</w:t>
            </w:r>
            <w:r w:rsidR="00232D60" w:rsidRPr="00E6388A">
              <w:rPr>
                <w:rFonts w:ascii="Tahoma" w:hAnsi="Tahoma" w:cs="Tahoma"/>
                <w:sz w:val="18"/>
                <w:szCs w:val="18"/>
              </w:rPr>
              <w:t xml:space="preserve"> </w:t>
            </w:r>
            <w:r>
              <w:rPr>
                <w:rFonts w:ascii="Tahoma" w:hAnsi="Tahoma" w:cs="Tahoma"/>
                <w:sz w:val="18"/>
                <w:szCs w:val="18"/>
              </w:rPr>
              <w:t>ovlaštenja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postupanje</w:t>
            </w:r>
          </w:p>
        </w:tc>
        <w:tc>
          <w:tcPr>
            <w:tcW w:w="308" w:type="pct"/>
            <w:shd w:val="clear" w:color="000000" w:fill="FFFFFF"/>
          </w:tcPr>
          <w:p w14:paraId="4B06B3A6"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5B26B681"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77344C79" w14:textId="057F94C8"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trenutno</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zabranjuje</w:t>
            </w:r>
          </w:p>
        </w:tc>
        <w:tc>
          <w:tcPr>
            <w:tcW w:w="1120" w:type="pct"/>
            <w:shd w:val="clear" w:color="000000" w:fill="FFFFFF"/>
          </w:tcPr>
          <w:p w14:paraId="2C66C774"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473775E0" w14:textId="77777777" w:rsidTr="008E1730">
        <w:tblPrEx>
          <w:tblCellMar>
            <w:top w:w="85" w:type="dxa"/>
            <w:bottom w:w="85" w:type="dxa"/>
          </w:tblCellMar>
        </w:tblPrEx>
        <w:trPr>
          <w:trHeight w:val="465"/>
        </w:trPr>
        <w:tc>
          <w:tcPr>
            <w:tcW w:w="254" w:type="pct"/>
            <w:shd w:val="clear" w:color="000000" w:fill="FFFFFF"/>
          </w:tcPr>
          <w:p w14:paraId="24994A6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27C73D96" w14:textId="2513FACC"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Korištenje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a</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objektu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tehničkih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alata</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nisu</w:t>
            </w:r>
            <w:r w:rsidR="00232D60" w:rsidRPr="00E6388A">
              <w:rPr>
                <w:rFonts w:ascii="Tahoma" w:hAnsi="Tahoma" w:cs="Tahoma"/>
                <w:sz w:val="18"/>
                <w:szCs w:val="18"/>
              </w:rPr>
              <w:t xml:space="preserve"> </w:t>
            </w:r>
            <w:r>
              <w:rPr>
                <w:rFonts w:ascii="Tahoma" w:hAnsi="Tahoma" w:cs="Tahoma"/>
                <w:sz w:val="18"/>
                <w:szCs w:val="18"/>
              </w:rPr>
              <w:t>blagovremeno</w:t>
            </w:r>
            <w:r w:rsidR="00232D60" w:rsidRPr="00E6388A">
              <w:rPr>
                <w:rFonts w:ascii="Tahoma" w:hAnsi="Tahoma" w:cs="Tahoma"/>
                <w:sz w:val="18"/>
                <w:szCs w:val="18"/>
              </w:rPr>
              <w:t xml:space="preserve"> </w:t>
            </w:r>
            <w:r>
              <w:rPr>
                <w:rFonts w:ascii="Tahoma" w:hAnsi="Tahoma" w:cs="Tahoma"/>
                <w:sz w:val="18"/>
                <w:szCs w:val="18"/>
              </w:rPr>
              <w:t>podvrgnuti</w:t>
            </w:r>
            <w:r w:rsidR="00232D60" w:rsidRPr="00E6388A">
              <w:rPr>
                <w:rFonts w:ascii="Tahoma" w:hAnsi="Tahoma" w:cs="Tahoma"/>
                <w:sz w:val="18"/>
                <w:szCs w:val="18"/>
              </w:rPr>
              <w:t xml:space="preserve"> </w:t>
            </w:r>
            <w:r>
              <w:rPr>
                <w:rFonts w:ascii="Tahoma" w:hAnsi="Tahoma" w:cs="Tahoma"/>
                <w:sz w:val="18"/>
                <w:szCs w:val="18"/>
              </w:rPr>
              <w:t>ekspertizi</w:t>
            </w:r>
            <w:r w:rsidR="00232D60" w:rsidRPr="00E6388A">
              <w:rPr>
                <w:rFonts w:ascii="Tahoma" w:hAnsi="Tahoma" w:cs="Tahoma"/>
                <w:sz w:val="18"/>
                <w:szCs w:val="18"/>
              </w:rPr>
              <w:t xml:space="preserve"> </w:t>
            </w:r>
            <w:r>
              <w:rPr>
                <w:rFonts w:ascii="Tahoma" w:hAnsi="Tahoma" w:cs="Tahoma"/>
                <w:sz w:val="18"/>
                <w:szCs w:val="18"/>
              </w:rPr>
              <w:t>vezano</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industrijsku</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ni</w:t>
            </w:r>
            <w:r w:rsidR="00232D60" w:rsidRPr="00E6388A">
              <w:rPr>
                <w:rFonts w:ascii="Tahoma" w:hAnsi="Tahoma" w:cs="Tahoma"/>
                <w:sz w:val="18"/>
                <w:szCs w:val="18"/>
              </w:rPr>
              <w:t xml:space="preserve"> </w:t>
            </w:r>
            <w:r>
              <w:rPr>
                <w:rFonts w:ascii="Tahoma" w:hAnsi="Tahoma" w:cs="Tahoma"/>
                <w:sz w:val="18"/>
                <w:szCs w:val="18"/>
              </w:rPr>
              <w:t>ispitivanja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preglede</w:t>
            </w:r>
            <w:r w:rsidR="00232D60" w:rsidRPr="00E6388A">
              <w:rPr>
                <w:rFonts w:ascii="Tahoma" w:hAnsi="Tahoma" w:cs="Tahoma"/>
                <w:sz w:val="18"/>
                <w:szCs w:val="18"/>
              </w:rPr>
              <w:t xml:space="preserve"> </w:t>
            </w:r>
            <w:r>
              <w:rPr>
                <w:rFonts w:ascii="Tahoma" w:hAnsi="Tahoma" w:cs="Tahoma"/>
                <w:sz w:val="18"/>
                <w:szCs w:val="18"/>
              </w:rPr>
              <w:t>uz</w:t>
            </w:r>
            <w:r w:rsidR="00232D60" w:rsidRPr="00E6388A">
              <w:rPr>
                <w:rFonts w:ascii="Tahoma" w:hAnsi="Tahoma" w:cs="Tahoma"/>
                <w:sz w:val="18"/>
                <w:szCs w:val="18"/>
              </w:rPr>
              <w:t xml:space="preserve"> </w:t>
            </w:r>
            <w:r>
              <w:rPr>
                <w:rFonts w:ascii="Tahoma" w:hAnsi="Tahoma" w:cs="Tahoma"/>
                <w:sz w:val="18"/>
                <w:szCs w:val="18"/>
              </w:rPr>
              <w:t>izdavanje</w:t>
            </w:r>
            <w:r w:rsidR="00232D60" w:rsidRPr="00E6388A">
              <w:rPr>
                <w:rFonts w:ascii="Tahoma" w:hAnsi="Tahoma" w:cs="Tahoma"/>
                <w:sz w:val="18"/>
                <w:szCs w:val="18"/>
              </w:rPr>
              <w:t xml:space="preserve"> </w:t>
            </w:r>
            <w:r>
              <w:rPr>
                <w:rFonts w:ascii="Tahoma" w:hAnsi="Tahoma" w:cs="Tahoma"/>
                <w:sz w:val="18"/>
                <w:szCs w:val="18"/>
              </w:rPr>
              <w:t>potvrde</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posjeduju</w:t>
            </w:r>
            <w:r w:rsidR="00232D60" w:rsidRPr="00E6388A">
              <w:rPr>
                <w:rFonts w:ascii="Tahoma" w:hAnsi="Tahoma" w:cs="Tahoma"/>
                <w:sz w:val="18"/>
                <w:szCs w:val="18"/>
              </w:rPr>
              <w:t xml:space="preserve"> </w:t>
            </w:r>
            <w:r>
              <w:rPr>
                <w:rFonts w:ascii="Tahoma" w:hAnsi="Tahoma" w:cs="Tahoma"/>
                <w:sz w:val="18"/>
                <w:szCs w:val="18"/>
              </w:rPr>
              <w:t>dozvole</w:t>
            </w:r>
            <w:r w:rsidR="00232D60" w:rsidRPr="00E6388A">
              <w:rPr>
                <w:rFonts w:ascii="Tahoma" w:hAnsi="Tahoma" w:cs="Tahoma"/>
                <w:sz w:val="18"/>
                <w:szCs w:val="18"/>
              </w:rPr>
              <w:t xml:space="preserve"> </w:t>
            </w:r>
            <w:r>
              <w:rPr>
                <w:rFonts w:ascii="Tahoma" w:hAnsi="Tahoma" w:cs="Tahoma"/>
                <w:sz w:val="18"/>
                <w:szCs w:val="18"/>
              </w:rPr>
              <w:t>državnih</w:t>
            </w:r>
            <w:r w:rsidR="00232D60" w:rsidRPr="00E6388A">
              <w:rPr>
                <w:rFonts w:ascii="Tahoma" w:hAnsi="Tahoma" w:cs="Tahoma"/>
                <w:sz w:val="18"/>
                <w:szCs w:val="18"/>
              </w:rPr>
              <w:t xml:space="preserve"> </w:t>
            </w:r>
            <w:r>
              <w:rPr>
                <w:rFonts w:ascii="Tahoma" w:hAnsi="Tahoma" w:cs="Tahoma"/>
                <w:sz w:val="18"/>
                <w:szCs w:val="18"/>
              </w:rPr>
              <w:t>nadzornih</w:t>
            </w:r>
            <w:r w:rsidR="00232D60" w:rsidRPr="00E6388A">
              <w:rPr>
                <w:rFonts w:ascii="Tahoma" w:hAnsi="Tahoma" w:cs="Tahoma"/>
                <w:sz w:val="18"/>
                <w:szCs w:val="18"/>
              </w:rPr>
              <w:t xml:space="preserve"> </w:t>
            </w:r>
            <w:r>
              <w:rPr>
                <w:rFonts w:ascii="Tahoma" w:hAnsi="Tahoma" w:cs="Tahoma"/>
                <w:sz w:val="18"/>
                <w:szCs w:val="18"/>
              </w:rPr>
              <w:t>organa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primjenu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opasnom</w:t>
            </w:r>
            <w:r w:rsidR="00232D60" w:rsidRPr="00E6388A">
              <w:rPr>
                <w:rFonts w:ascii="Tahoma" w:hAnsi="Tahoma" w:cs="Tahoma"/>
                <w:sz w:val="18"/>
                <w:szCs w:val="18"/>
              </w:rPr>
              <w:t xml:space="preserve"> </w:t>
            </w:r>
            <w:r>
              <w:rPr>
                <w:rFonts w:ascii="Tahoma" w:hAnsi="Tahoma" w:cs="Tahoma"/>
                <w:sz w:val="18"/>
                <w:szCs w:val="18"/>
              </w:rPr>
              <w:t>proizvodnom</w:t>
            </w:r>
            <w:r w:rsidR="00232D60" w:rsidRPr="00E6388A">
              <w:rPr>
                <w:rFonts w:ascii="Tahoma" w:hAnsi="Tahoma" w:cs="Tahoma"/>
                <w:sz w:val="18"/>
                <w:szCs w:val="18"/>
              </w:rPr>
              <w:t xml:space="preserve"> </w:t>
            </w:r>
            <w:r>
              <w:rPr>
                <w:rFonts w:ascii="Tahoma" w:hAnsi="Tahoma" w:cs="Tahoma"/>
                <w:sz w:val="18"/>
                <w:szCs w:val="18"/>
              </w:rPr>
              <w:t>objektu</w:t>
            </w:r>
          </w:p>
        </w:tc>
        <w:tc>
          <w:tcPr>
            <w:tcW w:w="308" w:type="pct"/>
            <w:shd w:val="clear" w:color="000000" w:fill="FFFFFF"/>
          </w:tcPr>
          <w:p w14:paraId="21926EDF"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09B43084"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60B5E0B6" w14:textId="31406437"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uređaj</w:t>
            </w:r>
            <w:r w:rsidR="00232D60" w:rsidRPr="00E6388A">
              <w:rPr>
                <w:rFonts w:ascii="Tahoma" w:hAnsi="Tahoma" w:cs="Tahoma"/>
                <w:sz w:val="18"/>
                <w:szCs w:val="18"/>
              </w:rPr>
              <w:t xml:space="preserve">, </w:t>
            </w:r>
            <w:r>
              <w:rPr>
                <w:rFonts w:ascii="Tahoma" w:hAnsi="Tahoma" w:cs="Tahoma"/>
                <w:sz w:val="18"/>
                <w:szCs w:val="18"/>
              </w:rPr>
              <w:t>opremu</w:t>
            </w:r>
            <w:r w:rsidR="00232D60" w:rsidRPr="00E6388A">
              <w:rPr>
                <w:rFonts w:ascii="Tahoma" w:hAnsi="Tahoma" w:cs="Tahoma"/>
                <w:sz w:val="18"/>
                <w:szCs w:val="18"/>
              </w:rPr>
              <w:t xml:space="preserve">, </w:t>
            </w:r>
            <w:r>
              <w:rPr>
                <w:rFonts w:ascii="Tahoma" w:hAnsi="Tahoma" w:cs="Tahoma"/>
                <w:sz w:val="18"/>
                <w:szCs w:val="18"/>
              </w:rPr>
              <w:t>alat</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3C7A9F20" w14:textId="383784E5"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Stručni</w:t>
            </w:r>
            <w:r w:rsidR="00232D60" w:rsidRPr="00E6388A">
              <w:rPr>
                <w:rFonts w:ascii="Tahoma" w:hAnsi="Tahoma" w:cs="Tahoma"/>
                <w:sz w:val="18"/>
                <w:szCs w:val="18"/>
              </w:rPr>
              <w:t xml:space="preserve"> </w:t>
            </w:r>
            <w:r>
              <w:rPr>
                <w:rFonts w:ascii="Tahoma" w:hAnsi="Tahoma" w:cs="Tahoma"/>
                <w:sz w:val="18"/>
                <w:szCs w:val="18"/>
              </w:rPr>
              <w:t>zaklјučak</w:t>
            </w:r>
            <w:r w:rsidR="00232D60" w:rsidRPr="00E6388A">
              <w:rPr>
                <w:rFonts w:ascii="Tahoma" w:hAnsi="Tahoma" w:cs="Tahoma"/>
                <w:sz w:val="18"/>
                <w:szCs w:val="18"/>
              </w:rPr>
              <w:t xml:space="preserve"> (</w:t>
            </w:r>
            <w:r>
              <w:rPr>
                <w:rFonts w:ascii="Tahoma" w:hAnsi="Tahoma" w:cs="Tahoma"/>
                <w:sz w:val="18"/>
                <w:szCs w:val="18"/>
              </w:rPr>
              <w:t>ekspertiza</w:t>
            </w:r>
            <w:r w:rsidR="00232D60" w:rsidRPr="00E6388A">
              <w:rPr>
                <w:rFonts w:ascii="Tahoma" w:hAnsi="Tahoma" w:cs="Tahoma"/>
                <w:sz w:val="18"/>
                <w:szCs w:val="18"/>
              </w:rPr>
              <w:t xml:space="preserve">) </w:t>
            </w:r>
            <w:r>
              <w:rPr>
                <w:rFonts w:ascii="Tahoma" w:hAnsi="Tahoma" w:cs="Tahoma"/>
                <w:sz w:val="18"/>
                <w:szCs w:val="18"/>
              </w:rPr>
              <w:t>vezano</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industrijsku</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mora</w:t>
            </w:r>
            <w:r w:rsidR="00232D60" w:rsidRPr="00E6388A">
              <w:rPr>
                <w:rFonts w:ascii="Tahoma" w:hAnsi="Tahoma" w:cs="Tahoma"/>
                <w:sz w:val="18"/>
                <w:szCs w:val="18"/>
              </w:rPr>
              <w:t xml:space="preserve"> </w:t>
            </w:r>
            <w:r>
              <w:rPr>
                <w:rFonts w:ascii="Tahoma" w:hAnsi="Tahoma" w:cs="Tahoma"/>
                <w:sz w:val="18"/>
                <w:szCs w:val="18"/>
              </w:rPr>
              <w:t>biti</w:t>
            </w:r>
            <w:r w:rsidR="00232D60" w:rsidRPr="00E6388A">
              <w:rPr>
                <w:rFonts w:ascii="Tahoma" w:hAnsi="Tahoma" w:cs="Tahoma"/>
                <w:sz w:val="18"/>
                <w:szCs w:val="18"/>
              </w:rPr>
              <w:t xml:space="preserve"> </w:t>
            </w:r>
            <w:r>
              <w:rPr>
                <w:rFonts w:ascii="Tahoma" w:hAnsi="Tahoma" w:cs="Tahoma"/>
                <w:sz w:val="18"/>
                <w:szCs w:val="18"/>
              </w:rPr>
              <w:t>pozitivan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registrovan</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propisan</w:t>
            </w:r>
            <w:r w:rsidR="00232D60" w:rsidRPr="00E6388A">
              <w:rPr>
                <w:rFonts w:ascii="Tahoma" w:hAnsi="Tahoma" w:cs="Tahoma"/>
                <w:sz w:val="18"/>
                <w:szCs w:val="18"/>
              </w:rPr>
              <w:t xml:space="preserve"> </w:t>
            </w:r>
            <w:r>
              <w:rPr>
                <w:rFonts w:ascii="Tahoma" w:hAnsi="Tahoma" w:cs="Tahoma"/>
                <w:sz w:val="18"/>
                <w:szCs w:val="18"/>
              </w:rPr>
              <w:t>način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smije</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desiti</w:t>
            </w:r>
            <w:r w:rsidR="00232D60" w:rsidRPr="00E6388A">
              <w:rPr>
                <w:rFonts w:ascii="Tahoma" w:hAnsi="Tahoma" w:cs="Tahoma"/>
                <w:sz w:val="18"/>
                <w:szCs w:val="18"/>
              </w:rPr>
              <w:t xml:space="preserve"> </w:t>
            </w:r>
            <w:r>
              <w:rPr>
                <w:rFonts w:ascii="Tahoma" w:hAnsi="Tahoma" w:cs="Tahoma"/>
                <w:sz w:val="18"/>
                <w:szCs w:val="18"/>
              </w:rPr>
              <w:t>da</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istekao</w:t>
            </w:r>
            <w:r w:rsidR="00232D60" w:rsidRPr="00E6388A">
              <w:rPr>
                <w:rFonts w:ascii="Tahoma" w:hAnsi="Tahoma" w:cs="Tahoma"/>
                <w:sz w:val="18"/>
                <w:szCs w:val="18"/>
              </w:rPr>
              <w:t xml:space="preserve"> </w:t>
            </w:r>
            <w:r>
              <w:rPr>
                <w:rFonts w:ascii="Tahoma" w:hAnsi="Tahoma" w:cs="Tahoma"/>
                <w:sz w:val="18"/>
                <w:szCs w:val="18"/>
              </w:rPr>
              <w:t>rok</w:t>
            </w:r>
            <w:r w:rsidR="00232D60" w:rsidRPr="00E6388A">
              <w:rPr>
                <w:rFonts w:ascii="Tahoma" w:hAnsi="Tahoma" w:cs="Tahoma"/>
                <w:sz w:val="18"/>
                <w:szCs w:val="18"/>
              </w:rPr>
              <w:t xml:space="preserve"> </w:t>
            </w:r>
            <w:r>
              <w:rPr>
                <w:rFonts w:ascii="Tahoma" w:hAnsi="Tahoma" w:cs="Tahoma"/>
                <w:sz w:val="18"/>
                <w:szCs w:val="18"/>
              </w:rPr>
              <w:t>važenja</w:t>
            </w:r>
            <w:r w:rsidR="00232D60" w:rsidRPr="00E6388A">
              <w:rPr>
                <w:rFonts w:ascii="Tahoma" w:hAnsi="Tahoma" w:cs="Tahoma"/>
                <w:sz w:val="18"/>
                <w:szCs w:val="18"/>
              </w:rPr>
              <w:t xml:space="preserve"> </w:t>
            </w:r>
            <w:r>
              <w:rPr>
                <w:rFonts w:ascii="Tahoma" w:hAnsi="Tahoma" w:cs="Tahoma"/>
                <w:sz w:val="18"/>
                <w:szCs w:val="18"/>
              </w:rPr>
              <w:t>stručnog</w:t>
            </w:r>
            <w:r w:rsidR="00232D60" w:rsidRPr="00E6388A">
              <w:rPr>
                <w:rFonts w:ascii="Tahoma" w:hAnsi="Tahoma" w:cs="Tahoma"/>
                <w:sz w:val="18"/>
                <w:szCs w:val="18"/>
              </w:rPr>
              <w:t xml:space="preserve"> </w:t>
            </w:r>
            <w:r>
              <w:rPr>
                <w:rFonts w:ascii="Tahoma" w:hAnsi="Tahoma" w:cs="Tahoma"/>
                <w:sz w:val="18"/>
                <w:szCs w:val="18"/>
              </w:rPr>
              <w:t>zaklјučka</w:t>
            </w:r>
            <w:r w:rsidR="00232D60" w:rsidRPr="00E6388A">
              <w:rPr>
                <w:rFonts w:ascii="Tahoma" w:hAnsi="Tahoma" w:cs="Tahoma"/>
                <w:sz w:val="18"/>
                <w:szCs w:val="18"/>
              </w:rPr>
              <w:t xml:space="preserve"> (</w:t>
            </w:r>
            <w:r>
              <w:rPr>
                <w:rFonts w:ascii="Tahoma" w:hAnsi="Tahoma" w:cs="Tahoma"/>
                <w:sz w:val="18"/>
                <w:szCs w:val="18"/>
              </w:rPr>
              <w:t>ekspertize</w:t>
            </w:r>
            <w:r w:rsidR="00232D60" w:rsidRPr="00E6388A">
              <w:rPr>
                <w:rFonts w:ascii="Tahoma" w:hAnsi="Tahoma" w:cs="Tahoma"/>
                <w:sz w:val="18"/>
                <w:szCs w:val="18"/>
              </w:rPr>
              <w:t xml:space="preserve">), </w:t>
            </w:r>
            <w:r>
              <w:rPr>
                <w:rFonts w:ascii="Tahoma" w:hAnsi="Tahoma" w:cs="Tahoma"/>
                <w:sz w:val="18"/>
                <w:szCs w:val="18"/>
              </w:rPr>
              <w:t>ispitivanja</w:t>
            </w:r>
            <w:r w:rsidR="00232D60" w:rsidRPr="00E6388A">
              <w:rPr>
                <w:rFonts w:ascii="Tahoma" w:hAnsi="Tahoma" w:cs="Tahoma"/>
                <w:sz w:val="18"/>
                <w:szCs w:val="18"/>
              </w:rPr>
              <w:t xml:space="preserve">, </w:t>
            </w:r>
            <w:r>
              <w:rPr>
                <w:rFonts w:ascii="Tahoma" w:hAnsi="Tahoma" w:cs="Tahoma"/>
                <w:sz w:val="18"/>
                <w:szCs w:val="18"/>
              </w:rPr>
              <w:t>potvrde</w:t>
            </w:r>
            <w:r w:rsidR="00232D60" w:rsidRPr="00E6388A">
              <w:rPr>
                <w:rFonts w:ascii="Tahoma" w:hAnsi="Tahoma" w:cs="Tahoma"/>
                <w:sz w:val="18"/>
                <w:szCs w:val="18"/>
              </w:rPr>
              <w:t xml:space="preserve"> </w:t>
            </w:r>
            <w:r>
              <w:rPr>
                <w:rFonts w:ascii="Tahoma" w:hAnsi="Tahoma" w:cs="Tahoma"/>
                <w:sz w:val="18"/>
                <w:szCs w:val="18"/>
              </w:rPr>
              <w:t>izdate</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pregleda</w:t>
            </w:r>
          </w:p>
        </w:tc>
      </w:tr>
      <w:tr w:rsidR="00232D60" w:rsidRPr="00E6388A" w14:paraId="13564893" w14:textId="77777777" w:rsidTr="008E1730">
        <w:tblPrEx>
          <w:tblCellMar>
            <w:top w:w="85" w:type="dxa"/>
            <w:bottom w:w="85" w:type="dxa"/>
          </w:tblCellMar>
        </w:tblPrEx>
        <w:trPr>
          <w:trHeight w:val="2649"/>
        </w:trPr>
        <w:tc>
          <w:tcPr>
            <w:tcW w:w="254" w:type="pct"/>
            <w:shd w:val="clear" w:color="000000" w:fill="FFFFFF"/>
          </w:tcPr>
          <w:p w14:paraId="35B1F7C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077A77BD" w14:textId="4E76CBA3"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Izvođač</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posjeduje</w:t>
            </w:r>
            <w:r w:rsidR="00232D60" w:rsidRPr="00E6388A">
              <w:rPr>
                <w:rFonts w:ascii="Tahoma" w:hAnsi="Tahoma" w:cs="Tahoma"/>
                <w:sz w:val="18"/>
                <w:szCs w:val="18"/>
              </w:rPr>
              <w:t xml:space="preserve"> </w:t>
            </w:r>
            <w:r>
              <w:rPr>
                <w:rFonts w:ascii="Tahoma" w:hAnsi="Tahoma" w:cs="Tahoma"/>
                <w:sz w:val="18"/>
                <w:szCs w:val="18"/>
              </w:rPr>
              <w:t>dokumentaciju</w:t>
            </w:r>
            <w:r w:rsidR="00232D60" w:rsidRPr="00E6388A">
              <w:rPr>
                <w:rFonts w:ascii="Tahoma" w:hAnsi="Tahoma" w:cs="Tahoma"/>
                <w:sz w:val="18"/>
                <w:szCs w:val="18"/>
              </w:rPr>
              <w:t xml:space="preserve"> </w:t>
            </w:r>
            <w:r>
              <w:rPr>
                <w:rFonts w:ascii="Tahoma" w:hAnsi="Tahoma" w:cs="Tahoma"/>
                <w:sz w:val="18"/>
                <w:szCs w:val="18"/>
              </w:rPr>
              <w:t>definisanu</w:t>
            </w:r>
            <w:r w:rsidR="00232D60" w:rsidRPr="00E6388A">
              <w:rPr>
                <w:rFonts w:ascii="Tahoma" w:hAnsi="Tahoma" w:cs="Tahoma"/>
                <w:sz w:val="18"/>
                <w:szCs w:val="18"/>
              </w:rPr>
              <w:t xml:space="preserve"> </w:t>
            </w:r>
            <w:r>
              <w:rPr>
                <w:rFonts w:ascii="Tahoma" w:hAnsi="Tahoma" w:cs="Tahoma"/>
                <w:sz w:val="18"/>
                <w:szCs w:val="18"/>
              </w:rPr>
              <w:t>zahtjevima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važećih</w:t>
            </w:r>
            <w:r w:rsidR="00232D60" w:rsidRPr="00E6388A">
              <w:rPr>
                <w:rFonts w:ascii="Tahoma" w:hAnsi="Tahoma" w:cs="Tahoma"/>
                <w:sz w:val="18"/>
                <w:szCs w:val="18"/>
              </w:rPr>
              <w:t xml:space="preserve"> </w:t>
            </w:r>
            <w:r>
              <w:rPr>
                <w:rFonts w:ascii="Tahoma" w:hAnsi="Tahoma" w:cs="Tahoma"/>
                <w:sz w:val="18"/>
                <w:szCs w:val="18"/>
              </w:rPr>
              <w:t>normativnih</w:t>
            </w:r>
            <w:r w:rsidR="00232D60" w:rsidRPr="00E6388A">
              <w:rPr>
                <w:rFonts w:ascii="Tahoma" w:hAnsi="Tahoma" w:cs="Tahoma"/>
                <w:sz w:val="18"/>
                <w:szCs w:val="18"/>
              </w:rPr>
              <w:t xml:space="preserve"> </w:t>
            </w:r>
            <w:r>
              <w:rPr>
                <w:rFonts w:ascii="Tahoma" w:hAnsi="Tahoma" w:cs="Tahoma"/>
                <w:sz w:val="18"/>
                <w:szCs w:val="18"/>
              </w:rPr>
              <w:t>dokumenata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oblasti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industrijske</w:t>
            </w:r>
            <w:r w:rsidR="00232D60" w:rsidRPr="00E6388A">
              <w:rPr>
                <w:rFonts w:ascii="Tahoma" w:hAnsi="Tahoma" w:cs="Tahoma"/>
                <w:sz w:val="18"/>
                <w:szCs w:val="18"/>
              </w:rPr>
              <w:t xml:space="preserve"> </w:t>
            </w:r>
            <w:r>
              <w:rPr>
                <w:rFonts w:ascii="Tahoma" w:hAnsi="Tahoma" w:cs="Tahoma"/>
                <w:sz w:val="18"/>
                <w:szCs w:val="18"/>
              </w:rPr>
              <w:t>bezbjednosti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požara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lang w:val="sr-Cyrl-BA"/>
              </w:rPr>
              <w:t>životne</w:t>
            </w:r>
            <w:r w:rsidR="00232D60" w:rsidRPr="00E6388A">
              <w:rPr>
                <w:rFonts w:ascii="Tahoma" w:hAnsi="Tahoma" w:cs="Tahoma"/>
                <w:sz w:val="18"/>
                <w:szCs w:val="18"/>
                <w:lang w:val="sr-Cyrl-BA"/>
              </w:rPr>
              <w:t xml:space="preserve"> </w:t>
            </w:r>
            <w:r>
              <w:rPr>
                <w:rFonts w:ascii="Tahoma" w:hAnsi="Tahoma" w:cs="Tahoma"/>
                <w:sz w:val="18"/>
                <w:szCs w:val="18"/>
                <w:lang w:val="sr-Cyrl-BA"/>
              </w:rPr>
              <w:t>sredine</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zahtijevaju</w:t>
            </w:r>
            <w:r w:rsidR="00232D60" w:rsidRPr="00E6388A">
              <w:rPr>
                <w:rFonts w:ascii="Tahoma" w:hAnsi="Tahoma" w:cs="Tahoma"/>
                <w:sz w:val="18"/>
                <w:szCs w:val="18"/>
              </w:rPr>
              <w:t xml:space="preserve"> </w:t>
            </w:r>
            <w:r>
              <w:rPr>
                <w:rFonts w:ascii="Tahoma" w:hAnsi="Tahoma" w:cs="Tahoma"/>
                <w:sz w:val="18"/>
                <w:szCs w:val="18"/>
              </w:rPr>
              <w:t>obavezno</w:t>
            </w:r>
            <w:r w:rsidR="00232D60" w:rsidRPr="00E6388A">
              <w:rPr>
                <w:rFonts w:ascii="Tahoma" w:hAnsi="Tahoma" w:cs="Tahoma"/>
                <w:sz w:val="18"/>
                <w:szCs w:val="18"/>
              </w:rPr>
              <w:t xml:space="preserve"> </w:t>
            </w:r>
            <w:r>
              <w:rPr>
                <w:rFonts w:ascii="Tahoma" w:hAnsi="Tahoma" w:cs="Tahoma"/>
                <w:sz w:val="18"/>
                <w:szCs w:val="18"/>
              </w:rPr>
              <w:t>usaglašavanje</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kontrolno</w:t>
            </w:r>
            <w:r w:rsidR="00232D60" w:rsidRPr="00E6388A">
              <w:rPr>
                <w:rFonts w:ascii="Tahoma" w:hAnsi="Tahoma" w:cs="Tahoma"/>
                <w:sz w:val="18"/>
                <w:szCs w:val="18"/>
              </w:rPr>
              <w:t>-</w:t>
            </w:r>
            <w:r>
              <w:rPr>
                <w:rFonts w:ascii="Tahoma" w:hAnsi="Tahoma" w:cs="Tahoma"/>
                <w:sz w:val="18"/>
                <w:szCs w:val="18"/>
              </w:rPr>
              <w:t>nadzornim</w:t>
            </w:r>
            <w:r w:rsidR="00232D60" w:rsidRPr="00E6388A">
              <w:rPr>
                <w:rFonts w:ascii="Tahoma" w:hAnsi="Tahoma" w:cs="Tahoma"/>
                <w:sz w:val="18"/>
                <w:szCs w:val="18"/>
              </w:rPr>
              <w:t xml:space="preserve"> </w:t>
            </w:r>
            <w:r>
              <w:rPr>
                <w:rFonts w:ascii="Tahoma" w:hAnsi="Tahoma" w:cs="Tahoma"/>
                <w:sz w:val="18"/>
                <w:szCs w:val="18"/>
              </w:rPr>
              <w:t>organima</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odgovarajućih</w:t>
            </w:r>
            <w:r w:rsidR="00232D60" w:rsidRPr="00E6388A">
              <w:rPr>
                <w:rFonts w:ascii="Tahoma" w:hAnsi="Tahoma" w:cs="Tahoma"/>
                <w:sz w:val="18"/>
                <w:szCs w:val="18"/>
              </w:rPr>
              <w:t xml:space="preserve"> </w:t>
            </w:r>
            <w:r>
              <w:rPr>
                <w:rFonts w:ascii="Tahoma" w:hAnsi="Tahoma" w:cs="Tahoma"/>
                <w:sz w:val="18"/>
                <w:szCs w:val="18"/>
              </w:rPr>
              <w:t>radova</w:t>
            </w:r>
          </w:p>
        </w:tc>
        <w:tc>
          <w:tcPr>
            <w:tcW w:w="308" w:type="pct"/>
            <w:shd w:val="clear" w:color="000000" w:fill="FFFFFF"/>
          </w:tcPr>
          <w:p w14:paraId="0050523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50</w:t>
            </w:r>
            <w:r w:rsidRPr="00E6388A">
              <w:rPr>
                <w:rFonts w:ascii="Tahoma" w:hAnsi="Tahoma" w:cs="Tahoma"/>
                <w:sz w:val="18"/>
                <w:szCs w:val="18"/>
                <w:lang w:val="sr-Cyrl-RS"/>
              </w:rPr>
              <w:t xml:space="preserve"> </w:t>
            </w:r>
          </w:p>
          <w:p w14:paraId="246F0FE7"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240" w:type="pct"/>
            <w:shd w:val="clear" w:color="000000" w:fill="FFFFFF"/>
          </w:tcPr>
          <w:p w14:paraId="53C1D76D" w14:textId="474A7619"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naslovnom</w:t>
            </w:r>
            <w:r w:rsidR="00232D60" w:rsidRPr="00E6388A">
              <w:rPr>
                <w:rFonts w:ascii="Tahoma" w:hAnsi="Tahoma" w:cs="Tahoma"/>
                <w:sz w:val="18"/>
                <w:szCs w:val="18"/>
              </w:rPr>
              <w:t xml:space="preserve"> </w:t>
            </w:r>
            <w:r>
              <w:rPr>
                <w:rFonts w:ascii="Tahoma" w:hAnsi="Tahoma" w:cs="Tahoma"/>
                <w:sz w:val="18"/>
                <w:szCs w:val="18"/>
              </w:rPr>
              <w:t>stranom</w:t>
            </w:r>
            <w:r w:rsidR="00232D60" w:rsidRPr="00E6388A">
              <w:rPr>
                <w:rFonts w:ascii="Tahoma" w:hAnsi="Tahoma" w:cs="Tahoma"/>
                <w:sz w:val="18"/>
                <w:szCs w:val="18"/>
              </w:rPr>
              <w:t xml:space="preserve"> </w:t>
            </w:r>
            <w:r>
              <w:rPr>
                <w:rFonts w:ascii="Tahoma" w:hAnsi="Tahoma" w:cs="Tahoma"/>
                <w:sz w:val="18"/>
                <w:szCs w:val="18"/>
              </w:rPr>
              <w:t>dokumenta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stranicama</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usvojen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usaglašen</w:t>
            </w:r>
            <w:r w:rsidR="00232D60" w:rsidRPr="00E6388A">
              <w:rPr>
                <w:rFonts w:ascii="Tahoma" w:hAnsi="Tahoma" w:cs="Tahoma"/>
                <w:sz w:val="18"/>
                <w:szCs w:val="18"/>
              </w:rPr>
              <w:t xml:space="preserve">, </w:t>
            </w:r>
            <w:r>
              <w:rPr>
                <w:rFonts w:ascii="Tahoma" w:hAnsi="Tahoma" w:cs="Tahoma"/>
                <w:sz w:val="18"/>
                <w:szCs w:val="18"/>
              </w:rPr>
              <w:t>a</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ispostavio</w:t>
            </w:r>
            <w:r w:rsidR="00232D60" w:rsidRPr="00E6388A">
              <w:rPr>
                <w:rFonts w:ascii="Tahoma" w:hAnsi="Tahoma" w:cs="Tahoma"/>
                <w:sz w:val="18"/>
                <w:szCs w:val="18"/>
              </w:rPr>
              <w:t xml:space="preserve"> </w:t>
            </w:r>
            <w:r>
              <w:rPr>
                <w:rFonts w:ascii="Tahoma" w:hAnsi="Tahoma" w:cs="Tahoma"/>
                <w:sz w:val="18"/>
                <w:szCs w:val="18"/>
              </w:rPr>
              <w:t>Izvođač</w:t>
            </w:r>
          </w:p>
        </w:tc>
        <w:tc>
          <w:tcPr>
            <w:tcW w:w="1120" w:type="pct"/>
            <w:shd w:val="clear" w:color="000000" w:fill="FFFFFF"/>
          </w:tcPr>
          <w:p w14:paraId="4E7255E6"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05B2A503" w14:textId="77777777" w:rsidTr="008E1730">
        <w:tblPrEx>
          <w:tblCellMar>
            <w:top w:w="85" w:type="dxa"/>
            <w:bottom w:w="85" w:type="dxa"/>
          </w:tblCellMar>
        </w:tblPrEx>
        <w:trPr>
          <w:trHeight w:val="1516"/>
        </w:trPr>
        <w:tc>
          <w:tcPr>
            <w:tcW w:w="254" w:type="pct"/>
            <w:shd w:val="clear" w:color="000000" w:fill="FFFFFF"/>
          </w:tcPr>
          <w:p w14:paraId="702AF815"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3B7C1ED0" w14:textId="155305F3"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Rasklapanje</w:t>
            </w:r>
            <w:r w:rsidR="00232D60" w:rsidRPr="00E6388A">
              <w:rPr>
                <w:rFonts w:ascii="Tahoma" w:hAnsi="Tahoma" w:cs="Tahoma"/>
                <w:sz w:val="18"/>
                <w:szCs w:val="18"/>
              </w:rPr>
              <w:t xml:space="preserve"> </w:t>
            </w:r>
            <w:r>
              <w:rPr>
                <w:rFonts w:ascii="Tahoma" w:hAnsi="Tahoma" w:cs="Tahoma"/>
                <w:sz w:val="18"/>
                <w:szCs w:val="18"/>
              </w:rPr>
              <w:t>objekata</w:t>
            </w:r>
            <w:r w:rsidR="00232D60" w:rsidRPr="00E6388A">
              <w:rPr>
                <w:rFonts w:ascii="Tahoma" w:hAnsi="Tahoma" w:cs="Tahoma"/>
                <w:sz w:val="18"/>
                <w:szCs w:val="18"/>
              </w:rPr>
              <w:t xml:space="preserve"> (</w:t>
            </w:r>
            <w:r>
              <w:rPr>
                <w:rFonts w:ascii="Tahoma" w:hAnsi="Tahoma" w:cs="Tahoma"/>
                <w:sz w:val="18"/>
                <w:szCs w:val="18"/>
              </w:rPr>
              <w:t>punilišta</w:t>
            </w:r>
            <w:r w:rsidR="00232D60" w:rsidRPr="00E6388A">
              <w:rPr>
                <w:rFonts w:ascii="Tahoma" w:hAnsi="Tahoma" w:cs="Tahoma"/>
                <w:sz w:val="18"/>
                <w:szCs w:val="18"/>
              </w:rPr>
              <w:t xml:space="preserve">, </w:t>
            </w:r>
            <w:r>
              <w:rPr>
                <w:rFonts w:ascii="Tahoma" w:hAnsi="Tahoma" w:cs="Tahoma"/>
                <w:sz w:val="18"/>
                <w:szCs w:val="18"/>
              </w:rPr>
              <w:t>zaštitne</w:t>
            </w:r>
            <w:r w:rsidR="00232D60" w:rsidRPr="00E6388A">
              <w:rPr>
                <w:rFonts w:ascii="Tahoma" w:hAnsi="Tahoma" w:cs="Tahoma"/>
                <w:sz w:val="18"/>
                <w:szCs w:val="18"/>
              </w:rPr>
              <w:t xml:space="preserve"> </w:t>
            </w:r>
            <w:r>
              <w:rPr>
                <w:rFonts w:ascii="Tahoma" w:hAnsi="Tahoma" w:cs="Tahoma"/>
                <w:sz w:val="18"/>
                <w:szCs w:val="18"/>
              </w:rPr>
              <w:t>ograde</w:t>
            </w:r>
            <w:r w:rsidR="00232D60" w:rsidRPr="00E6388A">
              <w:rPr>
                <w:rFonts w:ascii="Tahoma" w:hAnsi="Tahoma" w:cs="Tahoma"/>
                <w:sz w:val="18"/>
                <w:szCs w:val="18"/>
              </w:rPr>
              <w:t xml:space="preserve">), </w:t>
            </w:r>
            <w:r>
              <w:rPr>
                <w:rFonts w:ascii="Tahoma" w:hAnsi="Tahoma" w:cs="Tahoma"/>
                <w:sz w:val="18"/>
                <w:szCs w:val="18"/>
              </w:rPr>
              <w:t>električnih</w:t>
            </w:r>
            <w:r w:rsidR="00232D60" w:rsidRPr="00E6388A">
              <w:rPr>
                <w:rFonts w:ascii="Tahoma" w:hAnsi="Tahoma" w:cs="Tahoma"/>
                <w:sz w:val="18"/>
                <w:szCs w:val="18"/>
              </w:rPr>
              <w:t xml:space="preserve"> </w:t>
            </w:r>
            <w:r>
              <w:rPr>
                <w:rFonts w:ascii="Tahoma" w:hAnsi="Tahoma" w:cs="Tahoma"/>
                <w:sz w:val="18"/>
                <w:szCs w:val="18"/>
              </w:rPr>
              <w:t>vodova</w:t>
            </w:r>
            <w:r w:rsidR="00232D60" w:rsidRPr="00E6388A">
              <w:rPr>
                <w:rFonts w:ascii="Tahoma" w:hAnsi="Tahoma" w:cs="Tahoma"/>
                <w:sz w:val="18"/>
                <w:szCs w:val="18"/>
              </w:rPr>
              <w:t xml:space="preserve">, </w:t>
            </w:r>
            <w:r>
              <w:rPr>
                <w:rFonts w:ascii="Tahoma" w:hAnsi="Tahoma" w:cs="Tahoma"/>
                <w:sz w:val="18"/>
                <w:szCs w:val="18"/>
              </w:rPr>
              <w:t>tehničkih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podzemnih</w:t>
            </w:r>
            <w:r w:rsidR="00232D60" w:rsidRPr="00E6388A">
              <w:rPr>
                <w:rFonts w:ascii="Tahoma" w:hAnsi="Tahoma" w:cs="Tahoma"/>
                <w:sz w:val="18"/>
                <w:szCs w:val="18"/>
              </w:rPr>
              <w:t xml:space="preserve"> </w:t>
            </w:r>
            <w:r>
              <w:rPr>
                <w:rFonts w:ascii="Tahoma" w:hAnsi="Tahoma" w:cs="Tahoma"/>
                <w:sz w:val="18"/>
                <w:szCs w:val="18"/>
              </w:rPr>
              <w:t>instalacija</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kablovske</w:t>
            </w:r>
            <w:r w:rsidR="00232D60" w:rsidRPr="00E6388A">
              <w:rPr>
                <w:rFonts w:ascii="Tahoma" w:hAnsi="Tahoma" w:cs="Tahoma"/>
                <w:sz w:val="18"/>
                <w:szCs w:val="18"/>
              </w:rPr>
              <w:t xml:space="preserve"> </w:t>
            </w:r>
            <w:r>
              <w:rPr>
                <w:rFonts w:ascii="Tahoma" w:hAnsi="Tahoma" w:cs="Tahoma"/>
                <w:sz w:val="18"/>
                <w:szCs w:val="18"/>
              </w:rPr>
              <w:t>vodove</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šahtove</w:t>
            </w:r>
            <w:r w:rsidR="00232D60" w:rsidRPr="00E6388A">
              <w:rPr>
                <w:rFonts w:ascii="Tahoma" w:hAnsi="Tahoma" w:cs="Tahoma"/>
                <w:sz w:val="18"/>
                <w:szCs w:val="18"/>
              </w:rPr>
              <w:t xml:space="preserve"> </w:t>
            </w:r>
            <w:r>
              <w:rPr>
                <w:rFonts w:ascii="Tahoma" w:hAnsi="Tahoma" w:cs="Tahoma"/>
                <w:sz w:val="18"/>
                <w:szCs w:val="18"/>
              </w:rPr>
              <w:t>bunara</w:t>
            </w:r>
          </w:p>
        </w:tc>
        <w:tc>
          <w:tcPr>
            <w:tcW w:w="308" w:type="pct"/>
            <w:shd w:val="clear" w:color="000000" w:fill="FFFFFF"/>
          </w:tcPr>
          <w:p w14:paraId="23B6DBAB"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1000</w:t>
            </w:r>
          </w:p>
          <w:p w14:paraId="3915FB4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p w14:paraId="1B548EB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15F38209" w14:textId="0B20A8ED"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tehnički</w:t>
            </w:r>
            <w:r w:rsidR="00232D60" w:rsidRPr="00E6388A">
              <w:rPr>
                <w:rFonts w:ascii="Tahoma" w:hAnsi="Tahoma" w:cs="Tahoma"/>
                <w:sz w:val="18"/>
                <w:szCs w:val="18"/>
              </w:rPr>
              <w:t xml:space="preserve"> </w:t>
            </w:r>
            <w:r>
              <w:rPr>
                <w:rFonts w:ascii="Tahoma" w:hAnsi="Tahoma" w:cs="Tahoma"/>
                <w:sz w:val="18"/>
                <w:szCs w:val="18"/>
              </w:rPr>
              <w:t>uređaj</w:t>
            </w:r>
            <w:r w:rsidR="00232D60" w:rsidRPr="00E6388A">
              <w:rPr>
                <w:rFonts w:ascii="Tahoma" w:hAnsi="Tahoma" w:cs="Tahoma"/>
                <w:sz w:val="18"/>
                <w:szCs w:val="18"/>
              </w:rPr>
              <w:t xml:space="preserve">, </w:t>
            </w:r>
            <w:r>
              <w:rPr>
                <w:rFonts w:ascii="Tahoma" w:hAnsi="Tahoma" w:cs="Tahoma"/>
                <w:sz w:val="18"/>
                <w:szCs w:val="18"/>
              </w:rPr>
              <w:t>potpore</w:t>
            </w:r>
            <w:r w:rsidR="00232D60" w:rsidRPr="00E6388A">
              <w:rPr>
                <w:rFonts w:ascii="Tahoma" w:hAnsi="Tahoma" w:cs="Tahoma"/>
                <w:sz w:val="18"/>
                <w:szCs w:val="18"/>
              </w:rPr>
              <w:t xml:space="preserve">, </w:t>
            </w:r>
            <w:r>
              <w:rPr>
                <w:rFonts w:ascii="Tahoma" w:hAnsi="Tahoma" w:cs="Tahoma"/>
                <w:sz w:val="18"/>
                <w:szCs w:val="18"/>
              </w:rPr>
              <w:t>cjevovod</w:t>
            </w:r>
            <w:r w:rsidR="00232D60" w:rsidRPr="00E6388A">
              <w:rPr>
                <w:rFonts w:ascii="Tahoma" w:hAnsi="Tahoma" w:cs="Tahoma"/>
                <w:sz w:val="18"/>
                <w:szCs w:val="18"/>
              </w:rPr>
              <w:t xml:space="preserve">, </w:t>
            </w:r>
            <w:r>
              <w:rPr>
                <w:rFonts w:ascii="Tahoma" w:hAnsi="Tahoma" w:cs="Tahoma"/>
                <w:sz w:val="18"/>
                <w:szCs w:val="18"/>
              </w:rPr>
              <w:t>šaht</w:t>
            </w:r>
            <w:r w:rsidR="00232D60" w:rsidRPr="00E6388A">
              <w:rPr>
                <w:rFonts w:ascii="Tahoma" w:hAnsi="Tahoma" w:cs="Tahoma"/>
                <w:sz w:val="18"/>
                <w:szCs w:val="18"/>
              </w:rPr>
              <w:t xml:space="preserve"> </w:t>
            </w:r>
            <w:r>
              <w:rPr>
                <w:rFonts w:ascii="Tahoma" w:hAnsi="Tahoma" w:cs="Tahoma"/>
                <w:sz w:val="18"/>
                <w:szCs w:val="18"/>
              </w:rPr>
              <w:t>bunara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39D0434D" w14:textId="5448FE67" w:rsidR="00232D60" w:rsidRPr="00E6388A" w:rsidRDefault="00F4335A" w:rsidP="00C858D6">
            <w:pPr>
              <w:autoSpaceDE w:val="0"/>
              <w:autoSpaceDN w:val="0"/>
              <w:adjustRightInd w:val="0"/>
              <w:spacing w:before="40" w:afterLines="40" w:after="96"/>
              <w:jc w:val="both"/>
              <w:rPr>
                <w:rFonts w:ascii="Tahoma" w:hAnsi="Tahoma" w:cs="Tahoma"/>
                <w:sz w:val="18"/>
                <w:szCs w:val="18"/>
                <w:lang w:val="sr-Cyrl-BA" w:eastAsia="ru-RU"/>
              </w:rPr>
            </w:pPr>
            <w:r>
              <w:rPr>
                <w:rFonts w:ascii="Tahoma" w:hAnsi="Tahoma" w:cs="Tahoma"/>
                <w:sz w:val="18"/>
                <w:szCs w:val="18"/>
                <w:lang w:eastAsia="ru-RU"/>
              </w:rPr>
              <w:t>Pri</w:t>
            </w:r>
            <w:r w:rsidR="00232D60" w:rsidRPr="00E6388A">
              <w:rPr>
                <w:rFonts w:ascii="Tahoma" w:hAnsi="Tahoma" w:cs="Tahoma"/>
                <w:sz w:val="18"/>
                <w:szCs w:val="18"/>
                <w:lang w:eastAsia="ru-RU"/>
              </w:rPr>
              <w:t xml:space="preserve"> </w:t>
            </w:r>
            <w:r>
              <w:rPr>
                <w:rFonts w:ascii="Tahoma" w:hAnsi="Tahoma" w:cs="Tahoma"/>
                <w:sz w:val="18"/>
                <w:szCs w:val="18"/>
                <w:lang w:eastAsia="ru-RU"/>
              </w:rPr>
              <w:t>naličii</w:t>
            </w:r>
            <w:r w:rsidR="00232D60" w:rsidRPr="00E6388A">
              <w:rPr>
                <w:rFonts w:ascii="Tahoma" w:hAnsi="Tahoma" w:cs="Tahoma"/>
                <w:sz w:val="18"/>
                <w:szCs w:val="18"/>
                <w:lang w:eastAsia="ru-RU"/>
              </w:rPr>
              <w:t xml:space="preserve"> </w:t>
            </w:r>
            <w:r>
              <w:rPr>
                <w:rFonts w:ascii="Tahoma" w:hAnsi="Tahoma" w:cs="Tahoma"/>
                <w:sz w:val="18"/>
                <w:szCs w:val="18"/>
                <w:lang w:eastAsia="ru-RU"/>
              </w:rPr>
              <w:t>dokumentov</w:t>
            </w:r>
            <w:r w:rsidR="00232D60" w:rsidRPr="00E6388A">
              <w:rPr>
                <w:rFonts w:ascii="Tahoma" w:hAnsi="Tahoma" w:cs="Tahoma"/>
                <w:sz w:val="18"/>
                <w:szCs w:val="18"/>
                <w:lang w:eastAsia="ru-RU"/>
              </w:rPr>
              <w:t xml:space="preserve">, </w:t>
            </w:r>
            <w:r>
              <w:rPr>
                <w:rFonts w:ascii="Tahoma" w:hAnsi="Tahoma" w:cs="Tahoma"/>
                <w:sz w:val="18"/>
                <w:szCs w:val="18"/>
                <w:lang w:eastAsia="ru-RU"/>
              </w:rPr>
              <w:t>podtveržda</w:t>
            </w:r>
            <w:r w:rsidR="00232D60" w:rsidRPr="00E6388A">
              <w:rPr>
                <w:rFonts w:ascii="Tahoma" w:hAnsi="Tahoma" w:cs="Tahoma"/>
                <w:sz w:val="18"/>
                <w:szCs w:val="18"/>
                <w:lang w:eastAsia="ru-RU"/>
              </w:rPr>
              <w:t>ющ</w:t>
            </w:r>
            <w:r>
              <w:rPr>
                <w:rFonts w:ascii="Tahoma" w:hAnsi="Tahoma" w:cs="Tahoma"/>
                <w:sz w:val="18"/>
                <w:szCs w:val="18"/>
                <w:lang w:eastAsia="ru-RU"/>
              </w:rPr>
              <w:t>ih</w:t>
            </w:r>
            <w:r w:rsidR="00232D60" w:rsidRPr="00E6388A">
              <w:rPr>
                <w:rFonts w:ascii="Tahoma" w:hAnsi="Tahoma" w:cs="Tahoma"/>
                <w:sz w:val="18"/>
                <w:szCs w:val="18"/>
                <w:lang w:eastAsia="ru-RU"/>
              </w:rPr>
              <w:t xml:space="preserve"> </w:t>
            </w:r>
            <w:r>
              <w:rPr>
                <w:rFonts w:ascii="Tahoma" w:hAnsi="Tahoma" w:cs="Tahoma"/>
                <w:sz w:val="18"/>
                <w:szCs w:val="18"/>
                <w:lang w:eastAsia="ru-RU"/>
              </w:rPr>
              <w:t>naličie</w:t>
            </w:r>
            <w:r w:rsidR="00232D60" w:rsidRPr="00E6388A">
              <w:rPr>
                <w:rFonts w:ascii="Tahoma" w:hAnsi="Tahoma" w:cs="Tahoma"/>
                <w:sz w:val="18"/>
                <w:szCs w:val="18"/>
                <w:lang w:eastAsia="ru-RU"/>
              </w:rPr>
              <w:t xml:space="preserve"> </w:t>
            </w:r>
            <w:r>
              <w:rPr>
                <w:rFonts w:ascii="Tahoma" w:hAnsi="Tahoma" w:cs="Tahoma"/>
                <w:sz w:val="18"/>
                <w:szCs w:val="18"/>
                <w:lang w:eastAsia="ru-RU"/>
              </w:rPr>
              <w:t>u</w:t>
            </w:r>
            <w:r w:rsidR="00232D60" w:rsidRPr="00E6388A">
              <w:rPr>
                <w:rFonts w:ascii="Tahoma" w:hAnsi="Tahoma" w:cs="Tahoma"/>
                <w:sz w:val="18"/>
                <w:szCs w:val="18"/>
                <w:lang w:eastAsia="ru-RU"/>
              </w:rPr>
              <w:t>щ</w:t>
            </w:r>
            <w:r>
              <w:rPr>
                <w:rFonts w:ascii="Tahoma" w:hAnsi="Tahoma" w:cs="Tahoma"/>
                <w:sz w:val="18"/>
                <w:szCs w:val="18"/>
                <w:lang w:eastAsia="ru-RU"/>
              </w:rPr>
              <w:t>erba</w:t>
            </w:r>
            <w:r w:rsidR="00232D60" w:rsidRPr="00E6388A">
              <w:rPr>
                <w:rFonts w:ascii="Tahoma" w:hAnsi="Tahoma" w:cs="Tahoma"/>
                <w:sz w:val="18"/>
                <w:szCs w:val="18"/>
                <w:lang w:eastAsia="ru-RU"/>
              </w:rPr>
              <w:t xml:space="preserve"> </w:t>
            </w:r>
            <w:r>
              <w:rPr>
                <w:rFonts w:ascii="Tahoma" w:hAnsi="Tahoma" w:cs="Tahoma"/>
                <w:sz w:val="18"/>
                <w:szCs w:val="18"/>
                <w:lang w:eastAsia="ru-RU"/>
              </w:rPr>
              <w:t>veličino</w:t>
            </w:r>
            <w:r w:rsidR="00232D60" w:rsidRPr="00E6388A">
              <w:rPr>
                <w:rFonts w:ascii="Tahoma" w:hAnsi="Tahoma" w:cs="Tahoma"/>
                <w:sz w:val="18"/>
                <w:szCs w:val="18"/>
                <w:lang w:eastAsia="ru-RU"/>
              </w:rPr>
              <w:t xml:space="preserve">й </w:t>
            </w:r>
            <w:r>
              <w:rPr>
                <w:rFonts w:ascii="Tahoma" w:hAnsi="Tahoma" w:cs="Tahoma"/>
                <w:sz w:val="18"/>
                <w:szCs w:val="18"/>
                <w:lang w:eastAsia="ru-RU"/>
              </w:rPr>
              <w:t>bolee</w:t>
            </w:r>
            <w:r w:rsidR="00232D60" w:rsidRPr="00E6388A">
              <w:rPr>
                <w:rFonts w:ascii="Tahoma" w:hAnsi="Tahoma" w:cs="Tahoma"/>
                <w:sz w:val="18"/>
                <w:szCs w:val="18"/>
                <w:lang w:eastAsia="ru-RU"/>
              </w:rPr>
              <w:t xml:space="preserve"> 10 </w:t>
            </w:r>
            <w:r>
              <w:rPr>
                <w:rFonts w:ascii="Tahoma" w:hAnsi="Tahoma" w:cs="Tahoma"/>
                <w:sz w:val="18"/>
                <w:szCs w:val="18"/>
                <w:lang w:eastAsia="ru-RU"/>
              </w:rPr>
              <w:t>t</w:t>
            </w:r>
            <w:r w:rsidR="00232D60" w:rsidRPr="00E6388A">
              <w:rPr>
                <w:rFonts w:ascii="Tahoma" w:hAnsi="Tahoma" w:cs="Tahoma"/>
                <w:sz w:val="18"/>
                <w:szCs w:val="18"/>
                <w:lang w:eastAsia="ru-RU"/>
              </w:rPr>
              <w:t>ы</w:t>
            </w:r>
            <w:r>
              <w:rPr>
                <w:rFonts w:ascii="Tahoma" w:hAnsi="Tahoma" w:cs="Tahoma"/>
                <w:sz w:val="18"/>
                <w:szCs w:val="18"/>
                <w:lang w:eastAsia="ru-RU"/>
              </w:rPr>
              <w:t>s</w:t>
            </w:r>
            <w:r w:rsidR="00232D60" w:rsidRPr="00E6388A">
              <w:rPr>
                <w:rFonts w:ascii="Tahoma" w:hAnsi="Tahoma" w:cs="Tahoma"/>
                <w:sz w:val="18"/>
                <w:szCs w:val="18"/>
                <w:lang w:eastAsia="ru-RU"/>
              </w:rPr>
              <w:t xml:space="preserve">. </w:t>
            </w:r>
            <w:r w:rsidR="00232D60" w:rsidRPr="00E6388A">
              <w:rPr>
                <w:rFonts w:ascii="Tahoma" w:hAnsi="Tahoma" w:cs="Tahoma"/>
                <w:sz w:val="18"/>
                <w:szCs w:val="18"/>
                <w:lang w:val="sr-Latn-RS" w:eastAsia="ru-RU"/>
              </w:rPr>
              <w:t>KM</w:t>
            </w:r>
            <w:r w:rsidR="00232D60" w:rsidRPr="00E6388A">
              <w:rPr>
                <w:rFonts w:ascii="Tahoma" w:hAnsi="Tahoma" w:cs="Tahoma"/>
                <w:sz w:val="18"/>
                <w:szCs w:val="18"/>
                <w:lang w:val="sr-Cyrl-BA" w:eastAsia="ru-RU"/>
              </w:rPr>
              <w:t xml:space="preserve"> </w:t>
            </w: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postoje</w:t>
            </w:r>
            <w:r w:rsidR="00232D60" w:rsidRPr="00E6388A">
              <w:rPr>
                <w:rFonts w:ascii="Tahoma" w:hAnsi="Tahoma" w:cs="Tahoma"/>
                <w:sz w:val="18"/>
                <w:szCs w:val="18"/>
              </w:rPr>
              <w:t xml:space="preserve"> </w:t>
            </w:r>
            <w:r>
              <w:rPr>
                <w:rFonts w:ascii="Tahoma" w:hAnsi="Tahoma" w:cs="Tahoma"/>
                <w:sz w:val="18"/>
                <w:szCs w:val="18"/>
              </w:rPr>
              <w:t>dokumenti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šteta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visini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preko</w:t>
            </w:r>
            <w:r w:rsidR="00232D60" w:rsidRPr="00E6388A">
              <w:rPr>
                <w:rFonts w:ascii="Tahoma" w:hAnsi="Tahoma" w:cs="Tahoma"/>
                <w:sz w:val="18"/>
                <w:szCs w:val="18"/>
              </w:rPr>
              <w:t xml:space="preserve"> 10.000 </w:t>
            </w:r>
            <w:r>
              <w:rPr>
                <w:rFonts w:ascii="Tahoma" w:hAnsi="Tahoma" w:cs="Tahoma"/>
                <w:sz w:val="18"/>
                <w:szCs w:val="18"/>
                <w:lang w:val="sr-Cyrl-BA"/>
              </w:rPr>
              <w:t>KM</w:t>
            </w:r>
          </w:p>
        </w:tc>
      </w:tr>
      <w:tr w:rsidR="00232D60" w:rsidRPr="00E6388A" w14:paraId="5E6E1FD8" w14:textId="77777777" w:rsidTr="008E1730">
        <w:tblPrEx>
          <w:tblCellMar>
            <w:top w:w="85" w:type="dxa"/>
            <w:bottom w:w="85" w:type="dxa"/>
          </w:tblCellMar>
        </w:tblPrEx>
        <w:trPr>
          <w:trHeight w:val="920"/>
        </w:trPr>
        <w:tc>
          <w:tcPr>
            <w:tcW w:w="254" w:type="pct"/>
            <w:shd w:val="clear" w:color="000000" w:fill="FFFFFF"/>
          </w:tcPr>
          <w:p w14:paraId="317114DF"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5A3A6C01" w14:textId="2CA246F9"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normativnih</w:t>
            </w:r>
            <w:r w:rsidR="00232D60" w:rsidRPr="00E6388A">
              <w:rPr>
                <w:rFonts w:ascii="Tahoma" w:hAnsi="Tahoma" w:cs="Tahoma"/>
                <w:sz w:val="18"/>
                <w:szCs w:val="18"/>
              </w:rPr>
              <w:t xml:space="preserve"> </w:t>
            </w:r>
            <w:r>
              <w:rPr>
                <w:rFonts w:ascii="Tahoma" w:hAnsi="Tahoma" w:cs="Tahoma"/>
                <w:sz w:val="18"/>
                <w:szCs w:val="18"/>
              </w:rPr>
              <w:t>dokumenata</w:t>
            </w:r>
            <w:r w:rsidR="00232D60" w:rsidRPr="00E6388A">
              <w:rPr>
                <w:rFonts w:ascii="Tahoma" w:hAnsi="Tahoma" w:cs="Tahoma"/>
                <w:sz w:val="18"/>
                <w:szCs w:val="18"/>
              </w:rPr>
              <w:t xml:space="preserve">, </w:t>
            </w:r>
            <w:r>
              <w:rPr>
                <w:rFonts w:ascii="Tahoma" w:hAnsi="Tahoma" w:cs="Tahoma"/>
                <w:sz w:val="18"/>
                <w:szCs w:val="18"/>
              </w:rPr>
              <w:t>vezanih</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zaštitu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Propisa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zaštiti</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već</w:t>
            </w:r>
            <w:r w:rsidR="00232D60" w:rsidRPr="00E6388A">
              <w:rPr>
                <w:rFonts w:ascii="Tahoma" w:hAnsi="Tahoma" w:cs="Tahoma"/>
                <w:sz w:val="18"/>
                <w:szCs w:val="18"/>
              </w:rPr>
              <w:t xml:space="preserve"> </w:t>
            </w:r>
            <w:r>
              <w:rPr>
                <w:rFonts w:ascii="Tahoma" w:hAnsi="Tahoma" w:cs="Tahoma"/>
                <w:sz w:val="18"/>
                <w:szCs w:val="18"/>
              </w:rPr>
              <w:t>navedeni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ovom</w:t>
            </w:r>
            <w:r w:rsidR="00232D60" w:rsidRPr="00E6388A">
              <w:rPr>
                <w:rFonts w:ascii="Tahoma" w:hAnsi="Tahoma" w:cs="Tahoma"/>
                <w:sz w:val="18"/>
                <w:szCs w:val="18"/>
              </w:rPr>
              <w:t xml:space="preserve"> </w:t>
            </w:r>
            <w:r>
              <w:rPr>
                <w:rFonts w:ascii="Tahoma" w:hAnsi="Tahoma" w:cs="Tahoma"/>
                <w:sz w:val="18"/>
                <w:szCs w:val="18"/>
              </w:rPr>
              <w:t>dokumentu</w:t>
            </w:r>
          </w:p>
        </w:tc>
        <w:tc>
          <w:tcPr>
            <w:tcW w:w="308" w:type="pct"/>
            <w:shd w:val="clear" w:color="000000" w:fill="FFFFFF"/>
          </w:tcPr>
          <w:p w14:paraId="0E4E36A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50</w:t>
            </w:r>
          </w:p>
          <w:p w14:paraId="6993B221"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622599CB" w14:textId="18A013DE"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5789D99C" w14:textId="204770B8"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2EFFBDBD" w14:textId="77777777" w:rsidTr="008E1730">
        <w:tblPrEx>
          <w:tblCellMar>
            <w:top w:w="85" w:type="dxa"/>
            <w:bottom w:w="85" w:type="dxa"/>
          </w:tblCellMar>
        </w:tblPrEx>
        <w:trPr>
          <w:trHeight w:val="910"/>
        </w:trPr>
        <w:tc>
          <w:tcPr>
            <w:tcW w:w="254" w:type="pct"/>
            <w:shd w:val="clear" w:color="000000" w:fill="FFFFFF"/>
          </w:tcPr>
          <w:p w14:paraId="41C88A12"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45659DE5" w14:textId="51A1BB2A"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građevinskih</w:t>
            </w:r>
            <w:r w:rsidR="00232D60" w:rsidRPr="00E6388A">
              <w:rPr>
                <w:rFonts w:ascii="Tahoma" w:hAnsi="Tahoma" w:cs="Tahoma"/>
                <w:sz w:val="18"/>
                <w:szCs w:val="18"/>
              </w:rPr>
              <w:t xml:space="preserve"> </w:t>
            </w:r>
            <w:r>
              <w:rPr>
                <w:rFonts w:ascii="Tahoma" w:hAnsi="Tahoma" w:cs="Tahoma"/>
                <w:sz w:val="18"/>
                <w:szCs w:val="18"/>
              </w:rPr>
              <w:t>normi</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propisa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već</w:t>
            </w:r>
            <w:r w:rsidR="00232D60" w:rsidRPr="00E6388A">
              <w:rPr>
                <w:rFonts w:ascii="Tahoma" w:hAnsi="Tahoma" w:cs="Tahoma"/>
                <w:sz w:val="18"/>
                <w:szCs w:val="18"/>
              </w:rPr>
              <w:t xml:space="preserve"> </w:t>
            </w:r>
            <w:r>
              <w:rPr>
                <w:rFonts w:ascii="Tahoma" w:hAnsi="Tahoma" w:cs="Tahoma"/>
                <w:sz w:val="18"/>
                <w:szCs w:val="18"/>
              </w:rPr>
              <w:t>navedeni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ovom</w:t>
            </w:r>
            <w:r w:rsidR="00232D60" w:rsidRPr="00E6388A">
              <w:rPr>
                <w:rFonts w:ascii="Tahoma" w:hAnsi="Tahoma" w:cs="Tahoma"/>
                <w:sz w:val="18"/>
                <w:szCs w:val="18"/>
              </w:rPr>
              <w:t xml:space="preserve"> </w:t>
            </w:r>
            <w:r>
              <w:rPr>
                <w:rFonts w:ascii="Tahoma" w:hAnsi="Tahoma" w:cs="Tahoma"/>
                <w:sz w:val="18"/>
                <w:szCs w:val="18"/>
              </w:rPr>
              <w:t>dokumentu</w:t>
            </w:r>
          </w:p>
        </w:tc>
        <w:tc>
          <w:tcPr>
            <w:tcW w:w="308" w:type="pct"/>
            <w:shd w:val="clear" w:color="000000" w:fill="FFFFFF"/>
          </w:tcPr>
          <w:p w14:paraId="66672D5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50</w:t>
            </w:r>
          </w:p>
          <w:p w14:paraId="1F441417" w14:textId="77777777" w:rsidR="00232D60" w:rsidRPr="00E6388A" w:rsidRDefault="00232D60" w:rsidP="00C858D6">
            <w:pPr>
              <w:autoSpaceDE w:val="0"/>
              <w:autoSpaceDN w:val="0"/>
              <w:adjustRightInd w:val="0"/>
              <w:spacing w:before="40" w:afterLines="40" w:after="96"/>
              <w:jc w:val="center"/>
              <w:rPr>
                <w:rFonts w:ascii="Tahoma" w:hAnsi="Tahoma" w:cs="Tahoma"/>
                <w:color w:val="FF0000"/>
                <w:sz w:val="18"/>
                <w:szCs w:val="18"/>
                <w:lang w:eastAsia="ru-RU"/>
              </w:rPr>
            </w:pPr>
          </w:p>
          <w:p w14:paraId="11C37EE4"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eastAsia="ru-RU"/>
              </w:rPr>
            </w:pPr>
          </w:p>
        </w:tc>
        <w:tc>
          <w:tcPr>
            <w:tcW w:w="1240" w:type="pct"/>
            <w:shd w:val="clear" w:color="000000" w:fill="FFFFFF"/>
          </w:tcPr>
          <w:p w14:paraId="13E79DB7" w14:textId="7634ABDA"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379A2164" w14:textId="69F4C3AA"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3259FED1" w14:textId="77777777" w:rsidTr="008E1730">
        <w:tblPrEx>
          <w:tblCellMar>
            <w:top w:w="85" w:type="dxa"/>
            <w:bottom w:w="85" w:type="dxa"/>
          </w:tblCellMar>
        </w:tblPrEx>
        <w:trPr>
          <w:trHeight w:val="944"/>
        </w:trPr>
        <w:tc>
          <w:tcPr>
            <w:tcW w:w="254" w:type="pct"/>
            <w:shd w:val="clear" w:color="000000" w:fill="FFFFFF"/>
          </w:tcPr>
          <w:p w14:paraId="241ECF48"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4D02CBE8" w14:textId="5B853DF1" w:rsidR="00232D60" w:rsidRPr="00E6388A" w:rsidRDefault="00F4335A" w:rsidP="00C858D6">
            <w:pPr>
              <w:autoSpaceDE w:val="0"/>
              <w:autoSpaceDN w:val="0"/>
              <w:adjustRightInd w:val="0"/>
              <w:spacing w:before="40" w:afterLines="40" w:after="96"/>
              <w:jc w:val="both"/>
              <w:rPr>
                <w:rFonts w:ascii="Tahoma" w:hAnsi="Tahoma" w:cs="Tahoma"/>
                <w:sz w:val="18"/>
                <w:szCs w:val="18"/>
                <w:lang w:val="sr-Latn-BA"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vezanih</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zaštitu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požara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w:t>
            </w:r>
          </w:p>
        </w:tc>
        <w:tc>
          <w:tcPr>
            <w:tcW w:w="308" w:type="pct"/>
            <w:shd w:val="clear" w:color="000000" w:fill="FFFFFF"/>
          </w:tcPr>
          <w:p w14:paraId="7F555972" w14:textId="77777777" w:rsidR="00232D60" w:rsidRPr="00E6388A" w:rsidRDefault="00232D60" w:rsidP="00C858D6">
            <w:pPr>
              <w:autoSpaceDE w:val="0"/>
              <w:autoSpaceDN w:val="0"/>
              <w:adjustRightInd w:val="0"/>
              <w:spacing w:before="40" w:afterLines="40" w:after="96"/>
              <w:jc w:val="center"/>
              <w:rPr>
                <w:rFonts w:ascii="Tahoma" w:hAnsi="Tahoma" w:cs="Tahoma"/>
                <w:color w:val="FF0000"/>
                <w:sz w:val="18"/>
                <w:szCs w:val="18"/>
                <w:lang w:eastAsia="ru-RU"/>
              </w:rPr>
            </w:pPr>
            <w:r w:rsidRPr="00E6388A">
              <w:rPr>
                <w:rFonts w:ascii="Tahoma" w:hAnsi="Tahoma" w:cs="Tahoma"/>
                <w:sz w:val="18"/>
                <w:szCs w:val="18"/>
                <w:lang w:eastAsia="ru-RU"/>
              </w:rPr>
              <w:t>50</w:t>
            </w:r>
          </w:p>
          <w:p w14:paraId="08556646"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eastAsia="ru-RU"/>
              </w:rPr>
            </w:pPr>
          </w:p>
        </w:tc>
        <w:tc>
          <w:tcPr>
            <w:tcW w:w="1240" w:type="pct"/>
            <w:shd w:val="clear" w:color="000000" w:fill="FFFFFF"/>
          </w:tcPr>
          <w:p w14:paraId="4F4148A5" w14:textId="416D923F"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20" w:type="pct"/>
            <w:shd w:val="clear" w:color="000000" w:fill="FFFFFF"/>
          </w:tcPr>
          <w:p w14:paraId="168CCB25" w14:textId="191903CC"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5DEF6180" w14:textId="77777777" w:rsidTr="008E1730">
        <w:tblPrEx>
          <w:tblCellMar>
            <w:top w:w="85" w:type="dxa"/>
            <w:bottom w:w="85" w:type="dxa"/>
          </w:tblCellMar>
        </w:tblPrEx>
        <w:trPr>
          <w:trHeight w:val="163"/>
        </w:trPr>
        <w:tc>
          <w:tcPr>
            <w:tcW w:w="254" w:type="pct"/>
            <w:shd w:val="clear" w:color="000000" w:fill="FFFFFF"/>
          </w:tcPr>
          <w:p w14:paraId="4191707E"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079" w:type="pct"/>
            <w:shd w:val="clear" w:color="000000" w:fill="FFFFFF"/>
          </w:tcPr>
          <w:p w14:paraId="03956014" w14:textId="1CEDC834"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Radnje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direktno</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indirektno</w:t>
            </w:r>
            <w:r w:rsidR="00232D60" w:rsidRPr="00E6388A">
              <w:rPr>
                <w:rFonts w:ascii="Tahoma" w:hAnsi="Tahoma" w:cs="Tahoma"/>
                <w:sz w:val="18"/>
                <w:szCs w:val="18"/>
              </w:rPr>
              <w:t xml:space="preserve"> </w:t>
            </w:r>
            <w:r>
              <w:rPr>
                <w:rFonts w:ascii="Tahoma" w:hAnsi="Tahoma" w:cs="Tahoma"/>
                <w:sz w:val="18"/>
                <w:szCs w:val="18"/>
              </w:rPr>
              <w:t>uzrokovale</w:t>
            </w:r>
            <w:r w:rsidR="00232D60" w:rsidRPr="00E6388A">
              <w:rPr>
                <w:rFonts w:ascii="Tahoma" w:hAnsi="Tahoma" w:cs="Tahoma"/>
                <w:sz w:val="18"/>
                <w:szCs w:val="18"/>
              </w:rPr>
              <w:t xml:space="preserve"> </w:t>
            </w:r>
            <w:r>
              <w:rPr>
                <w:rFonts w:ascii="Tahoma" w:hAnsi="Tahoma" w:cs="Tahoma"/>
                <w:sz w:val="18"/>
                <w:szCs w:val="18"/>
              </w:rPr>
              <w:t>havariju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opasnim</w:t>
            </w:r>
            <w:r w:rsidR="00232D60" w:rsidRPr="00E6388A">
              <w:rPr>
                <w:rFonts w:ascii="Tahoma" w:hAnsi="Tahoma" w:cs="Tahoma"/>
                <w:sz w:val="18"/>
                <w:szCs w:val="18"/>
              </w:rPr>
              <w:t xml:space="preserve"> </w:t>
            </w:r>
            <w:r>
              <w:rPr>
                <w:rFonts w:ascii="Tahoma" w:hAnsi="Tahoma" w:cs="Tahoma"/>
                <w:sz w:val="18"/>
                <w:szCs w:val="18"/>
              </w:rPr>
              <w:t>proizvodnim</w:t>
            </w:r>
            <w:r w:rsidR="00232D60" w:rsidRPr="00E6388A">
              <w:rPr>
                <w:rFonts w:ascii="Tahoma" w:hAnsi="Tahoma" w:cs="Tahoma"/>
                <w:sz w:val="18"/>
                <w:szCs w:val="18"/>
              </w:rPr>
              <w:t xml:space="preserve"> </w:t>
            </w:r>
            <w:r>
              <w:rPr>
                <w:rFonts w:ascii="Tahoma" w:hAnsi="Tahoma" w:cs="Tahoma"/>
                <w:sz w:val="18"/>
                <w:szCs w:val="18"/>
              </w:rPr>
              <w:t>objektima</w:t>
            </w:r>
            <w:r w:rsidR="00232D60" w:rsidRPr="00E6388A">
              <w:rPr>
                <w:rFonts w:ascii="Tahoma" w:hAnsi="Tahoma" w:cs="Tahoma"/>
                <w:sz w:val="18"/>
                <w:szCs w:val="18"/>
              </w:rPr>
              <w:t xml:space="preserve"> </w:t>
            </w:r>
            <w:r>
              <w:rPr>
                <w:rFonts w:ascii="Tahoma" w:hAnsi="Tahoma" w:cs="Tahoma"/>
                <w:sz w:val="18"/>
                <w:szCs w:val="18"/>
              </w:rPr>
              <w:t>Naručioca</w:t>
            </w:r>
          </w:p>
        </w:tc>
        <w:tc>
          <w:tcPr>
            <w:tcW w:w="308" w:type="pct"/>
            <w:shd w:val="clear" w:color="000000" w:fill="FFFFFF"/>
          </w:tcPr>
          <w:p w14:paraId="14938BA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1000</w:t>
            </w:r>
          </w:p>
          <w:p w14:paraId="7B6040FA"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240" w:type="pct"/>
            <w:shd w:val="clear" w:color="000000" w:fill="FFFFFF"/>
          </w:tcPr>
          <w:p w14:paraId="36A9BE71" w14:textId="79EADB2D" w:rsidR="00232D60" w:rsidRPr="00E6388A" w:rsidRDefault="00F4335A"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tehničkoj</w:t>
            </w:r>
            <w:r w:rsidR="00232D60" w:rsidRPr="00E6388A">
              <w:rPr>
                <w:rFonts w:ascii="Tahoma" w:hAnsi="Tahoma" w:cs="Tahoma"/>
                <w:sz w:val="18"/>
                <w:szCs w:val="18"/>
              </w:rPr>
              <w:t xml:space="preserve"> </w:t>
            </w:r>
            <w:r>
              <w:rPr>
                <w:rFonts w:ascii="Tahoma" w:hAnsi="Tahoma" w:cs="Tahoma"/>
                <w:sz w:val="18"/>
                <w:szCs w:val="18"/>
              </w:rPr>
              <w:t>istrazi</w:t>
            </w:r>
            <w:r w:rsidR="00232D60" w:rsidRPr="00E6388A">
              <w:rPr>
                <w:rFonts w:ascii="Tahoma" w:hAnsi="Tahoma" w:cs="Tahoma"/>
                <w:sz w:val="18"/>
                <w:szCs w:val="18"/>
              </w:rPr>
              <w:t xml:space="preserve"> </w:t>
            </w:r>
            <w:r>
              <w:rPr>
                <w:rFonts w:ascii="Tahoma" w:hAnsi="Tahoma" w:cs="Tahoma"/>
                <w:sz w:val="18"/>
                <w:szCs w:val="18"/>
              </w:rPr>
              <w:t>uzroka</w:t>
            </w:r>
            <w:r w:rsidR="00232D60" w:rsidRPr="00E6388A">
              <w:rPr>
                <w:rFonts w:ascii="Tahoma" w:hAnsi="Tahoma" w:cs="Tahoma"/>
                <w:sz w:val="18"/>
                <w:szCs w:val="18"/>
              </w:rPr>
              <w:t xml:space="preserve"> </w:t>
            </w:r>
            <w:r>
              <w:rPr>
                <w:rFonts w:ascii="Tahoma" w:hAnsi="Tahoma" w:cs="Tahoma"/>
                <w:sz w:val="18"/>
                <w:szCs w:val="18"/>
              </w:rPr>
              <w:t>havarije</w:t>
            </w:r>
          </w:p>
        </w:tc>
        <w:tc>
          <w:tcPr>
            <w:tcW w:w="1120" w:type="pct"/>
            <w:shd w:val="clear" w:color="000000" w:fill="FFFFFF"/>
          </w:tcPr>
          <w:p w14:paraId="28FBC633"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bl>
    <w:p w14:paraId="437C5693" w14:textId="635DAFCD" w:rsidR="00232D60" w:rsidRPr="00EE3560" w:rsidRDefault="00F4335A" w:rsidP="00232D60">
      <w:pPr>
        <w:jc w:val="both"/>
        <w:rPr>
          <w:rFonts w:ascii="Tahoma" w:hAnsi="Tahoma" w:cs="Tahoma"/>
          <w:sz w:val="16"/>
          <w:szCs w:val="16"/>
        </w:rPr>
      </w:pPr>
      <w:r>
        <w:rPr>
          <w:rFonts w:ascii="Tahoma" w:hAnsi="Tahoma" w:cs="Tahoma"/>
          <w:sz w:val="16"/>
          <w:szCs w:val="16"/>
          <w:lang w:val="sr-Cyrl-BA"/>
        </w:rPr>
        <w:t>Kazne</w:t>
      </w:r>
      <w:r w:rsidR="00232D60" w:rsidRPr="00EE3560">
        <w:rPr>
          <w:rFonts w:ascii="Tahoma" w:hAnsi="Tahoma" w:cs="Tahoma"/>
          <w:sz w:val="16"/>
          <w:szCs w:val="16"/>
          <w:lang w:val="sr-Cyrl-BA"/>
        </w:rPr>
        <w:t xml:space="preserve"> </w:t>
      </w:r>
      <w:r>
        <w:rPr>
          <w:rFonts w:ascii="Tahoma" w:hAnsi="Tahoma" w:cs="Tahoma"/>
          <w:sz w:val="16"/>
          <w:szCs w:val="16"/>
          <w:lang w:val="sr-Cyrl-BA"/>
        </w:rPr>
        <w:t>koje</w:t>
      </w:r>
      <w:r w:rsidR="00232D60" w:rsidRPr="00EE3560">
        <w:rPr>
          <w:rFonts w:ascii="Tahoma" w:hAnsi="Tahoma" w:cs="Tahoma"/>
          <w:sz w:val="16"/>
          <w:szCs w:val="16"/>
          <w:lang w:val="sr-Cyrl-BA"/>
        </w:rPr>
        <w:t xml:space="preserve"> </w:t>
      </w:r>
      <w:r>
        <w:rPr>
          <w:rFonts w:ascii="Tahoma" w:hAnsi="Tahoma" w:cs="Tahoma"/>
          <w:sz w:val="16"/>
          <w:szCs w:val="16"/>
          <w:lang w:val="sr-Cyrl-BA"/>
        </w:rPr>
        <w:t>mogu</w:t>
      </w:r>
      <w:r w:rsidR="00232D60" w:rsidRPr="00EE3560">
        <w:rPr>
          <w:rFonts w:ascii="Tahoma" w:hAnsi="Tahoma" w:cs="Tahoma"/>
          <w:sz w:val="16"/>
          <w:szCs w:val="16"/>
          <w:lang w:val="sr-Cyrl-BA"/>
        </w:rPr>
        <w:t xml:space="preserve"> </w:t>
      </w:r>
      <w:r>
        <w:rPr>
          <w:rFonts w:ascii="Tahoma" w:hAnsi="Tahoma" w:cs="Tahoma"/>
          <w:sz w:val="16"/>
          <w:szCs w:val="16"/>
          <w:lang w:val="sr-Cyrl-BA"/>
        </w:rPr>
        <w:t>biti</w:t>
      </w:r>
      <w:r w:rsidR="00232D60" w:rsidRPr="00EE3560">
        <w:rPr>
          <w:rFonts w:ascii="Tahoma" w:hAnsi="Tahoma" w:cs="Tahoma"/>
          <w:sz w:val="16"/>
          <w:szCs w:val="16"/>
          <w:lang w:val="sr-Cyrl-BA"/>
        </w:rPr>
        <w:t xml:space="preserve"> </w:t>
      </w:r>
      <w:r>
        <w:rPr>
          <w:rFonts w:ascii="Tahoma" w:hAnsi="Tahoma" w:cs="Tahoma"/>
          <w:sz w:val="16"/>
          <w:szCs w:val="16"/>
          <w:lang w:val="sr-Cyrl-BA"/>
        </w:rPr>
        <w:t>izrečene</w:t>
      </w:r>
      <w:r w:rsidR="00232D60" w:rsidRPr="00EE3560">
        <w:rPr>
          <w:rFonts w:ascii="Tahoma" w:hAnsi="Tahoma" w:cs="Tahoma"/>
          <w:sz w:val="16"/>
          <w:szCs w:val="16"/>
          <w:lang w:val="sr-Cyrl-BA"/>
        </w:rPr>
        <w:t xml:space="preserve"> </w:t>
      </w:r>
      <w:r>
        <w:rPr>
          <w:rFonts w:ascii="Tahoma" w:hAnsi="Tahoma" w:cs="Tahoma"/>
          <w:sz w:val="16"/>
          <w:szCs w:val="16"/>
          <w:lang w:val="sr-Cyrl-BA"/>
        </w:rPr>
        <w:t>ugovornoj</w:t>
      </w:r>
      <w:r w:rsidR="00232D60" w:rsidRPr="00EE3560">
        <w:rPr>
          <w:rFonts w:ascii="Tahoma" w:hAnsi="Tahoma" w:cs="Tahoma"/>
          <w:sz w:val="16"/>
          <w:szCs w:val="16"/>
          <w:lang w:val="sr-Cyrl-BA"/>
        </w:rPr>
        <w:t xml:space="preserve"> </w:t>
      </w:r>
      <w:r>
        <w:rPr>
          <w:rFonts w:ascii="Tahoma" w:hAnsi="Tahoma" w:cs="Tahoma"/>
          <w:sz w:val="16"/>
          <w:szCs w:val="16"/>
          <w:lang w:val="sr-Cyrl-BA"/>
        </w:rPr>
        <w:t>strani</w:t>
      </w:r>
      <w:r w:rsidR="00232D60" w:rsidRPr="00EE3560">
        <w:rPr>
          <w:rFonts w:ascii="Tahoma" w:hAnsi="Tahoma" w:cs="Tahoma"/>
          <w:sz w:val="16"/>
          <w:szCs w:val="16"/>
          <w:lang w:val="sr-Cyrl-BA"/>
        </w:rPr>
        <w:t xml:space="preserve"> </w:t>
      </w:r>
      <w:r>
        <w:rPr>
          <w:rFonts w:ascii="Tahoma" w:hAnsi="Tahoma" w:cs="Tahoma"/>
          <w:sz w:val="16"/>
          <w:szCs w:val="16"/>
          <w:lang w:val="sr-Cyrl-BA"/>
        </w:rPr>
        <w:t>kao</w:t>
      </w:r>
      <w:r w:rsidR="00232D60" w:rsidRPr="00EE3560">
        <w:rPr>
          <w:rFonts w:ascii="Tahoma" w:hAnsi="Tahoma" w:cs="Tahoma"/>
          <w:sz w:val="16"/>
          <w:szCs w:val="16"/>
          <w:lang w:val="sr-Cyrl-BA"/>
        </w:rPr>
        <w:t xml:space="preserve"> </w:t>
      </w:r>
      <w:r>
        <w:rPr>
          <w:rFonts w:ascii="Tahoma" w:hAnsi="Tahoma" w:cs="Tahoma"/>
          <w:sz w:val="16"/>
          <w:szCs w:val="16"/>
          <w:lang w:val="sr-Cyrl-BA"/>
        </w:rPr>
        <w:t>izvođaču</w:t>
      </w:r>
      <w:r w:rsidR="00232D60" w:rsidRPr="00EE3560">
        <w:rPr>
          <w:rFonts w:ascii="Tahoma" w:hAnsi="Tahoma" w:cs="Tahoma"/>
          <w:sz w:val="16"/>
          <w:szCs w:val="16"/>
          <w:lang w:val="sr-Cyrl-BA"/>
        </w:rPr>
        <w:t xml:space="preserve"> </w:t>
      </w:r>
      <w:r>
        <w:rPr>
          <w:rFonts w:ascii="Tahoma" w:hAnsi="Tahoma" w:cs="Tahoma"/>
          <w:sz w:val="16"/>
          <w:szCs w:val="16"/>
          <w:lang w:val="sr-Cyrl-BA"/>
        </w:rPr>
        <w:t>ili</w:t>
      </w:r>
      <w:r w:rsidR="00232D60" w:rsidRPr="00EE3560">
        <w:rPr>
          <w:rFonts w:ascii="Tahoma" w:hAnsi="Tahoma" w:cs="Tahoma"/>
          <w:sz w:val="16"/>
          <w:szCs w:val="16"/>
          <w:lang w:val="sr-Cyrl-BA"/>
        </w:rPr>
        <w:t xml:space="preserve"> </w:t>
      </w:r>
      <w:r>
        <w:rPr>
          <w:rFonts w:ascii="Tahoma" w:hAnsi="Tahoma" w:cs="Tahoma"/>
          <w:sz w:val="16"/>
          <w:szCs w:val="16"/>
          <w:lang w:val="sr-Cyrl-BA"/>
        </w:rPr>
        <w:t>vršiocu</w:t>
      </w:r>
      <w:r w:rsidR="00232D60" w:rsidRPr="00EE3560">
        <w:rPr>
          <w:rFonts w:ascii="Tahoma" w:hAnsi="Tahoma" w:cs="Tahoma"/>
          <w:sz w:val="16"/>
          <w:szCs w:val="16"/>
          <w:lang w:val="sr-Cyrl-BA"/>
        </w:rPr>
        <w:t xml:space="preserve"> </w:t>
      </w:r>
      <w:r>
        <w:rPr>
          <w:rFonts w:ascii="Tahoma" w:hAnsi="Tahoma" w:cs="Tahoma"/>
          <w:sz w:val="16"/>
          <w:szCs w:val="16"/>
          <w:lang w:val="sr-Cyrl-BA"/>
        </w:rPr>
        <w:t>usluge</w:t>
      </w:r>
      <w:r w:rsidR="00232D60" w:rsidRPr="00EE3560">
        <w:rPr>
          <w:rFonts w:ascii="Tahoma" w:hAnsi="Tahoma" w:cs="Tahoma"/>
          <w:sz w:val="16"/>
          <w:szCs w:val="16"/>
          <w:lang w:val="sr-Cyrl-BA"/>
        </w:rPr>
        <w:t xml:space="preserve"> </w:t>
      </w:r>
      <w:r>
        <w:rPr>
          <w:rFonts w:ascii="Tahoma" w:hAnsi="Tahoma" w:cs="Tahoma"/>
          <w:sz w:val="16"/>
          <w:szCs w:val="16"/>
          <w:lang w:val="sr-Cyrl-BA"/>
        </w:rPr>
        <w:t>ne</w:t>
      </w:r>
      <w:r w:rsidR="00232D60" w:rsidRPr="00EE3560">
        <w:rPr>
          <w:rFonts w:ascii="Tahoma" w:hAnsi="Tahoma" w:cs="Tahoma"/>
          <w:sz w:val="16"/>
          <w:szCs w:val="16"/>
          <w:lang w:val="sr-Cyrl-BA"/>
        </w:rPr>
        <w:t xml:space="preserve"> </w:t>
      </w:r>
      <w:r>
        <w:rPr>
          <w:rFonts w:ascii="Tahoma" w:hAnsi="Tahoma" w:cs="Tahoma"/>
          <w:sz w:val="16"/>
          <w:szCs w:val="16"/>
          <w:lang w:val="sr-Cyrl-BA"/>
        </w:rPr>
        <w:t>isklјučuju</w:t>
      </w:r>
      <w:r w:rsidR="00232D60" w:rsidRPr="00EE3560">
        <w:rPr>
          <w:rFonts w:ascii="Tahoma" w:hAnsi="Tahoma" w:cs="Tahoma"/>
          <w:sz w:val="16"/>
          <w:szCs w:val="16"/>
          <w:lang w:val="sr-Cyrl-BA"/>
        </w:rPr>
        <w:t xml:space="preserve"> </w:t>
      </w:r>
      <w:r>
        <w:rPr>
          <w:rFonts w:ascii="Tahoma" w:hAnsi="Tahoma" w:cs="Tahoma"/>
          <w:sz w:val="16"/>
          <w:szCs w:val="16"/>
          <w:lang w:val="sr-Cyrl-BA"/>
        </w:rPr>
        <w:t>pravo</w:t>
      </w:r>
      <w:r w:rsidR="00232D60" w:rsidRPr="00EE3560">
        <w:rPr>
          <w:rFonts w:ascii="Tahoma" w:hAnsi="Tahoma" w:cs="Tahoma"/>
          <w:sz w:val="16"/>
          <w:szCs w:val="16"/>
          <w:lang w:val="sr-Cyrl-BA"/>
        </w:rPr>
        <w:t>„</w:t>
      </w:r>
      <w:r>
        <w:rPr>
          <w:rFonts w:ascii="Tahoma" w:hAnsi="Tahoma" w:cs="Tahoma"/>
          <w:sz w:val="16"/>
          <w:szCs w:val="16"/>
          <w:lang w:val="sr-Cyrl-BA"/>
        </w:rPr>
        <w:t>Rafinerija</w:t>
      </w:r>
      <w:r w:rsidR="00232D60" w:rsidRPr="00EE3560">
        <w:rPr>
          <w:rFonts w:ascii="Tahoma" w:hAnsi="Tahoma" w:cs="Tahoma"/>
          <w:sz w:val="16"/>
          <w:szCs w:val="16"/>
          <w:lang w:val="sr-Cyrl-BA"/>
        </w:rPr>
        <w:t xml:space="preserve"> </w:t>
      </w:r>
      <w:r>
        <w:rPr>
          <w:rFonts w:ascii="Tahoma" w:hAnsi="Tahoma" w:cs="Tahoma"/>
          <w:sz w:val="16"/>
          <w:szCs w:val="16"/>
          <w:lang w:val="sr-Cyrl-BA"/>
        </w:rPr>
        <w:t>nafte</w:t>
      </w:r>
      <w:r w:rsidR="00232D60" w:rsidRPr="00EE3560">
        <w:rPr>
          <w:rFonts w:ascii="Tahoma" w:hAnsi="Tahoma" w:cs="Tahoma"/>
          <w:sz w:val="16"/>
          <w:szCs w:val="16"/>
          <w:lang w:val="sr-Cyrl-BA"/>
        </w:rPr>
        <w:t xml:space="preserve"> </w:t>
      </w:r>
      <w:r>
        <w:rPr>
          <w:rFonts w:ascii="Tahoma" w:hAnsi="Tahoma" w:cs="Tahoma"/>
          <w:sz w:val="16"/>
          <w:szCs w:val="16"/>
          <w:lang w:val="sr-Cyrl-BA"/>
        </w:rPr>
        <w:t>Brod</w:t>
      </w:r>
      <w:r w:rsidR="00232D60" w:rsidRPr="00EE3560">
        <w:rPr>
          <w:rFonts w:ascii="Tahoma" w:hAnsi="Tahoma" w:cs="Tahoma"/>
          <w:sz w:val="16"/>
          <w:szCs w:val="16"/>
          <w:lang w:val="sr-Cyrl-BA"/>
        </w:rPr>
        <w:t xml:space="preserve">“ </w:t>
      </w:r>
      <w:r>
        <w:rPr>
          <w:rFonts w:ascii="Tahoma" w:hAnsi="Tahoma" w:cs="Tahoma"/>
          <w:sz w:val="16"/>
          <w:szCs w:val="16"/>
          <w:lang w:val="sr-Cyrl-BA"/>
        </w:rPr>
        <w:t>a</w:t>
      </w:r>
      <w:r w:rsidR="00232D60" w:rsidRPr="00EE3560">
        <w:rPr>
          <w:rFonts w:ascii="Tahoma" w:hAnsi="Tahoma" w:cs="Tahoma"/>
          <w:sz w:val="16"/>
          <w:szCs w:val="16"/>
          <w:lang w:val="sr-Cyrl-BA"/>
        </w:rPr>
        <w:t>.</w:t>
      </w:r>
      <w:r>
        <w:rPr>
          <w:rFonts w:ascii="Tahoma" w:hAnsi="Tahoma" w:cs="Tahoma"/>
          <w:sz w:val="16"/>
          <w:szCs w:val="16"/>
          <w:lang w:val="sr-Cyrl-BA"/>
        </w:rPr>
        <w:t>d</w:t>
      </w:r>
      <w:r w:rsidR="00232D60" w:rsidRPr="00EE3560">
        <w:rPr>
          <w:rFonts w:ascii="Tahoma" w:hAnsi="Tahoma" w:cs="Tahoma"/>
          <w:sz w:val="16"/>
          <w:szCs w:val="16"/>
          <w:lang w:val="sr-Cyrl-BA"/>
        </w:rPr>
        <w:t xml:space="preserve"> </w:t>
      </w:r>
      <w:r w:rsidR="00232D60" w:rsidRPr="00EE3560">
        <w:rPr>
          <w:rFonts w:ascii="Tahoma" w:hAnsi="Tahoma" w:cs="Tahoma"/>
          <w:sz w:val="16"/>
          <w:szCs w:val="16"/>
        </w:rPr>
        <w:t xml:space="preserve"> </w:t>
      </w:r>
      <w:r>
        <w:rPr>
          <w:rFonts w:ascii="Tahoma" w:hAnsi="Tahoma" w:cs="Tahoma"/>
          <w:sz w:val="16"/>
          <w:szCs w:val="16"/>
          <w:lang w:val="sr-Cyrl-BA"/>
        </w:rPr>
        <w:t>da</w:t>
      </w:r>
      <w:r w:rsidR="00232D60" w:rsidRPr="00EE3560">
        <w:rPr>
          <w:rFonts w:ascii="Tahoma" w:hAnsi="Tahoma" w:cs="Tahoma"/>
          <w:sz w:val="16"/>
          <w:szCs w:val="16"/>
          <w:lang w:val="sr-Cyrl-BA"/>
        </w:rPr>
        <w:t xml:space="preserve"> </w:t>
      </w:r>
      <w:r>
        <w:rPr>
          <w:rFonts w:ascii="Tahoma" w:hAnsi="Tahoma" w:cs="Tahoma"/>
          <w:sz w:val="16"/>
          <w:szCs w:val="16"/>
          <w:lang w:val="sr-Cyrl-BA"/>
        </w:rPr>
        <w:t>ostvari</w:t>
      </w:r>
      <w:r w:rsidR="00232D60" w:rsidRPr="00EE3560">
        <w:rPr>
          <w:rFonts w:ascii="Tahoma" w:hAnsi="Tahoma" w:cs="Tahoma"/>
          <w:sz w:val="16"/>
          <w:szCs w:val="16"/>
          <w:lang w:val="sr-Cyrl-BA"/>
        </w:rPr>
        <w:t xml:space="preserve"> </w:t>
      </w:r>
      <w:r>
        <w:rPr>
          <w:rFonts w:ascii="Tahoma" w:hAnsi="Tahoma" w:cs="Tahoma"/>
          <w:sz w:val="16"/>
          <w:szCs w:val="16"/>
          <w:lang w:val="sr-Cyrl-BA"/>
        </w:rPr>
        <w:t>svoja</w:t>
      </w:r>
      <w:r w:rsidR="00232D60" w:rsidRPr="00EE3560">
        <w:rPr>
          <w:rFonts w:ascii="Tahoma" w:hAnsi="Tahoma" w:cs="Tahoma"/>
          <w:sz w:val="16"/>
          <w:szCs w:val="16"/>
          <w:lang w:val="sr-Cyrl-BA"/>
        </w:rPr>
        <w:t xml:space="preserve"> </w:t>
      </w:r>
      <w:r>
        <w:rPr>
          <w:rFonts w:ascii="Tahoma" w:hAnsi="Tahoma" w:cs="Tahoma"/>
          <w:sz w:val="16"/>
          <w:szCs w:val="16"/>
          <w:lang w:val="sr-Cyrl-BA"/>
        </w:rPr>
        <w:t>prava</w:t>
      </w:r>
      <w:r w:rsidR="00232D60" w:rsidRPr="00EE3560">
        <w:rPr>
          <w:rFonts w:ascii="Tahoma" w:hAnsi="Tahoma" w:cs="Tahoma"/>
          <w:sz w:val="16"/>
          <w:szCs w:val="16"/>
          <w:lang w:val="sr-Cyrl-BA"/>
        </w:rPr>
        <w:t xml:space="preserve"> </w:t>
      </w:r>
      <w:r>
        <w:rPr>
          <w:rFonts w:ascii="Tahoma" w:hAnsi="Tahoma" w:cs="Tahoma"/>
          <w:sz w:val="16"/>
          <w:szCs w:val="16"/>
          <w:lang w:val="sr-Cyrl-BA"/>
        </w:rPr>
        <w:t>na</w:t>
      </w:r>
      <w:r w:rsidR="00232D60" w:rsidRPr="00EE3560">
        <w:rPr>
          <w:rFonts w:ascii="Tahoma" w:hAnsi="Tahoma" w:cs="Tahoma"/>
          <w:sz w:val="16"/>
          <w:szCs w:val="16"/>
          <w:lang w:val="sr-Cyrl-BA"/>
        </w:rPr>
        <w:t xml:space="preserve"> </w:t>
      </w:r>
      <w:r>
        <w:rPr>
          <w:rFonts w:ascii="Tahoma" w:hAnsi="Tahoma" w:cs="Tahoma"/>
          <w:sz w:val="16"/>
          <w:szCs w:val="16"/>
          <w:lang w:val="sr-Cyrl-BA"/>
        </w:rPr>
        <w:t>osnovu</w:t>
      </w:r>
      <w:r w:rsidR="00232D60" w:rsidRPr="00EE3560">
        <w:rPr>
          <w:rFonts w:ascii="Tahoma" w:hAnsi="Tahoma" w:cs="Tahoma"/>
          <w:sz w:val="16"/>
          <w:szCs w:val="16"/>
          <w:lang w:val="sr-Cyrl-BA"/>
        </w:rPr>
        <w:t xml:space="preserve"> </w:t>
      </w:r>
      <w:r>
        <w:rPr>
          <w:rFonts w:ascii="Tahoma" w:hAnsi="Tahoma" w:cs="Tahoma"/>
          <w:sz w:val="16"/>
          <w:szCs w:val="16"/>
          <w:lang w:val="sr-Cyrl-BA"/>
        </w:rPr>
        <w:t>kompenzacije</w:t>
      </w:r>
      <w:r w:rsidR="00232D60" w:rsidRPr="00EE3560">
        <w:rPr>
          <w:rFonts w:ascii="Tahoma" w:hAnsi="Tahoma" w:cs="Tahoma"/>
          <w:sz w:val="16"/>
          <w:szCs w:val="16"/>
          <w:lang w:val="sr-Cyrl-BA"/>
        </w:rPr>
        <w:t xml:space="preserve"> </w:t>
      </w:r>
      <w:r>
        <w:rPr>
          <w:rFonts w:ascii="Tahoma" w:hAnsi="Tahoma" w:cs="Tahoma"/>
          <w:sz w:val="16"/>
          <w:szCs w:val="16"/>
          <w:lang w:val="sr-Cyrl-BA"/>
        </w:rPr>
        <w:t>za</w:t>
      </w:r>
      <w:r w:rsidR="00232D60" w:rsidRPr="00EE3560">
        <w:rPr>
          <w:rFonts w:ascii="Tahoma" w:hAnsi="Tahoma" w:cs="Tahoma"/>
          <w:sz w:val="16"/>
          <w:szCs w:val="16"/>
          <w:lang w:val="sr-Cyrl-BA"/>
        </w:rPr>
        <w:t xml:space="preserve"> </w:t>
      </w:r>
      <w:r>
        <w:rPr>
          <w:rFonts w:ascii="Tahoma" w:hAnsi="Tahoma" w:cs="Tahoma"/>
          <w:sz w:val="16"/>
          <w:szCs w:val="16"/>
          <w:lang w:val="sr-Cyrl-BA"/>
        </w:rPr>
        <w:t>eventualnu</w:t>
      </w:r>
      <w:r w:rsidR="00232D60" w:rsidRPr="00EE3560">
        <w:rPr>
          <w:rFonts w:ascii="Tahoma" w:hAnsi="Tahoma" w:cs="Tahoma"/>
          <w:sz w:val="16"/>
          <w:szCs w:val="16"/>
          <w:lang w:val="sr-Cyrl-BA"/>
        </w:rPr>
        <w:t xml:space="preserve"> </w:t>
      </w:r>
      <w:r>
        <w:rPr>
          <w:rFonts w:ascii="Tahoma" w:hAnsi="Tahoma" w:cs="Tahoma"/>
          <w:sz w:val="16"/>
          <w:szCs w:val="16"/>
          <w:lang w:val="sr-Cyrl-BA"/>
        </w:rPr>
        <w:t>nanesenu</w:t>
      </w:r>
      <w:r w:rsidR="00232D60" w:rsidRPr="00EE3560">
        <w:rPr>
          <w:rFonts w:ascii="Tahoma" w:hAnsi="Tahoma" w:cs="Tahoma"/>
          <w:sz w:val="16"/>
          <w:szCs w:val="16"/>
          <w:lang w:val="sr-Cyrl-BA"/>
        </w:rPr>
        <w:t xml:space="preserve"> </w:t>
      </w:r>
      <w:r>
        <w:rPr>
          <w:rFonts w:ascii="Tahoma" w:hAnsi="Tahoma" w:cs="Tahoma"/>
          <w:sz w:val="16"/>
          <w:szCs w:val="16"/>
          <w:lang w:val="sr-Cyrl-BA"/>
        </w:rPr>
        <w:t>štetu</w:t>
      </w:r>
      <w:r w:rsidR="00232D60" w:rsidRPr="00EE3560">
        <w:rPr>
          <w:rFonts w:ascii="Tahoma" w:hAnsi="Tahoma" w:cs="Tahoma"/>
          <w:sz w:val="16"/>
          <w:szCs w:val="16"/>
        </w:rPr>
        <w:t>,</w:t>
      </w:r>
      <w:r w:rsidR="00232D60" w:rsidRPr="00EE3560">
        <w:rPr>
          <w:rFonts w:ascii="Tahoma" w:hAnsi="Tahoma" w:cs="Tahoma"/>
          <w:sz w:val="16"/>
          <w:szCs w:val="16"/>
          <w:lang w:val="sr-Cyrl-BA"/>
        </w:rPr>
        <w:t xml:space="preserve"> </w:t>
      </w:r>
      <w:r>
        <w:rPr>
          <w:rFonts w:ascii="Tahoma" w:hAnsi="Tahoma" w:cs="Tahoma"/>
          <w:sz w:val="16"/>
          <w:szCs w:val="16"/>
          <w:lang w:val="sr-Cyrl-BA"/>
        </w:rPr>
        <w:t>obračun</w:t>
      </w:r>
      <w:r w:rsidR="00232D60" w:rsidRPr="00EE3560">
        <w:rPr>
          <w:rFonts w:ascii="Tahoma" w:hAnsi="Tahoma" w:cs="Tahoma"/>
          <w:sz w:val="16"/>
          <w:szCs w:val="16"/>
          <w:lang w:val="sr-Cyrl-BA"/>
        </w:rPr>
        <w:t xml:space="preserve"> </w:t>
      </w:r>
      <w:r>
        <w:rPr>
          <w:rFonts w:ascii="Tahoma" w:hAnsi="Tahoma" w:cs="Tahoma"/>
          <w:sz w:val="16"/>
          <w:szCs w:val="16"/>
          <w:lang w:val="sr-Cyrl-BA"/>
        </w:rPr>
        <w:t>kazni</w:t>
      </w:r>
      <w:r w:rsidR="00232D60" w:rsidRPr="00EE3560">
        <w:rPr>
          <w:rFonts w:ascii="Tahoma" w:hAnsi="Tahoma" w:cs="Tahoma"/>
          <w:sz w:val="16"/>
          <w:szCs w:val="16"/>
          <w:lang w:val="sr-Cyrl-BA"/>
        </w:rPr>
        <w:t xml:space="preserve"> </w:t>
      </w:r>
      <w:r>
        <w:rPr>
          <w:rFonts w:ascii="Tahoma" w:hAnsi="Tahoma" w:cs="Tahoma"/>
          <w:sz w:val="16"/>
          <w:szCs w:val="16"/>
          <w:lang w:val="sr-Cyrl-BA"/>
        </w:rPr>
        <w:t>ili</w:t>
      </w:r>
      <w:r w:rsidR="00232D60" w:rsidRPr="00EE3560">
        <w:rPr>
          <w:rFonts w:ascii="Tahoma" w:hAnsi="Tahoma" w:cs="Tahoma"/>
          <w:sz w:val="16"/>
          <w:szCs w:val="16"/>
          <w:lang w:val="sr-Cyrl-BA"/>
        </w:rPr>
        <w:t xml:space="preserve"> </w:t>
      </w:r>
      <w:r>
        <w:rPr>
          <w:rFonts w:ascii="Tahoma" w:hAnsi="Tahoma" w:cs="Tahoma"/>
          <w:sz w:val="16"/>
          <w:szCs w:val="16"/>
          <w:lang w:val="sr-Cyrl-BA"/>
        </w:rPr>
        <w:t>bilo</w:t>
      </w:r>
      <w:r w:rsidR="00232D60" w:rsidRPr="00EE3560">
        <w:rPr>
          <w:rFonts w:ascii="Tahoma" w:hAnsi="Tahoma" w:cs="Tahoma"/>
          <w:sz w:val="16"/>
          <w:szCs w:val="16"/>
          <w:lang w:val="sr-Cyrl-BA"/>
        </w:rPr>
        <w:t xml:space="preserve"> </w:t>
      </w:r>
      <w:r>
        <w:rPr>
          <w:rFonts w:ascii="Tahoma" w:hAnsi="Tahoma" w:cs="Tahoma"/>
          <w:sz w:val="16"/>
          <w:szCs w:val="16"/>
          <w:lang w:val="sr-Cyrl-BA"/>
        </w:rPr>
        <w:t>koju</w:t>
      </w:r>
      <w:r w:rsidR="00232D60" w:rsidRPr="00EE3560">
        <w:rPr>
          <w:rFonts w:ascii="Tahoma" w:hAnsi="Tahoma" w:cs="Tahoma"/>
          <w:sz w:val="16"/>
          <w:szCs w:val="16"/>
          <w:lang w:val="sr-Cyrl-BA"/>
        </w:rPr>
        <w:t xml:space="preserve"> </w:t>
      </w:r>
      <w:r>
        <w:rPr>
          <w:rFonts w:ascii="Tahoma" w:hAnsi="Tahoma" w:cs="Tahoma"/>
          <w:sz w:val="16"/>
          <w:szCs w:val="16"/>
          <w:lang w:val="sr-Cyrl-BA"/>
        </w:rPr>
        <w:t>drugu</w:t>
      </w:r>
      <w:r w:rsidR="00232D60" w:rsidRPr="00EE3560">
        <w:rPr>
          <w:rFonts w:ascii="Tahoma" w:hAnsi="Tahoma" w:cs="Tahoma"/>
          <w:sz w:val="16"/>
          <w:szCs w:val="16"/>
          <w:lang w:val="sr-Cyrl-BA"/>
        </w:rPr>
        <w:t xml:space="preserve"> </w:t>
      </w:r>
      <w:r>
        <w:rPr>
          <w:rFonts w:ascii="Tahoma" w:hAnsi="Tahoma" w:cs="Tahoma"/>
          <w:sz w:val="16"/>
          <w:szCs w:val="16"/>
          <w:lang w:val="sr-Cyrl-BA"/>
        </w:rPr>
        <w:t>vrstu</w:t>
      </w:r>
      <w:r w:rsidR="00232D60" w:rsidRPr="00EE3560">
        <w:rPr>
          <w:rFonts w:ascii="Tahoma" w:hAnsi="Tahoma" w:cs="Tahoma"/>
          <w:sz w:val="16"/>
          <w:szCs w:val="16"/>
          <w:lang w:val="sr-Cyrl-BA"/>
        </w:rPr>
        <w:t xml:space="preserve"> </w:t>
      </w:r>
      <w:r>
        <w:rPr>
          <w:rFonts w:ascii="Tahoma" w:hAnsi="Tahoma" w:cs="Tahoma"/>
          <w:sz w:val="16"/>
          <w:szCs w:val="16"/>
          <w:lang w:val="sr-Cyrl-BA"/>
        </w:rPr>
        <w:t>primjedbi</w:t>
      </w:r>
      <w:r w:rsidR="00232D60" w:rsidRPr="00EE3560">
        <w:rPr>
          <w:rFonts w:ascii="Tahoma" w:hAnsi="Tahoma" w:cs="Tahoma"/>
          <w:sz w:val="16"/>
          <w:szCs w:val="16"/>
          <w:lang w:val="sr-Cyrl-BA"/>
        </w:rPr>
        <w:t xml:space="preserve"> </w:t>
      </w:r>
      <w:r>
        <w:rPr>
          <w:rFonts w:ascii="Tahoma" w:hAnsi="Tahoma" w:cs="Tahoma"/>
          <w:sz w:val="16"/>
          <w:szCs w:val="16"/>
        </w:rPr>
        <w:t>na</w:t>
      </w:r>
      <w:r w:rsidR="00232D60" w:rsidRPr="00EE3560">
        <w:rPr>
          <w:rFonts w:ascii="Tahoma" w:hAnsi="Tahoma" w:cs="Tahoma"/>
          <w:sz w:val="16"/>
          <w:szCs w:val="16"/>
        </w:rPr>
        <w:t xml:space="preserve"> </w:t>
      </w:r>
      <w:r>
        <w:rPr>
          <w:rFonts w:ascii="Tahoma" w:hAnsi="Tahoma" w:cs="Tahoma"/>
          <w:sz w:val="16"/>
          <w:szCs w:val="16"/>
        </w:rPr>
        <w:t>koju</w:t>
      </w:r>
      <w:r w:rsidR="00232D60" w:rsidRPr="00EE3560">
        <w:rPr>
          <w:rFonts w:ascii="Tahoma" w:hAnsi="Tahoma" w:cs="Tahoma"/>
          <w:sz w:val="16"/>
          <w:szCs w:val="16"/>
        </w:rPr>
        <w:t xml:space="preserve"> </w:t>
      </w:r>
      <w:r>
        <w:rPr>
          <w:rFonts w:ascii="Tahoma" w:hAnsi="Tahoma" w:cs="Tahoma"/>
          <w:sz w:val="16"/>
          <w:szCs w:val="16"/>
        </w:rPr>
        <w:t>ima</w:t>
      </w:r>
      <w:r w:rsidR="00232D60" w:rsidRPr="00EE3560">
        <w:rPr>
          <w:rFonts w:ascii="Tahoma" w:hAnsi="Tahoma" w:cs="Tahoma"/>
          <w:sz w:val="16"/>
          <w:szCs w:val="16"/>
        </w:rPr>
        <w:t xml:space="preserve"> </w:t>
      </w:r>
      <w:r>
        <w:rPr>
          <w:rFonts w:ascii="Tahoma" w:hAnsi="Tahoma" w:cs="Tahoma"/>
          <w:sz w:val="16"/>
          <w:szCs w:val="16"/>
        </w:rPr>
        <w:t>pravo</w:t>
      </w:r>
      <w:r w:rsidR="00232D60" w:rsidRPr="00EE3560">
        <w:rPr>
          <w:rFonts w:ascii="Tahoma" w:hAnsi="Tahoma" w:cs="Tahoma"/>
          <w:sz w:val="16"/>
          <w:szCs w:val="16"/>
        </w:rPr>
        <w:t xml:space="preserve"> </w:t>
      </w:r>
      <w:r>
        <w:rPr>
          <w:rFonts w:ascii="Tahoma" w:hAnsi="Tahoma" w:cs="Tahoma"/>
          <w:sz w:val="16"/>
          <w:szCs w:val="16"/>
        </w:rPr>
        <w:t>u</w:t>
      </w:r>
      <w:r w:rsidR="00232D60" w:rsidRPr="00EE3560">
        <w:rPr>
          <w:rFonts w:ascii="Tahoma" w:hAnsi="Tahoma" w:cs="Tahoma"/>
          <w:sz w:val="16"/>
          <w:szCs w:val="16"/>
        </w:rPr>
        <w:t xml:space="preserve"> </w:t>
      </w:r>
      <w:r>
        <w:rPr>
          <w:rFonts w:ascii="Tahoma" w:hAnsi="Tahoma" w:cs="Tahoma"/>
          <w:sz w:val="16"/>
          <w:szCs w:val="16"/>
        </w:rPr>
        <w:t>skladu</w:t>
      </w:r>
      <w:r w:rsidR="00232D60" w:rsidRPr="00EE3560">
        <w:rPr>
          <w:rFonts w:ascii="Tahoma" w:hAnsi="Tahoma" w:cs="Tahoma"/>
          <w:sz w:val="16"/>
          <w:szCs w:val="16"/>
        </w:rPr>
        <w:t xml:space="preserve"> </w:t>
      </w:r>
      <w:r>
        <w:rPr>
          <w:rFonts w:ascii="Tahoma" w:hAnsi="Tahoma" w:cs="Tahoma"/>
          <w:sz w:val="16"/>
          <w:szCs w:val="16"/>
        </w:rPr>
        <w:t>sa</w:t>
      </w:r>
      <w:r w:rsidR="00232D60" w:rsidRPr="00EE3560">
        <w:rPr>
          <w:rFonts w:ascii="Tahoma" w:hAnsi="Tahoma" w:cs="Tahoma"/>
          <w:sz w:val="16"/>
          <w:szCs w:val="16"/>
        </w:rPr>
        <w:t xml:space="preserve"> </w:t>
      </w:r>
      <w:r>
        <w:rPr>
          <w:rFonts w:ascii="Tahoma" w:hAnsi="Tahoma" w:cs="Tahoma"/>
          <w:sz w:val="16"/>
          <w:szCs w:val="16"/>
        </w:rPr>
        <w:t>ugovorom</w:t>
      </w:r>
      <w:r w:rsidR="00232D60" w:rsidRPr="00EE3560">
        <w:rPr>
          <w:rFonts w:ascii="Tahoma" w:hAnsi="Tahoma" w:cs="Tahoma"/>
          <w:sz w:val="16"/>
          <w:szCs w:val="16"/>
        </w:rPr>
        <w:t xml:space="preserve"> </w:t>
      </w:r>
      <w:r>
        <w:rPr>
          <w:rFonts w:ascii="Tahoma" w:hAnsi="Tahoma" w:cs="Tahoma"/>
          <w:sz w:val="16"/>
          <w:szCs w:val="16"/>
        </w:rPr>
        <w:t>ili</w:t>
      </w:r>
      <w:r w:rsidR="00232D60" w:rsidRPr="00EE3560">
        <w:rPr>
          <w:rFonts w:ascii="Tahoma" w:hAnsi="Tahoma" w:cs="Tahoma"/>
          <w:sz w:val="16"/>
          <w:szCs w:val="16"/>
        </w:rPr>
        <w:t xml:space="preserve"> </w:t>
      </w:r>
      <w:r>
        <w:rPr>
          <w:rFonts w:ascii="Tahoma" w:hAnsi="Tahoma" w:cs="Tahoma"/>
          <w:sz w:val="16"/>
          <w:szCs w:val="16"/>
        </w:rPr>
        <w:t>zakonima</w:t>
      </w:r>
      <w:r w:rsidR="00232D60" w:rsidRPr="00EE3560">
        <w:rPr>
          <w:rFonts w:ascii="Tahoma" w:hAnsi="Tahoma" w:cs="Tahoma"/>
          <w:sz w:val="16"/>
          <w:szCs w:val="16"/>
        </w:rPr>
        <w:t xml:space="preserve"> </w:t>
      </w:r>
      <w:r>
        <w:rPr>
          <w:rFonts w:ascii="Tahoma" w:hAnsi="Tahoma" w:cs="Tahoma"/>
          <w:sz w:val="16"/>
          <w:szCs w:val="16"/>
        </w:rPr>
        <w:t>RS</w:t>
      </w:r>
      <w:r w:rsidR="00232D60" w:rsidRPr="00EE3560">
        <w:rPr>
          <w:rFonts w:ascii="Tahoma" w:hAnsi="Tahoma" w:cs="Tahoma"/>
          <w:sz w:val="16"/>
          <w:szCs w:val="16"/>
        </w:rPr>
        <w:t xml:space="preserve"> / </w:t>
      </w:r>
      <w:r>
        <w:rPr>
          <w:rFonts w:ascii="Tahoma" w:hAnsi="Tahoma" w:cs="Tahoma"/>
          <w:sz w:val="16"/>
          <w:szCs w:val="16"/>
        </w:rPr>
        <w:t>BiG</w:t>
      </w:r>
      <w:r w:rsidR="00232D60" w:rsidRPr="00EE3560">
        <w:rPr>
          <w:rFonts w:ascii="Tahoma" w:hAnsi="Tahoma" w:cs="Tahoma"/>
          <w:sz w:val="16"/>
          <w:szCs w:val="16"/>
        </w:rPr>
        <w:t>.</w:t>
      </w:r>
    </w:p>
    <w:p w14:paraId="7A5293C6" w14:textId="77777777" w:rsidR="009D30B7" w:rsidRDefault="00232D60" w:rsidP="00232D60">
      <w:pPr>
        <w:rPr>
          <w:rFonts w:ascii="Tahoma" w:hAnsi="Tahoma" w:cs="Tahoma"/>
          <w:b/>
          <w:sz w:val="18"/>
          <w:szCs w:val="18"/>
          <w:lang w:val="sr-Latn-RS"/>
        </w:rPr>
      </w:pPr>
      <w:r w:rsidRPr="00E6388A">
        <w:rPr>
          <w:rFonts w:ascii="Tahoma" w:hAnsi="Tahoma" w:cs="Tahoma"/>
          <w:b/>
          <w:sz w:val="18"/>
          <w:szCs w:val="18"/>
          <w:lang w:val="sr-Latn-RS"/>
        </w:rPr>
        <w:t xml:space="preserve">  </w:t>
      </w:r>
    </w:p>
    <w:p w14:paraId="582F43D5" w14:textId="77777777" w:rsidR="009D30B7" w:rsidRDefault="009D30B7" w:rsidP="00232D60">
      <w:pPr>
        <w:rPr>
          <w:rFonts w:ascii="Tahoma" w:hAnsi="Tahoma" w:cs="Tahoma"/>
          <w:b/>
          <w:sz w:val="18"/>
          <w:szCs w:val="18"/>
          <w:lang w:val="sr-Latn-RS"/>
        </w:rPr>
      </w:pPr>
    </w:p>
    <w:p w14:paraId="55F2375D" w14:textId="77777777" w:rsidR="009D30B7" w:rsidRDefault="009D30B7" w:rsidP="00232D60">
      <w:pPr>
        <w:rPr>
          <w:rFonts w:ascii="Tahoma" w:hAnsi="Tahoma" w:cs="Tahoma"/>
          <w:b/>
          <w:sz w:val="18"/>
          <w:szCs w:val="18"/>
          <w:lang w:val="sr-Latn-RS"/>
        </w:rPr>
      </w:pPr>
    </w:p>
    <w:p w14:paraId="5E664AB1" w14:textId="77777777" w:rsidR="009D30B7" w:rsidRDefault="009D30B7" w:rsidP="00232D60">
      <w:pPr>
        <w:rPr>
          <w:rFonts w:ascii="Tahoma" w:hAnsi="Tahoma" w:cs="Tahoma"/>
          <w:b/>
          <w:sz w:val="18"/>
          <w:szCs w:val="18"/>
          <w:lang w:val="sr-Latn-RS"/>
        </w:rPr>
      </w:pPr>
    </w:p>
    <w:p w14:paraId="66A038D6" w14:textId="77777777" w:rsidR="009D30B7" w:rsidRDefault="009D30B7" w:rsidP="00232D60">
      <w:pPr>
        <w:rPr>
          <w:rFonts w:ascii="Tahoma" w:hAnsi="Tahoma" w:cs="Tahoma"/>
          <w:b/>
          <w:sz w:val="18"/>
          <w:szCs w:val="18"/>
          <w:lang w:val="sr-Latn-RS"/>
        </w:rPr>
      </w:pPr>
    </w:p>
    <w:p w14:paraId="7329E232" w14:textId="77777777" w:rsidR="009D30B7" w:rsidRDefault="009D30B7" w:rsidP="00232D60">
      <w:pPr>
        <w:rPr>
          <w:rFonts w:ascii="Tahoma" w:hAnsi="Tahoma" w:cs="Tahoma"/>
          <w:b/>
          <w:sz w:val="18"/>
          <w:szCs w:val="18"/>
          <w:lang w:val="sr-Latn-RS"/>
        </w:rPr>
      </w:pPr>
    </w:p>
    <w:p w14:paraId="46D45128" w14:textId="77777777" w:rsidR="009D30B7" w:rsidRDefault="009D30B7" w:rsidP="00232D60">
      <w:pPr>
        <w:rPr>
          <w:rFonts w:ascii="Tahoma" w:hAnsi="Tahoma" w:cs="Tahoma"/>
          <w:b/>
          <w:sz w:val="18"/>
          <w:szCs w:val="18"/>
          <w:lang w:val="sr-Latn-RS"/>
        </w:rPr>
      </w:pPr>
    </w:p>
    <w:p w14:paraId="14120E89" w14:textId="32687394" w:rsidR="00232D60" w:rsidRPr="00382795" w:rsidRDefault="00F4335A" w:rsidP="00232D60">
      <w:pPr>
        <w:rPr>
          <w:rFonts w:ascii="Tahoma" w:hAnsi="Tahoma" w:cs="Tahoma"/>
          <w:b/>
          <w:lang w:val="sr-Cyrl-BA"/>
        </w:rPr>
      </w:pPr>
      <w:r>
        <w:rPr>
          <w:rFonts w:ascii="Tahoma" w:hAnsi="Tahoma" w:cs="Tahoma"/>
          <w:b/>
          <w:lang w:val="sr-Cyrl-BA"/>
        </w:rPr>
        <w:t>U</w:t>
      </w:r>
      <w:r w:rsidR="00232D60" w:rsidRPr="00382795">
        <w:rPr>
          <w:rFonts w:ascii="Tahoma" w:hAnsi="Tahoma" w:cs="Tahoma"/>
          <w:b/>
          <w:lang w:val="sr-Cyrl-BA"/>
        </w:rPr>
        <w:t xml:space="preserve"> </w:t>
      </w:r>
      <w:r>
        <w:rPr>
          <w:rFonts w:ascii="Tahoma" w:hAnsi="Tahoma" w:cs="Tahoma"/>
          <w:b/>
          <w:lang w:val="sr-Cyrl-BA"/>
        </w:rPr>
        <w:t>ime</w:t>
      </w:r>
      <w:r w:rsidR="00232D60" w:rsidRPr="00382795">
        <w:rPr>
          <w:rFonts w:ascii="Tahoma" w:hAnsi="Tahoma" w:cs="Tahoma"/>
          <w:b/>
          <w:lang w:val="sr-Cyrl-BA"/>
        </w:rPr>
        <w:t xml:space="preserve"> </w:t>
      </w:r>
      <w:r>
        <w:rPr>
          <w:rFonts w:ascii="Tahoma" w:hAnsi="Tahoma" w:cs="Tahoma"/>
          <w:b/>
          <w:lang w:val="sr-Cyrl-BA"/>
        </w:rPr>
        <w:t>Naručioca</w:t>
      </w:r>
      <w:r w:rsidR="00232D60" w:rsidRPr="00382795">
        <w:rPr>
          <w:rFonts w:ascii="Tahoma" w:hAnsi="Tahoma" w:cs="Tahoma"/>
          <w:b/>
        </w:rPr>
        <w:t xml:space="preserve">                                                                                  </w:t>
      </w:r>
      <w:r w:rsidR="00232D60" w:rsidRPr="00382795">
        <w:rPr>
          <w:rFonts w:ascii="Tahoma" w:hAnsi="Tahoma" w:cs="Tahoma"/>
          <w:b/>
          <w:lang w:val="sr-Latn-RS"/>
        </w:rPr>
        <w:t xml:space="preserve">     </w:t>
      </w:r>
      <w:r>
        <w:rPr>
          <w:rFonts w:ascii="Tahoma" w:hAnsi="Tahoma" w:cs="Tahoma"/>
          <w:b/>
          <w:lang w:val="sr-Cyrl-BA"/>
        </w:rPr>
        <w:t>U</w:t>
      </w:r>
      <w:r w:rsidR="00232D60" w:rsidRPr="00382795">
        <w:rPr>
          <w:rFonts w:ascii="Tahoma" w:hAnsi="Tahoma" w:cs="Tahoma"/>
          <w:b/>
          <w:lang w:val="sr-Cyrl-BA"/>
        </w:rPr>
        <w:t xml:space="preserve"> </w:t>
      </w:r>
      <w:r>
        <w:rPr>
          <w:rFonts w:ascii="Tahoma" w:hAnsi="Tahoma" w:cs="Tahoma"/>
          <w:b/>
          <w:lang w:val="sr-Cyrl-BA"/>
        </w:rPr>
        <w:t>ime</w:t>
      </w:r>
      <w:r w:rsidR="00232D60" w:rsidRPr="00382795">
        <w:rPr>
          <w:rFonts w:ascii="Tahoma" w:hAnsi="Tahoma" w:cs="Tahoma"/>
          <w:b/>
          <w:lang w:val="sr-Cyrl-BA"/>
        </w:rPr>
        <w:t xml:space="preserve"> </w:t>
      </w:r>
      <w:r>
        <w:rPr>
          <w:rFonts w:ascii="Tahoma" w:hAnsi="Tahoma" w:cs="Tahoma"/>
          <w:b/>
          <w:lang w:val="sr-Cyrl-BA"/>
        </w:rPr>
        <w:t>Izvršioca</w:t>
      </w:r>
      <w:r w:rsidR="00232D60" w:rsidRPr="00382795">
        <w:rPr>
          <w:rFonts w:ascii="Tahoma" w:hAnsi="Tahoma" w:cs="Tahoma"/>
          <w:b/>
          <w:lang w:val="sr-Cyrl-BA"/>
        </w:rPr>
        <w:t>:</w:t>
      </w:r>
    </w:p>
    <w:p w14:paraId="13C45C0A" w14:textId="5315733F" w:rsidR="00232D60" w:rsidRPr="00382795" w:rsidRDefault="00F4335A" w:rsidP="00232D60">
      <w:pPr>
        <w:rPr>
          <w:rFonts w:ascii="Tahoma" w:hAnsi="Tahoma" w:cs="Tahoma"/>
        </w:rPr>
      </w:pPr>
      <w:r>
        <w:rPr>
          <w:rFonts w:ascii="Tahoma" w:hAnsi="Tahoma" w:cs="Tahoma"/>
        </w:rPr>
        <w:t>Generalni</w:t>
      </w:r>
      <w:r w:rsidR="00232D60" w:rsidRPr="00382795">
        <w:rPr>
          <w:rFonts w:ascii="Tahoma" w:hAnsi="Tahoma" w:cs="Tahoma"/>
        </w:rPr>
        <w:t xml:space="preserve"> </w:t>
      </w:r>
      <w:r>
        <w:rPr>
          <w:rFonts w:ascii="Tahoma" w:hAnsi="Tahoma" w:cs="Tahoma"/>
        </w:rPr>
        <w:t>direktor</w:t>
      </w:r>
      <w:r w:rsidR="00232D60" w:rsidRPr="00382795">
        <w:rPr>
          <w:rFonts w:ascii="Tahoma" w:hAnsi="Tahoma" w:cs="Tahoma"/>
        </w:rPr>
        <w:t xml:space="preserve">                                                                               </w:t>
      </w:r>
      <w:r w:rsidR="00232D60" w:rsidRPr="00382795">
        <w:rPr>
          <w:rFonts w:ascii="Tahoma" w:hAnsi="Tahoma" w:cs="Tahoma"/>
          <w:lang w:val="sr-Latn-RS"/>
        </w:rPr>
        <w:t xml:space="preserve">      </w:t>
      </w:r>
      <w:r w:rsidR="00232D60" w:rsidRPr="00382795">
        <w:rPr>
          <w:rFonts w:ascii="Tahoma" w:hAnsi="Tahoma" w:cs="Tahoma"/>
          <w:lang w:val="sr-Cyrl-RS"/>
        </w:rPr>
        <w:t xml:space="preserve">  </w:t>
      </w:r>
      <w:r>
        <w:rPr>
          <w:rFonts w:ascii="Tahoma" w:hAnsi="Tahoma" w:cs="Tahoma"/>
          <w:lang w:val="sr-Cyrl-RS"/>
        </w:rPr>
        <w:t>D</w:t>
      </w:r>
      <w:r>
        <w:rPr>
          <w:rFonts w:ascii="Tahoma" w:hAnsi="Tahoma" w:cs="Tahoma"/>
        </w:rPr>
        <w:t>irektor</w:t>
      </w:r>
    </w:p>
    <w:p w14:paraId="6F0B9CEF" w14:textId="29CDD6D1" w:rsidR="00232D60" w:rsidRPr="00382795" w:rsidRDefault="00F4335A" w:rsidP="00232D60">
      <w:pPr>
        <w:tabs>
          <w:tab w:val="left" w:pos="463"/>
        </w:tabs>
        <w:rPr>
          <w:rFonts w:ascii="Tahoma" w:hAnsi="Tahoma" w:cs="Tahoma"/>
          <w:b/>
        </w:rPr>
      </w:pPr>
      <w:r>
        <w:rPr>
          <w:rFonts w:ascii="Tahoma" w:hAnsi="Tahoma" w:cs="Tahoma"/>
          <w:b/>
        </w:rPr>
        <w:t>Karalјus</w:t>
      </w:r>
      <w:r w:rsidR="00232D60" w:rsidRPr="00382795">
        <w:rPr>
          <w:rFonts w:ascii="Tahoma" w:hAnsi="Tahoma" w:cs="Tahoma"/>
          <w:b/>
        </w:rPr>
        <w:t xml:space="preserve"> </w:t>
      </w:r>
      <w:r>
        <w:rPr>
          <w:rFonts w:ascii="Tahoma" w:hAnsi="Tahoma" w:cs="Tahoma"/>
          <w:b/>
        </w:rPr>
        <w:t>Anatolij</w:t>
      </w:r>
      <w:r w:rsidR="00232D60" w:rsidRPr="00382795">
        <w:rPr>
          <w:rFonts w:ascii="Tahoma" w:hAnsi="Tahoma" w:cs="Tahoma"/>
          <w:b/>
          <w:lang w:val="sr-Latn-RS"/>
        </w:rPr>
        <w:t xml:space="preserve"> </w:t>
      </w:r>
      <w:r>
        <w:rPr>
          <w:rFonts w:ascii="Tahoma" w:hAnsi="Tahoma" w:cs="Tahoma"/>
          <w:b/>
        </w:rPr>
        <w:t>Vaclavič</w:t>
      </w:r>
      <w:r w:rsidR="00232D60" w:rsidRPr="00382795">
        <w:rPr>
          <w:rFonts w:ascii="Tahoma" w:hAnsi="Tahoma" w:cs="Tahoma"/>
          <w:b/>
        </w:rPr>
        <w:t xml:space="preserve">                       </w:t>
      </w:r>
      <w:r w:rsidR="00232D60" w:rsidRPr="00382795">
        <w:rPr>
          <w:rFonts w:ascii="Tahoma" w:hAnsi="Tahoma" w:cs="Tahoma"/>
          <w:b/>
        </w:rPr>
        <w:tab/>
      </w:r>
      <w:r w:rsidR="00232D60" w:rsidRPr="00382795">
        <w:rPr>
          <w:rFonts w:ascii="Tahoma" w:hAnsi="Tahoma" w:cs="Tahoma"/>
          <w:b/>
          <w:lang w:val="sr-Latn-RS"/>
        </w:rPr>
        <w:t xml:space="preserve">                               </w:t>
      </w:r>
      <w:r w:rsidR="00232D60" w:rsidRPr="00382795">
        <w:rPr>
          <w:rFonts w:ascii="Tahoma" w:hAnsi="Tahoma" w:cs="Tahoma"/>
          <w:b/>
          <w:lang w:val="sr-Cyrl-RS"/>
        </w:rPr>
        <w:t xml:space="preserve">   </w:t>
      </w:r>
      <w:r w:rsidR="00232D60" w:rsidRPr="00382795">
        <w:rPr>
          <w:rFonts w:ascii="Tahoma" w:hAnsi="Tahoma" w:cs="Tahoma"/>
          <w:b/>
          <w:lang w:val="sr-Latn-RS"/>
        </w:rPr>
        <w:t xml:space="preserve">            </w:t>
      </w:r>
    </w:p>
    <w:tbl>
      <w:tblPr>
        <w:tblW w:w="10915" w:type="dxa"/>
        <w:tblInd w:w="-454" w:type="dxa"/>
        <w:tblLayout w:type="fixed"/>
        <w:tblCellMar>
          <w:left w:w="142" w:type="dxa"/>
          <w:right w:w="142" w:type="dxa"/>
        </w:tblCellMar>
        <w:tblLook w:val="0000" w:firstRow="0" w:lastRow="0" w:firstColumn="0" w:lastColumn="0" w:noHBand="0" w:noVBand="0"/>
      </w:tblPr>
      <w:tblGrid>
        <w:gridCol w:w="5458"/>
        <w:gridCol w:w="5457"/>
      </w:tblGrid>
      <w:tr w:rsidR="00232D60" w:rsidRPr="00382795" w14:paraId="2A270124" w14:textId="77777777" w:rsidTr="00C858D6">
        <w:tc>
          <w:tcPr>
            <w:tcW w:w="5458" w:type="dxa"/>
          </w:tcPr>
          <w:p w14:paraId="2B906A99" w14:textId="77777777" w:rsidR="00232D60" w:rsidRPr="00382795" w:rsidRDefault="00232D60" w:rsidP="00C858D6">
            <w:pPr>
              <w:widowControl w:val="0"/>
              <w:ind w:right="-234"/>
              <w:rPr>
                <w:rFonts w:ascii="Tahoma" w:hAnsi="Tahoma" w:cs="Tahoma"/>
                <w:b/>
                <w:lang w:val="sr-Cyrl-CS"/>
              </w:rPr>
            </w:pPr>
            <w:r w:rsidRPr="00382795">
              <w:rPr>
                <w:rFonts w:ascii="Tahoma" w:hAnsi="Tahoma" w:cs="Tahoma"/>
                <w:b/>
                <w:lang w:val="sr-Latn-RS"/>
              </w:rPr>
              <w:t xml:space="preserve">        </w:t>
            </w:r>
            <w:r w:rsidRPr="00382795">
              <w:rPr>
                <w:rFonts w:ascii="Tahoma" w:hAnsi="Tahoma" w:cs="Tahoma"/>
                <w:b/>
              </w:rPr>
              <w:t>____________</w:t>
            </w:r>
            <w:r w:rsidRPr="00382795">
              <w:rPr>
                <w:rFonts w:ascii="Tahoma" w:hAnsi="Tahoma" w:cs="Tahoma"/>
                <w:b/>
                <w:lang w:val="sr-Cyrl-CS"/>
              </w:rPr>
              <w:t>________</w:t>
            </w:r>
          </w:p>
        </w:tc>
        <w:tc>
          <w:tcPr>
            <w:tcW w:w="5457" w:type="dxa"/>
          </w:tcPr>
          <w:p w14:paraId="5E56271A" w14:textId="77777777" w:rsidR="00232D60" w:rsidRPr="00382795" w:rsidRDefault="00232D60" w:rsidP="00C858D6">
            <w:pPr>
              <w:rPr>
                <w:rFonts w:ascii="Tahoma" w:hAnsi="Tahoma" w:cs="Tahoma"/>
                <w:b/>
              </w:rPr>
            </w:pPr>
            <w:r w:rsidRPr="00382795">
              <w:rPr>
                <w:rFonts w:ascii="Tahoma" w:hAnsi="Tahoma" w:cs="Tahoma"/>
                <w:b/>
                <w:lang w:val="sr-Latn-RS"/>
              </w:rPr>
              <w:t xml:space="preserve">                     </w:t>
            </w:r>
            <w:r w:rsidRPr="00382795">
              <w:rPr>
                <w:rFonts w:ascii="Tahoma" w:hAnsi="Tahoma" w:cs="Tahoma"/>
                <w:b/>
              </w:rPr>
              <w:t>______________________</w:t>
            </w:r>
          </w:p>
        </w:tc>
      </w:tr>
    </w:tbl>
    <w:p w14:paraId="7C5278FF" w14:textId="2ACBCC4F" w:rsidR="00A85931" w:rsidRDefault="00A85931" w:rsidP="00232D60">
      <w:pPr>
        <w:tabs>
          <w:tab w:val="left" w:pos="435"/>
        </w:tabs>
        <w:rPr>
          <w:rFonts w:ascii="Tahoma" w:hAnsi="Tahoma" w:cs="Tahoma"/>
          <w:b/>
          <w:lang w:val="sr-Cyrl-RS"/>
        </w:rPr>
      </w:pPr>
    </w:p>
    <w:p w14:paraId="1A586498" w14:textId="6260518A" w:rsidR="00232D60" w:rsidRDefault="00232D60" w:rsidP="00A85931">
      <w:pPr>
        <w:jc w:val="right"/>
        <w:rPr>
          <w:rFonts w:ascii="Tahoma" w:hAnsi="Tahoma" w:cs="Tahoma"/>
          <w:b/>
          <w:lang w:val="sr-Cyrl-RS"/>
        </w:rPr>
      </w:pPr>
    </w:p>
    <w:p w14:paraId="359FBF20" w14:textId="77777777" w:rsidR="00232D60" w:rsidRPr="00232D60" w:rsidRDefault="00232D60" w:rsidP="00232D60">
      <w:pPr>
        <w:rPr>
          <w:rFonts w:ascii="Tahoma" w:hAnsi="Tahoma" w:cs="Tahoma"/>
          <w:lang w:val="sr-Cyrl-RS"/>
        </w:rPr>
      </w:pPr>
    </w:p>
    <w:p w14:paraId="1808AAD7" w14:textId="77777777" w:rsidR="00232D60" w:rsidRPr="00232D60" w:rsidRDefault="00232D60" w:rsidP="00232D60">
      <w:pPr>
        <w:rPr>
          <w:rFonts w:ascii="Tahoma" w:hAnsi="Tahoma" w:cs="Tahoma"/>
          <w:lang w:val="sr-Cyrl-RS"/>
        </w:rPr>
      </w:pPr>
    </w:p>
    <w:p w14:paraId="40BFB221" w14:textId="77777777" w:rsidR="00232D60" w:rsidRPr="00232D60" w:rsidRDefault="00232D60" w:rsidP="00232D60">
      <w:pPr>
        <w:rPr>
          <w:rFonts w:ascii="Tahoma" w:hAnsi="Tahoma" w:cs="Tahoma"/>
          <w:lang w:val="sr-Cyrl-RS"/>
        </w:rPr>
      </w:pPr>
    </w:p>
    <w:p w14:paraId="3C98BB62" w14:textId="77777777" w:rsidR="00232D60" w:rsidRPr="00232D60" w:rsidRDefault="00232D60" w:rsidP="00232D60">
      <w:pPr>
        <w:rPr>
          <w:rFonts w:ascii="Tahoma" w:hAnsi="Tahoma" w:cs="Tahoma"/>
          <w:lang w:val="sr-Cyrl-RS"/>
        </w:rPr>
      </w:pPr>
    </w:p>
    <w:p w14:paraId="6357B0C7" w14:textId="77777777" w:rsidR="00232D60" w:rsidRPr="00232D60" w:rsidRDefault="00232D60" w:rsidP="00232D60">
      <w:pPr>
        <w:rPr>
          <w:rFonts w:ascii="Tahoma" w:hAnsi="Tahoma" w:cs="Tahoma"/>
          <w:lang w:val="sr-Cyrl-RS"/>
        </w:rPr>
      </w:pPr>
    </w:p>
    <w:p w14:paraId="5BB59817" w14:textId="77777777" w:rsidR="00232D60" w:rsidRPr="00232D60" w:rsidRDefault="00232D60" w:rsidP="00232D60">
      <w:pPr>
        <w:rPr>
          <w:rFonts w:ascii="Tahoma" w:hAnsi="Tahoma" w:cs="Tahoma"/>
          <w:lang w:val="sr-Cyrl-RS"/>
        </w:rPr>
      </w:pPr>
    </w:p>
    <w:p w14:paraId="5A24D505" w14:textId="77777777" w:rsidR="00232D60" w:rsidRPr="00232D60" w:rsidRDefault="00232D60" w:rsidP="00232D60">
      <w:pPr>
        <w:rPr>
          <w:rFonts w:ascii="Tahoma" w:hAnsi="Tahoma" w:cs="Tahoma"/>
          <w:lang w:val="sr-Cyrl-RS"/>
        </w:rPr>
      </w:pPr>
    </w:p>
    <w:p w14:paraId="24250B14" w14:textId="543F0AAF" w:rsidR="00232D60" w:rsidRDefault="00232D60" w:rsidP="00232D60">
      <w:pPr>
        <w:rPr>
          <w:rFonts w:ascii="Tahoma" w:hAnsi="Tahoma" w:cs="Tahoma"/>
          <w:lang w:val="sr-Cyrl-RS"/>
        </w:rPr>
      </w:pPr>
    </w:p>
    <w:p w14:paraId="1189B531" w14:textId="1F6799FB" w:rsidR="00A85931" w:rsidRDefault="00A85931" w:rsidP="00232D60">
      <w:pPr>
        <w:ind w:firstLine="720"/>
        <w:rPr>
          <w:rFonts w:ascii="Tahoma" w:hAnsi="Tahoma" w:cs="Tahoma"/>
          <w:lang w:val="sr-Cyrl-RS"/>
        </w:rPr>
      </w:pPr>
    </w:p>
    <w:p w14:paraId="648AE476" w14:textId="3004468A" w:rsidR="00232D60" w:rsidRDefault="00232D60" w:rsidP="00232D60">
      <w:pPr>
        <w:ind w:firstLine="720"/>
        <w:rPr>
          <w:rFonts w:ascii="Tahoma" w:hAnsi="Tahoma" w:cs="Tahoma"/>
          <w:lang w:val="sr-Cyrl-RS"/>
        </w:rPr>
      </w:pPr>
    </w:p>
    <w:p w14:paraId="2F12DEF8" w14:textId="5E9E00C3" w:rsidR="00232D60" w:rsidRDefault="00232D60" w:rsidP="00232D60">
      <w:pPr>
        <w:ind w:firstLine="720"/>
        <w:rPr>
          <w:rFonts w:ascii="Tahoma" w:hAnsi="Tahoma" w:cs="Tahoma"/>
          <w:lang w:val="sr-Cyrl-RS"/>
        </w:rPr>
      </w:pPr>
    </w:p>
    <w:p w14:paraId="6E90203D" w14:textId="5F4A376D" w:rsidR="00232D60" w:rsidRDefault="00232D60" w:rsidP="00232D60">
      <w:pPr>
        <w:ind w:firstLine="720"/>
        <w:rPr>
          <w:rFonts w:ascii="Tahoma" w:hAnsi="Tahoma" w:cs="Tahoma"/>
          <w:lang w:val="sr-Cyrl-RS"/>
        </w:rPr>
      </w:pPr>
    </w:p>
    <w:p w14:paraId="7A7F0324" w14:textId="79FD84F0" w:rsidR="00232D60" w:rsidRDefault="00232D60" w:rsidP="00232D60">
      <w:pPr>
        <w:ind w:firstLine="720"/>
        <w:rPr>
          <w:rFonts w:ascii="Tahoma" w:hAnsi="Tahoma" w:cs="Tahoma"/>
          <w:lang w:val="sr-Cyrl-RS"/>
        </w:rPr>
      </w:pPr>
    </w:p>
    <w:p w14:paraId="5C83A34C" w14:textId="77777777" w:rsidR="009C578A" w:rsidRDefault="009C578A" w:rsidP="009C578A">
      <w:pPr>
        <w:rPr>
          <w:rFonts w:ascii="Tahoma" w:hAnsi="Tahoma" w:cs="Tahoma"/>
          <w:b/>
          <w:noProof/>
          <w:sz w:val="22"/>
          <w:lang w:val="sr-Cyrl-RS"/>
        </w:rPr>
      </w:pPr>
    </w:p>
    <w:p w14:paraId="5D1D2D05" w14:textId="77777777" w:rsidR="009C578A" w:rsidRDefault="009C578A" w:rsidP="009C578A">
      <w:pPr>
        <w:rPr>
          <w:rFonts w:ascii="Tahoma" w:hAnsi="Tahoma" w:cs="Tahoma"/>
          <w:b/>
          <w:noProof/>
          <w:sz w:val="22"/>
          <w:lang w:val="sr-Cyrl-RS"/>
        </w:rPr>
      </w:pPr>
    </w:p>
    <w:p w14:paraId="473F3AF1" w14:textId="77777777" w:rsidR="00712DFC" w:rsidRDefault="00712DFC" w:rsidP="009C578A">
      <w:pPr>
        <w:jc w:val="right"/>
        <w:rPr>
          <w:rFonts w:ascii="Tahoma" w:hAnsi="Tahoma" w:cs="Tahoma"/>
          <w:b/>
          <w:noProof/>
        </w:rPr>
      </w:pPr>
    </w:p>
    <w:p w14:paraId="355C9E9F" w14:textId="77777777" w:rsidR="00712DFC" w:rsidRDefault="00712DFC" w:rsidP="009C578A">
      <w:pPr>
        <w:jc w:val="right"/>
        <w:rPr>
          <w:rFonts w:ascii="Tahoma" w:hAnsi="Tahoma" w:cs="Tahoma"/>
          <w:b/>
          <w:noProof/>
        </w:rPr>
      </w:pPr>
    </w:p>
    <w:p w14:paraId="725FFD60" w14:textId="10C37498" w:rsidR="009C578A" w:rsidRPr="009C578A" w:rsidRDefault="00F4335A" w:rsidP="009C578A">
      <w:pPr>
        <w:jc w:val="right"/>
        <w:rPr>
          <w:lang w:val="sr-Cyrl-RS"/>
        </w:rPr>
      </w:pPr>
      <w:r>
        <w:rPr>
          <w:rFonts w:ascii="Tahoma" w:hAnsi="Tahoma" w:cs="Tahoma"/>
          <w:b/>
          <w:noProof/>
        </w:rPr>
        <w:lastRenderedPageBreak/>
        <w:t>Prilog</w:t>
      </w:r>
      <w:r w:rsidR="009C578A" w:rsidRPr="00C155B0">
        <w:rPr>
          <w:rFonts w:ascii="Tahoma" w:hAnsi="Tahoma" w:cs="Tahoma"/>
          <w:b/>
          <w:noProof/>
        </w:rPr>
        <w:t xml:space="preserve"> </w:t>
      </w:r>
      <w:r>
        <w:rPr>
          <w:rFonts w:ascii="Tahoma" w:hAnsi="Tahoma" w:cs="Tahoma"/>
          <w:b/>
          <w:noProof/>
        </w:rPr>
        <w:t>br</w:t>
      </w:r>
      <w:r w:rsidR="009C578A">
        <w:rPr>
          <w:rFonts w:ascii="Tahoma" w:hAnsi="Tahoma" w:cs="Tahoma"/>
          <w:b/>
          <w:noProof/>
          <w:lang w:val="sr-Latn-RS"/>
        </w:rPr>
        <w:t xml:space="preserve">. </w:t>
      </w:r>
      <w:r w:rsidR="009C578A">
        <w:rPr>
          <w:rFonts w:ascii="Tahoma" w:hAnsi="Tahoma" w:cs="Tahoma"/>
          <w:b/>
          <w:noProof/>
          <w:lang w:val="sr-Cyrl-RS"/>
        </w:rPr>
        <w:t>5</w:t>
      </w:r>
    </w:p>
    <w:p w14:paraId="1280276F" w14:textId="77777777" w:rsidR="009C578A" w:rsidRDefault="009C578A" w:rsidP="009C578A">
      <w:pPr>
        <w:rPr>
          <w:rFonts w:ascii="Tahoma" w:hAnsi="Tahoma" w:cs="Tahoma"/>
          <w:b/>
          <w:noProof/>
          <w:sz w:val="22"/>
        </w:rPr>
      </w:pPr>
    </w:p>
    <w:p w14:paraId="510CF16C" w14:textId="77777777" w:rsidR="009C578A" w:rsidRDefault="009C578A" w:rsidP="009C578A">
      <w:pPr>
        <w:rPr>
          <w:rFonts w:ascii="Tahoma" w:hAnsi="Tahoma" w:cs="Tahoma"/>
          <w:b/>
          <w:noProof/>
          <w:sz w:val="22"/>
        </w:rPr>
      </w:pPr>
    </w:p>
    <w:p w14:paraId="46A40CF2" w14:textId="24D8AAF8" w:rsidR="009C578A" w:rsidRPr="009C578A" w:rsidRDefault="00F4335A" w:rsidP="009C578A">
      <w:pPr>
        <w:jc w:val="center"/>
      </w:pPr>
      <w:r>
        <w:rPr>
          <w:rFonts w:ascii="Tahoma" w:hAnsi="Tahoma" w:cs="Tahoma"/>
          <w:b/>
          <w:noProof/>
        </w:rPr>
        <w:t>TERMIN</w:t>
      </w:r>
      <w:r w:rsidR="009C578A" w:rsidRPr="009C578A">
        <w:rPr>
          <w:rFonts w:ascii="Tahoma" w:hAnsi="Tahoma" w:cs="Tahoma"/>
          <w:b/>
          <w:noProof/>
        </w:rPr>
        <w:t xml:space="preserve"> </w:t>
      </w:r>
      <w:r>
        <w:rPr>
          <w:rFonts w:ascii="Tahoma" w:hAnsi="Tahoma" w:cs="Tahoma"/>
          <w:b/>
          <w:noProof/>
        </w:rPr>
        <w:t>PLAN</w:t>
      </w:r>
    </w:p>
    <w:p w14:paraId="1E91775C" w14:textId="77777777" w:rsidR="009C578A" w:rsidRPr="009C578A" w:rsidRDefault="009C578A" w:rsidP="009C578A">
      <w:pPr>
        <w:tabs>
          <w:tab w:val="left" w:pos="2742"/>
        </w:tabs>
        <w:suppressAutoHyphens w:val="0"/>
        <w:jc w:val="center"/>
        <w:rPr>
          <w:rFonts w:ascii="Tahoma" w:eastAsia="Calibri" w:hAnsi="Tahoma" w:cs="Tahoma"/>
          <w:b/>
          <w:noProof/>
          <w:u w:val="single"/>
          <w:lang w:eastAsia="en-US" w:bidi="en-US"/>
        </w:rPr>
      </w:pPr>
    </w:p>
    <w:p w14:paraId="4D9CB6EC" w14:textId="77777777" w:rsidR="009C578A" w:rsidRPr="00C155B0" w:rsidRDefault="009C578A" w:rsidP="009C578A">
      <w:pPr>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388"/>
        <w:gridCol w:w="5318"/>
      </w:tblGrid>
      <w:tr w:rsidR="009C578A" w:rsidRPr="00C155B0" w14:paraId="6A4C490D" w14:textId="77777777" w:rsidTr="009C578A">
        <w:trPr>
          <w:jc w:val="center"/>
        </w:trPr>
        <w:tc>
          <w:tcPr>
            <w:tcW w:w="883" w:type="dxa"/>
            <w:shd w:val="clear" w:color="auto" w:fill="auto"/>
          </w:tcPr>
          <w:p w14:paraId="102265E9" w14:textId="780E5C6B" w:rsidR="009C578A" w:rsidRDefault="00F4335A" w:rsidP="009C578A">
            <w:r>
              <w:rPr>
                <w:rFonts w:ascii="Tahoma" w:hAnsi="Tahoma" w:cs="Tahoma"/>
                <w:b/>
                <w:color w:val="222222"/>
                <w:shd w:val="clear" w:color="auto" w:fill="FFFFFF"/>
              </w:rPr>
              <w:t>R</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br</w:t>
            </w:r>
          </w:p>
          <w:p w14:paraId="12AC5DE2" w14:textId="77777777" w:rsidR="009C578A" w:rsidRPr="00C155B0" w:rsidRDefault="009C578A" w:rsidP="009C578A">
            <w:pPr>
              <w:rPr>
                <w:rFonts w:ascii="Tahoma" w:hAnsi="Tahoma" w:cs="Tahoma"/>
                <w:b/>
                <w:color w:val="222222"/>
                <w:shd w:val="clear" w:color="auto" w:fill="FFFFFF"/>
              </w:rPr>
            </w:pPr>
          </w:p>
        </w:tc>
        <w:tc>
          <w:tcPr>
            <w:tcW w:w="5457" w:type="dxa"/>
            <w:shd w:val="clear" w:color="auto" w:fill="auto"/>
            <w:vAlign w:val="center"/>
          </w:tcPr>
          <w:p w14:paraId="799A7074" w14:textId="206AAAA6" w:rsidR="009C578A" w:rsidRDefault="00F4335A" w:rsidP="009C578A">
            <w:r>
              <w:rPr>
                <w:rFonts w:ascii="Tahoma" w:hAnsi="Tahoma" w:cs="Tahoma"/>
                <w:b/>
                <w:color w:val="222222"/>
                <w:shd w:val="clear" w:color="auto" w:fill="FFFFFF"/>
              </w:rPr>
              <w:t>Termin</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plan</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servisa</w:t>
            </w:r>
          </w:p>
          <w:p w14:paraId="34D90BAD" w14:textId="77777777" w:rsidR="009C578A" w:rsidRPr="00C155B0" w:rsidRDefault="009C578A" w:rsidP="009C578A">
            <w:pPr>
              <w:jc w:val="center"/>
              <w:rPr>
                <w:rFonts w:ascii="Tahoma" w:hAnsi="Tahoma" w:cs="Tahoma"/>
                <w:b/>
                <w:color w:val="222222"/>
                <w:shd w:val="clear" w:color="auto" w:fill="FFFFFF"/>
              </w:rPr>
            </w:pPr>
          </w:p>
        </w:tc>
        <w:tc>
          <w:tcPr>
            <w:tcW w:w="6733" w:type="dxa"/>
            <w:shd w:val="clear" w:color="auto" w:fill="auto"/>
            <w:vAlign w:val="center"/>
          </w:tcPr>
          <w:p w14:paraId="05A1B74E" w14:textId="19B0F80C" w:rsidR="009C578A" w:rsidRDefault="00F4335A" w:rsidP="000B7A30">
            <w:pPr>
              <w:jc w:val="center"/>
            </w:pPr>
            <w:r>
              <w:rPr>
                <w:rFonts w:ascii="Tahoma" w:hAnsi="Tahoma" w:cs="Tahoma"/>
                <w:b/>
                <w:color w:val="222222"/>
                <w:shd w:val="clear" w:color="auto" w:fill="FFFFFF"/>
              </w:rPr>
              <w:t>Opis</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lang w:val="sr-Cyrl-RS"/>
              </w:rPr>
              <w:t>usluge</w:t>
            </w:r>
          </w:p>
          <w:p w14:paraId="2801DB71" w14:textId="77777777" w:rsidR="009C578A" w:rsidRPr="00B219EB" w:rsidRDefault="009C578A" w:rsidP="009C578A">
            <w:pPr>
              <w:rPr>
                <w:rFonts w:ascii="Tahoma" w:hAnsi="Tahoma" w:cs="Tahoma"/>
                <w:b/>
                <w:color w:val="222222"/>
                <w:shd w:val="clear" w:color="auto" w:fill="FFFFFF"/>
              </w:rPr>
            </w:pPr>
          </w:p>
        </w:tc>
      </w:tr>
      <w:tr w:rsidR="009C578A" w:rsidRPr="00AC3411" w14:paraId="04A38EB8" w14:textId="77777777" w:rsidTr="009C578A">
        <w:trPr>
          <w:jc w:val="center"/>
        </w:trPr>
        <w:tc>
          <w:tcPr>
            <w:tcW w:w="883" w:type="dxa"/>
            <w:shd w:val="clear" w:color="auto" w:fill="auto"/>
            <w:vAlign w:val="center"/>
          </w:tcPr>
          <w:p w14:paraId="0B9B711C" w14:textId="77777777" w:rsidR="009C578A" w:rsidRPr="00B219EB" w:rsidRDefault="009C578A" w:rsidP="009C578A">
            <w:pPr>
              <w:rPr>
                <w:rFonts w:ascii="Tahoma" w:hAnsi="Tahoma" w:cs="Tahoma"/>
                <w:color w:val="222222"/>
                <w:shd w:val="clear" w:color="auto" w:fill="FFFFFF"/>
              </w:rPr>
            </w:pPr>
            <w:r w:rsidRPr="00B219EB">
              <w:rPr>
                <w:rFonts w:ascii="Tahoma" w:hAnsi="Tahoma" w:cs="Tahoma"/>
                <w:color w:val="222222"/>
                <w:shd w:val="clear" w:color="auto" w:fill="FFFFFF"/>
              </w:rPr>
              <w:t>1.</w:t>
            </w:r>
          </w:p>
        </w:tc>
        <w:tc>
          <w:tcPr>
            <w:tcW w:w="5457" w:type="dxa"/>
            <w:shd w:val="clear" w:color="auto" w:fill="auto"/>
            <w:vAlign w:val="center"/>
          </w:tcPr>
          <w:p w14:paraId="654EFC89" w14:textId="5FE6EC34" w:rsidR="009C578A" w:rsidRDefault="009C578A" w:rsidP="009C578A">
            <w:pPr>
              <w:jc w:val="center"/>
              <w:rPr>
                <w:rFonts w:ascii="Tahoma" w:hAnsi="Tahoma" w:cs="Tahoma"/>
                <w:color w:val="222222"/>
                <w:shd w:val="clear" w:color="auto" w:fill="FFFFFF"/>
                <w:lang w:val="en-US"/>
              </w:rPr>
            </w:pPr>
            <w:r w:rsidRPr="00B219EB">
              <w:rPr>
                <w:rFonts w:ascii="Tahoma" w:hAnsi="Tahoma" w:cs="Tahoma"/>
                <w:color w:val="222222"/>
                <w:shd w:val="clear" w:color="auto" w:fill="FFFFFF"/>
              </w:rPr>
              <w:t xml:space="preserve">-.---. </w:t>
            </w:r>
            <w:r w:rsidRPr="00C155B0">
              <w:rPr>
                <w:rFonts w:ascii="Tahoma" w:hAnsi="Tahoma" w:cs="Tahoma"/>
                <w:color w:val="222222"/>
                <w:shd w:val="clear" w:color="auto" w:fill="FFFFFF"/>
                <w:lang w:val="en-US"/>
              </w:rPr>
              <w:t>------- 202</w:t>
            </w:r>
            <w:r w:rsidR="00A56B67">
              <w:rPr>
                <w:rFonts w:ascii="Tahoma" w:hAnsi="Tahoma" w:cs="Tahoma"/>
                <w:color w:val="222222"/>
                <w:shd w:val="clear" w:color="auto" w:fill="FFFFFF"/>
                <w:lang w:val="en-US"/>
              </w:rPr>
              <w:t>6</w:t>
            </w:r>
            <w:r w:rsidRPr="00C155B0">
              <w:rPr>
                <w:rFonts w:ascii="Tahoma" w:hAnsi="Tahoma" w:cs="Tahoma"/>
                <w:color w:val="222222"/>
                <w:shd w:val="clear" w:color="auto" w:fill="FFFFFF"/>
                <w:lang w:val="en-US"/>
              </w:rPr>
              <w:t>.</w:t>
            </w:r>
          </w:p>
          <w:p w14:paraId="4E1E38C7" w14:textId="272FE939" w:rsidR="009C578A" w:rsidRPr="00DD6CFB" w:rsidRDefault="00F4335A" w:rsidP="009C578A">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p w14:paraId="7875039B" w14:textId="77777777" w:rsidR="009C578A" w:rsidRPr="00C155B0" w:rsidRDefault="009C578A" w:rsidP="009C578A">
            <w:pPr>
              <w:jc w:val="center"/>
              <w:rPr>
                <w:rFonts w:ascii="Tahoma" w:hAnsi="Tahoma" w:cs="Tahoma"/>
                <w:color w:val="222222"/>
                <w:shd w:val="clear" w:color="auto" w:fill="FFFFFF"/>
                <w:lang w:val="en-US"/>
              </w:rPr>
            </w:pPr>
          </w:p>
        </w:tc>
        <w:tc>
          <w:tcPr>
            <w:tcW w:w="6733" w:type="dxa"/>
            <w:shd w:val="clear" w:color="auto" w:fill="auto"/>
          </w:tcPr>
          <w:p w14:paraId="0933006A" w14:textId="77777777" w:rsidR="009C578A" w:rsidRPr="00AC3411" w:rsidRDefault="009C578A" w:rsidP="00F87363">
            <w:pPr>
              <w:rPr>
                <w:rFonts w:ascii="Tahoma" w:hAnsi="Tahoma" w:cs="Tahoma"/>
              </w:rPr>
            </w:pPr>
          </w:p>
        </w:tc>
      </w:tr>
      <w:tr w:rsidR="009C578A" w:rsidRPr="00AC3411" w14:paraId="4CE1A585" w14:textId="77777777" w:rsidTr="009C578A">
        <w:trPr>
          <w:jc w:val="center"/>
        </w:trPr>
        <w:tc>
          <w:tcPr>
            <w:tcW w:w="883" w:type="dxa"/>
            <w:shd w:val="clear" w:color="auto" w:fill="auto"/>
            <w:vAlign w:val="center"/>
          </w:tcPr>
          <w:p w14:paraId="11A6E2C4" w14:textId="77777777" w:rsidR="009C578A" w:rsidRPr="00C155B0" w:rsidRDefault="009C578A" w:rsidP="009C578A">
            <w:pPr>
              <w:rPr>
                <w:rFonts w:ascii="Tahoma" w:hAnsi="Tahoma" w:cs="Tahoma"/>
                <w:color w:val="222222"/>
                <w:shd w:val="clear" w:color="auto" w:fill="FFFFFF"/>
                <w:lang w:val="en-US"/>
              </w:rPr>
            </w:pPr>
            <w:r w:rsidRPr="00C155B0">
              <w:rPr>
                <w:rFonts w:ascii="Tahoma" w:hAnsi="Tahoma" w:cs="Tahoma"/>
                <w:color w:val="222222"/>
                <w:shd w:val="clear" w:color="auto" w:fill="FFFFFF"/>
                <w:lang w:val="en-US"/>
              </w:rPr>
              <w:t>2.</w:t>
            </w:r>
          </w:p>
        </w:tc>
        <w:tc>
          <w:tcPr>
            <w:tcW w:w="5457" w:type="dxa"/>
            <w:shd w:val="clear" w:color="auto" w:fill="auto"/>
            <w:vAlign w:val="center"/>
          </w:tcPr>
          <w:p w14:paraId="4A563C57" w14:textId="235E5CB5" w:rsidR="009C578A" w:rsidRDefault="009C578A" w:rsidP="009C578A">
            <w:pPr>
              <w:jc w:val="center"/>
              <w:rPr>
                <w:rFonts w:ascii="Tahoma" w:hAnsi="Tahoma" w:cs="Tahoma"/>
                <w:color w:val="222222"/>
                <w:shd w:val="clear" w:color="auto" w:fill="FFFFFF"/>
                <w:lang w:val="en-US"/>
              </w:rPr>
            </w:pPr>
            <w:r w:rsidRPr="00C155B0">
              <w:rPr>
                <w:rFonts w:ascii="Tahoma" w:hAnsi="Tahoma" w:cs="Tahoma"/>
                <w:color w:val="222222"/>
                <w:shd w:val="clear" w:color="auto" w:fill="FFFFFF"/>
                <w:lang w:val="en-US"/>
              </w:rPr>
              <w:t>-.---. ------- 202</w:t>
            </w:r>
            <w:r w:rsidR="00A56B67">
              <w:rPr>
                <w:rFonts w:ascii="Tahoma" w:hAnsi="Tahoma" w:cs="Tahoma"/>
                <w:color w:val="222222"/>
                <w:shd w:val="clear" w:color="auto" w:fill="FFFFFF"/>
                <w:lang w:val="en-US"/>
              </w:rPr>
              <w:t>6</w:t>
            </w:r>
            <w:r w:rsidRPr="00C155B0">
              <w:rPr>
                <w:rFonts w:ascii="Tahoma" w:hAnsi="Tahoma" w:cs="Tahoma"/>
                <w:color w:val="222222"/>
                <w:shd w:val="clear" w:color="auto" w:fill="FFFFFF"/>
                <w:lang w:val="en-US"/>
              </w:rPr>
              <w:t>.</w:t>
            </w:r>
          </w:p>
          <w:p w14:paraId="15C88AA4" w14:textId="196D9104" w:rsidR="009C578A" w:rsidRPr="00901B3C" w:rsidRDefault="00F4335A" w:rsidP="009C578A">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p w14:paraId="497B8560" w14:textId="77777777" w:rsidR="009C578A" w:rsidRPr="00C155B0" w:rsidRDefault="009C578A" w:rsidP="009C578A">
            <w:pPr>
              <w:jc w:val="center"/>
              <w:rPr>
                <w:rFonts w:ascii="Tahoma" w:hAnsi="Tahoma" w:cs="Tahoma"/>
                <w:b/>
                <w:color w:val="222222"/>
                <w:shd w:val="clear" w:color="auto" w:fill="FFFFFF"/>
                <w:lang w:val="en-US"/>
              </w:rPr>
            </w:pPr>
          </w:p>
        </w:tc>
        <w:tc>
          <w:tcPr>
            <w:tcW w:w="6733" w:type="dxa"/>
            <w:shd w:val="clear" w:color="auto" w:fill="auto"/>
          </w:tcPr>
          <w:p w14:paraId="1FB3B98A" w14:textId="77777777" w:rsidR="009C578A" w:rsidRPr="00AC3411" w:rsidRDefault="009C578A" w:rsidP="00F87363">
            <w:pPr>
              <w:rPr>
                <w:rFonts w:ascii="Tahoma" w:hAnsi="Tahoma" w:cs="Tahoma"/>
              </w:rPr>
            </w:pPr>
          </w:p>
        </w:tc>
      </w:tr>
      <w:tr w:rsidR="00BB591B" w:rsidRPr="00AC3411" w14:paraId="7A1707E2" w14:textId="77777777" w:rsidTr="00BB591B">
        <w:trPr>
          <w:trHeight w:val="992"/>
          <w:jc w:val="center"/>
        </w:trPr>
        <w:tc>
          <w:tcPr>
            <w:tcW w:w="883" w:type="dxa"/>
            <w:shd w:val="clear" w:color="auto" w:fill="auto"/>
            <w:vAlign w:val="center"/>
          </w:tcPr>
          <w:p w14:paraId="6A3CC77C" w14:textId="5DB9E898" w:rsidR="00BB591B" w:rsidRPr="00BB591B" w:rsidRDefault="00BB591B" w:rsidP="009C578A">
            <w:pPr>
              <w:rPr>
                <w:rFonts w:ascii="Tahoma" w:hAnsi="Tahoma" w:cs="Tahoma"/>
                <w:color w:val="222222"/>
                <w:shd w:val="clear" w:color="auto" w:fill="FFFFFF"/>
                <w:lang w:val="sr-Cyrl-RS"/>
              </w:rPr>
            </w:pPr>
            <w:r>
              <w:rPr>
                <w:rFonts w:ascii="Tahoma" w:hAnsi="Tahoma" w:cs="Tahoma"/>
                <w:color w:val="222222"/>
                <w:shd w:val="clear" w:color="auto" w:fill="FFFFFF"/>
                <w:lang w:val="sr-Cyrl-RS"/>
              </w:rPr>
              <w:t>3</w:t>
            </w:r>
          </w:p>
        </w:tc>
        <w:tc>
          <w:tcPr>
            <w:tcW w:w="5457" w:type="dxa"/>
            <w:shd w:val="clear" w:color="auto" w:fill="auto"/>
            <w:vAlign w:val="center"/>
          </w:tcPr>
          <w:p w14:paraId="24CB8133" w14:textId="6506EF59" w:rsidR="00BB591B" w:rsidRPr="00F4335A" w:rsidRDefault="00BB591B" w:rsidP="00BB591B">
            <w:pPr>
              <w:jc w:val="center"/>
              <w:rPr>
                <w:rFonts w:ascii="Tahoma" w:hAnsi="Tahoma" w:cs="Tahoma"/>
                <w:color w:val="222222"/>
                <w:shd w:val="clear" w:color="auto" w:fill="FFFFFF"/>
                <w:lang w:val="sr-Cyrl-RS"/>
              </w:rPr>
            </w:pPr>
            <w:r w:rsidRPr="00C155B0">
              <w:rPr>
                <w:rFonts w:ascii="Tahoma" w:hAnsi="Tahoma" w:cs="Tahoma"/>
                <w:color w:val="222222"/>
                <w:shd w:val="clear" w:color="auto" w:fill="FFFFFF"/>
                <w:lang w:val="en-US"/>
              </w:rPr>
              <w:t>-.---. ------- 202</w:t>
            </w:r>
            <w:r w:rsidR="00A56B67">
              <w:rPr>
                <w:rFonts w:ascii="Tahoma" w:hAnsi="Tahoma" w:cs="Tahoma"/>
                <w:color w:val="222222"/>
                <w:shd w:val="clear" w:color="auto" w:fill="FFFFFF"/>
                <w:lang w:val="en-US"/>
              </w:rPr>
              <w:t>6</w:t>
            </w:r>
          </w:p>
          <w:p w14:paraId="2E28463D" w14:textId="759CCBE2" w:rsidR="00BB591B" w:rsidRPr="00901B3C" w:rsidRDefault="00F4335A" w:rsidP="00BB591B">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BB591B"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BB591B"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p w14:paraId="38BDD622" w14:textId="77777777" w:rsidR="00BB591B" w:rsidRPr="00C155B0" w:rsidRDefault="00BB591B" w:rsidP="009C578A">
            <w:pPr>
              <w:jc w:val="center"/>
              <w:rPr>
                <w:rFonts w:ascii="Tahoma" w:hAnsi="Tahoma" w:cs="Tahoma"/>
                <w:color w:val="222222"/>
                <w:shd w:val="clear" w:color="auto" w:fill="FFFFFF"/>
                <w:lang w:val="en-US"/>
              </w:rPr>
            </w:pPr>
          </w:p>
        </w:tc>
        <w:tc>
          <w:tcPr>
            <w:tcW w:w="6733" w:type="dxa"/>
            <w:shd w:val="clear" w:color="auto" w:fill="auto"/>
          </w:tcPr>
          <w:p w14:paraId="65CCBA61" w14:textId="77777777" w:rsidR="00BB591B" w:rsidRPr="00AC3411" w:rsidRDefault="00BB591B" w:rsidP="00F87363">
            <w:pPr>
              <w:rPr>
                <w:rFonts w:ascii="Tahoma" w:hAnsi="Tahoma" w:cs="Tahoma"/>
              </w:rPr>
            </w:pPr>
          </w:p>
        </w:tc>
      </w:tr>
      <w:tr w:rsidR="00BB591B" w:rsidRPr="00AC3411" w14:paraId="4870ECD2" w14:textId="77777777" w:rsidTr="00BB591B">
        <w:trPr>
          <w:trHeight w:val="992"/>
          <w:jc w:val="center"/>
        </w:trPr>
        <w:tc>
          <w:tcPr>
            <w:tcW w:w="883" w:type="dxa"/>
            <w:shd w:val="clear" w:color="auto" w:fill="auto"/>
            <w:vAlign w:val="center"/>
          </w:tcPr>
          <w:p w14:paraId="07CE8101" w14:textId="6D4CA504" w:rsidR="00BB591B" w:rsidRDefault="00BB591B" w:rsidP="009C578A">
            <w:pPr>
              <w:rPr>
                <w:rFonts w:ascii="Tahoma" w:hAnsi="Tahoma" w:cs="Tahoma"/>
                <w:color w:val="222222"/>
                <w:shd w:val="clear" w:color="auto" w:fill="FFFFFF"/>
                <w:lang w:val="sr-Cyrl-RS"/>
              </w:rPr>
            </w:pPr>
            <w:r>
              <w:rPr>
                <w:rFonts w:ascii="Tahoma" w:hAnsi="Tahoma" w:cs="Tahoma"/>
                <w:color w:val="222222"/>
                <w:shd w:val="clear" w:color="auto" w:fill="FFFFFF"/>
                <w:lang w:val="sr-Cyrl-RS"/>
              </w:rPr>
              <w:t>4</w:t>
            </w:r>
          </w:p>
        </w:tc>
        <w:tc>
          <w:tcPr>
            <w:tcW w:w="5457" w:type="dxa"/>
            <w:shd w:val="clear" w:color="auto" w:fill="auto"/>
            <w:vAlign w:val="center"/>
          </w:tcPr>
          <w:p w14:paraId="69B8C421" w14:textId="6CD6FE75" w:rsidR="00BB591B" w:rsidRPr="00F4335A" w:rsidRDefault="00BB591B" w:rsidP="00BB591B">
            <w:pPr>
              <w:jc w:val="center"/>
              <w:rPr>
                <w:rFonts w:ascii="Tahoma" w:hAnsi="Tahoma" w:cs="Tahoma"/>
                <w:color w:val="222222"/>
                <w:shd w:val="clear" w:color="auto" w:fill="FFFFFF"/>
                <w:lang w:val="sr-Cyrl-RS"/>
              </w:rPr>
            </w:pPr>
            <w:r w:rsidRPr="00BB591B">
              <w:rPr>
                <w:rFonts w:ascii="Tahoma" w:hAnsi="Tahoma" w:cs="Tahoma"/>
                <w:color w:val="222222"/>
                <w:shd w:val="clear" w:color="auto" w:fill="FFFFFF"/>
                <w:lang w:val="en-US"/>
              </w:rPr>
              <w:t>-.---. ------- 202</w:t>
            </w:r>
            <w:r w:rsidR="00A56B67">
              <w:rPr>
                <w:rFonts w:ascii="Tahoma" w:hAnsi="Tahoma" w:cs="Tahoma"/>
                <w:color w:val="222222"/>
                <w:shd w:val="clear" w:color="auto" w:fill="FFFFFF"/>
                <w:lang w:val="en-US"/>
              </w:rPr>
              <w:t>6</w:t>
            </w:r>
          </w:p>
          <w:p w14:paraId="1837AE86" w14:textId="7F5847B7" w:rsidR="00BB591B" w:rsidRPr="00BB591B" w:rsidRDefault="00F4335A" w:rsidP="00BB591B">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BB591B" w:rsidRPr="00BB591B">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BB591B" w:rsidRPr="00BB591B">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tc>
        <w:tc>
          <w:tcPr>
            <w:tcW w:w="6733" w:type="dxa"/>
            <w:shd w:val="clear" w:color="auto" w:fill="auto"/>
          </w:tcPr>
          <w:p w14:paraId="2B2F1622" w14:textId="77777777" w:rsidR="00BB591B" w:rsidRPr="00AC3411" w:rsidRDefault="00BB591B" w:rsidP="00F87363">
            <w:pPr>
              <w:rPr>
                <w:rFonts w:ascii="Tahoma" w:hAnsi="Tahoma" w:cs="Tahoma"/>
              </w:rPr>
            </w:pPr>
          </w:p>
        </w:tc>
      </w:tr>
    </w:tbl>
    <w:p w14:paraId="0797B69D" w14:textId="77777777" w:rsidR="009C578A" w:rsidRPr="00AC3411" w:rsidRDefault="009C578A" w:rsidP="009C578A">
      <w:pPr>
        <w:rPr>
          <w:rFonts w:ascii="Tahoma" w:hAnsi="Tahoma" w:cs="Tahoma"/>
          <w:b/>
          <w:noProof/>
        </w:rPr>
      </w:pPr>
    </w:p>
    <w:p w14:paraId="62454999" w14:textId="77777777" w:rsidR="009C578A" w:rsidRPr="00AC3411" w:rsidRDefault="009C578A" w:rsidP="009C578A">
      <w:pPr>
        <w:rPr>
          <w:rFonts w:ascii="Tahoma" w:hAnsi="Tahoma" w:cs="Tahoma"/>
          <w:sz w:val="24"/>
          <w:szCs w:val="24"/>
          <w:lang w:eastAsia="bs-Cyrl-BA"/>
        </w:rPr>
      </w:pPr>
    </w:p>
    <w:tbl>
      <w:tblPr>
        <w:tblpPr w:leftFromText="180" w:rightFromText="180" w:vertAnchor="text" w:horzAnchor="margin" w:tblpY="73"/>
        <w:tblW w:w="10473" w:type="dxa"/>
        <w:tblLayout w:type="fixed"/>
        <w:tblCellMar>
          <w:left w:w="142" w:type="dxa"/>
          <w:right w:w="142" w:type="dxa"/>
        </w:tblCellMar>
        <w:tblLook w:val="0000" w:firstRow="0" w:lastRow="0" w:firstColumn="0" w:lastColumn="0" w:noHBand="0" w:noVBand="0"/>
      </w:tblPr>
      <w:tblGrid>
        <w:gridCol w:w="3447"/>
        <w:gridCol w:w="7026"/>
      </w:tblGrid>
      <w:tr w:rsidR="009C578A" w:rsidRPr="00C155B0" w14:paraId="33417175" w14:textId="77777777" w:rsidTr="009C578A">
        <w:trPr>
          <w:trHeight w:val="568"/>
        </w:trPr>
        <w:tc>
          <w:tcPr>
            <w:tcW w:w="3447" w:type="dxa"/>
          </w:tcPr>
          <w:p w14:paraId="17256500" w14:textId="3D8F9BC6" w:rsidR="009C578A" w:rsidRPr="00C155B0" w:rsidRDefault="00F4335A" w:rsidP="009C578A">
            <w:pPr>
              <w:tabs>
                <w:tab w:val="left" w:pos="3799"/>
              </w:tabs>
              <w:rPr>
                <w:rFonts w:ascii="Tahoma" w:hAnsi="Tahoma" w:cs="Tahoma"/>
                <w:b/>
                <w:noProof/>
              </w:rPr>
            </w:pPr>
            <w:r>
              <w:rPr>
                <w:rFonts w:ascii="Tahoma" w:hAnsi="Tahoma" w:cs="Tahoma"/>
                <w:b/>
                <w:noProof/>
              </w:rPr>
              <w:t>NARUČILAC</w:t>
            </w:r>
            <w:r w:rsidR="009C578A" w:rsidRPr="00C155B0">
              <w:rPr>
                <w:rFonts w:ascii="Tahoma" w:hAnsi="Tahoma" w:cs="Tahoma"/>
                <w:b/>
                <w:noProof/>
              </w:rPr>
              <w:t>:</w:t>
            </w:r>
          </w:p>
          <w:p w14:paraId="10A0727E" w14:textId="234A4FB3" w:rsidR="009C578A" w:rsidRDefault="00F4335A" w:rsidP="009C578A">
            <w:r>
              <w:rPr>
                <w:rFonts w:ascii="Tahoma" w:hAnsi="Tahoma" w:cs="Tahoma"/>
                <w:b/>
                <w:noProof/>
              </w:rPr>
              <w:t>Generalni</w:t>
            </w:r>
            <w:r w:rsidR="009C578A" w:rsidRPr="00C155B0">
              <w:rPr>
                <w:rFonts w:ascii="Tahoma" w:hAnsi="Tahoma" w:cs="Tahoma"/>
                <w:b/>
                <w:noProof/>
              </w:rPr>
              <w:t xml:space="preserve"> </w:t>
            </w:r>
            <w:r>
              <w:rPr>
                <w:rFonts w:ascii="Tahoma" w:hAnsi="Tahoma" w:cs="Tahoma"/>
                <w:b/>
                <w:noProof/>
              </w:rPr>
              <w:t>direktor</w:t>
            </w:r>
          </w:p>
          <w:p w14:paraId="7654F5CE" w14:textId="77777777" w:rsidR="009C578A" w:rsidRPr="00C155B0" w:rsidRDefault="009C578A" w:rsidP="009C578A">
            <w:pPr>
              <w:tabs>
                <w:tab w:val="left" w:pos="3799"/>
              </w:tabs>
              <w:rPr>
                <w:rFonts w:ascii="Tahoma" w:hAnsi="Tahoma" w:cs="Tahoma"/>
                <w:b/>
                <w:noProof/>
              </w:rPr>
            </w:pPr>
          </w:p>
        </w:tc>
        <w:tc>
          <w:tcPr>
            <w:tcW w:w="7026" w:type="dxa"/>
          </w:tcPr>
          <w:p w14:paraId="3466DC38" w14:textId="35F73EF2" w:rsidR="009C578A" w:rsidRPr="00C155B0" w:rsidRDefault="00F4335A" w:rsidP="009C578A">
            <w:pPr>
              <w:tabs>
                <w:tab w:val="left" w:pos="3799"/>
              </w:tabs>
              <w:jc w:val="center"/>
              <w:rPr>
                <w:rFonts w:ascii="Tahoma" w:hAnsi="Tahoma" w:cs="Tahoma"/>
                <w:b/>
                <w:noProof/>
              </w:rPr>
            </w:pPr>
            <w:r>
              <w:rPr>
                <w:rFonts w:ascii="Tahoma" w:hAnsi="Tahoma" w:cs="Tahoma"/>
                <w:b/>
                <w:noProof/>
              </w:rPr>
              <w:t>IZVRŠILAC</w:t>
            </w:r>
            <w:r w:rsidR="009C578A" w:rsidRPr="00C155B0">
              <w:rPr>
                <w:rFonts w:ascii="Tahoma" w:hAnsi="Tahoma" w:cs="Tahoma"/>
                <w:b/>
                <w:noProof/>
              </w:rPr>
              <w:t xml:space="preserve"> : </w:t>
            </w:r>
          </w:p>
          <w:p w14:paraId="691B17E6" w14:textId="49298208" w:rsidR="009C578A" w:rsidRPr="00AC3411" w:rsidRDefault="009C578A" w:rsidP="009C578A">
            <w:pPr>
              <w:rPr>
                <w:lang w:val="sr-Cyrl-RS"/>
              </w:rPr>
            </w:pPr>
            <w:r>
              <w:rPr>
                <w:rFonts w:ascii="Tahoma" w:hAnsi="Tahoma" w:cs="Tahoma"/>
                <w:b/>
                <w:noProof/>
                <w:lang w:val="sr-Cyrl-RS"/>
              </w:rPr>
              <w:t xml:space="preserve">                                            </w:t>
            </w:r>
            <w:r w:rsidR="008E1730">
              <w:rPr>
                <w:rFonts w:ascii="Tahoma" w:hAnsi="Tahoma" w:cs="Tahoma"/>
                <w:b/>
                <w:noProof/>
                <w:lang w:val="sr-Cyrl-RS"/>
              </w:rPr>
              <w:t xml:space="preserve">     </w:t>
            </w:r>
            <w:r>
              <w:rPr>
                <w:rFonts w:ascii="Tahoma" w:hAnsi="Tahoma" w:cs="Tahoma"/>
                <w:b/>
                <w:noProof/>
                <w:lang w:val="sr-Cyrl-RS"/>
              </w:rPr>
              <w:t xml:space="preserve"> </w:t>
            </w:r>
            <w:r w:rsidR="00F4335A">
              <w:rPr>
                <w:rFonts w:ascii="Tahoma" w:hAnsi="Tahoma" w:cs="Tahoma"/>
                <w:b/>
                <w:noProof/>
              </w:rPr>
              <w:t>Direkto</w:t>
            </w:r>
            <w:r w:rsidR="00F4335A">
              <w:rPr>
                <w:rFonts w:ascii="Tahoma" w:hAnsi="Tahoma" w:cs="Tahoma"/>
                <w:b/>
                <w:noProof/>
                <w:lang w:val="sr-Cyrl-RS"/>
              </w:rPr>
              <w:t>r</w:t>
            </w:r>
          </w:p>
          <w:p w14:paraId="4F70BE4D" w14:textId="77777777" w:rsidR="009C578A" w:rsidRPr="00D02BA3" w:rsidRDefault="009C578A" w:rsidP="009C578A">
            <w:pPr>
              <w:tabs>
                <w:tab w:val="left" w:pos="3799"/>
              </w:tabs>
              <w:jc w:val="center"/>
              <w:rPr>
                <w:rFonts w:ascii="Tahoma" w:hAnsi="Tahoma" w:cs="Tahoma"/>
                <w:b/>
                <w:noProof/>
                <w:lang w:val="sr-Cyrl-RS"/>
              </w:rPr>
            </w:pPr>
          </w:p>
        </w:tc>
      </w:tr>
      <w:tr w:rsidR="009C578A" w:rsidRPr="00C155B0" w14:paraId="10671106" w14:textId="77777777" w:rsidTr="009C578A">
        <w:trPr>
          <w:trHeight w:val="209"/>
        </w:trPr>
        <w:tc>
          <w:tcPr>
            <w:tcW w:w="3447" w:type="dxa"/>
          </w:tcPr>
          <w:p w14:paraId="70AA550A" w14:textId="553C8109" w:rsidR="009C578A" w:rsidRPr="0065700B" w:rsidRDefault="00A56B67" w:rsidP="009C578A">
            <w:pPr>
              <w:tabs>
                <w:tab w:val="left" w:pos="3799"/>
              </w:tabs>
              <w:rPr>
                <w:rFonts w:ascii="Tahoma" w:hAnsi="Tahoma" w:cs="Tahoma"/>
                <w:b/>
                <w:bCs/>
                <w:noProof/>
              </w:rPr>
            </w:pPr>
            <w:r>
              <w:rPr>
                <w:rFonts w:ascii="Tahoma" w:hAnsi="Tahoma" w:cs="Tahoma"/>
                <w:b/>
                <w:bCs/>
                <w:noProof/>
              </w:rPr>
              <w:t>Karalјus</w:t>
            </w:r>
            <w:r w:rsidR="009C578A" w:rsidRPr="00C155B0">
              <w:rPr>
                <w:rFonts w:ascii="Tahoma" w:hAnsi="Tahoma" w:cs="Tahoma"/>
                <w:b/>
                <w:bCs/>
                <w:noProof/>
              </w:rPr>
              <w:t xml:space="preserve"> </w:t>
            </w:r>
            <w:r>
              <w:rPr>
                <w:rFonts w:ascii="Tahoma" w:hAnsi="Tahoma" w:cs="Tahoma"/>
                <w:b/>
                <w:bCs/>
                <w:noProof/>
              </w:rPr>
              <w:t>Anatolij</w:t>
            </w:r>
            <w:r w:rsidR="009C578A" w:rsidRPr="00C155B0">
              <w:rPr>
                <w:rFonts w:ascii="Tahoma" w:hAnsi="Tahoma" w:cs="Tahoma"/>
                <w:b/>
                <w:bCs/>
                <w:noProof/>
              </w:rPr>
              <w:t xml:space="preserve"> </w:t>
            </w:r>
            <w:r>
              <w:rPr>
                <w:rFonts w:ascii="Tahoma" w:hAnsi="Tahoma" w:cs="Tahoma"/>
                <w:b/>
                <w:bCs/>
                <w:noProof/>
              </w:rPr>
              <w:t>Vaclavič</w:t>
            </w:r>
          </w:p>
          <w:p w14:paraId="518D6209" w14:textId="77777777" w:rsidR="009C578A" w:rsidRPr="00C155B0" w:rsidRDefault="009C578A" w:rsidP="009C578A">
            <w:pPr>
              <w:tabs>
                <w:tab w:val="left" w:pos="3799"/>
              </w:tabs>
              <w:rPr>
                <w:rFonts w:ascii="Tahoma" w:hAnsi="Tahoma" w:cs="Tahoma"/>
                <w:b/>
                <w:noProof/>
              </w:rPr>
            </w:pPr>
          </w:p>
        </w:tc>
        <w:tc>
          <w:tcPr>
            <w:tcW w:w="7026" w:type="dxa"/>
          </w:tcPr>
          <w:p w14:paraId="37F6C16C" w14:textId="77777777" w:rsidR="009C578A" w:rsidRPr="00C155B0" w:rsidRDefault="009C578A" w:rsidP="009C578A">
            <w:pPr>
              <w:rPr>
                <w:rFonts w:ascii="Tahoma" w:hAnsi="Tahoma" w:cs="Tahoma"/>
                <w:b/>
                <w:noProof/>
              </w:rPr>
            </w:pPr>
          </w:p>
        </w:tc>
      </w:tr>
      <w:tr w:rsidR="009C578A" w:rsidRPr="00C155B0" w14:paraId="64D4C8FE" w14:textId="77777777" w:rsidTr="009C578A">
        <w:trPr>
          <w:trHeight w:val="209"/>
        </w:trPr>
        <w:tc>
          <w:tcPr>
            <w:tcW w:w="3447" w:type="dxa"/>
          </w:tcPr>
          <w:p w14:paraId="5D04BCEA" w14:textId="77777777" w:rsidR="009C578A" w:rsidRPr="00C155B0" w:rsidRDefault="009C578A" w:rsidP="00712DFC">
            <w:pPr>
              <w:tabs>
                <w:tab w:val="left" w:pos="3799"/>
              </w:tabs>
              <w:rPr>
                <w:rFonts w:ascii="Tahoma" w:hAnsi="Tahoma" w:cs="Tahoma"/>
                <w:b/>
                <w:noProof/>
              </w:rPr>
            </w:pPr>
            <w:r w:rsidRPr="00C155B0">
              <w:rPr>
                <w:rFonts w:ascii="Tahoma" w:hAnsi="Tahoma" w:cs="Tahoma"/>
                <w:b/>
                <w:noProof/>
              </w:rPr>
              <w:t>_____________________</w:t>
            </w:r>
          </w:p>
        </w:tc>
        <w:tc>
          <w:tcPr>
            <w:tcW w:w="7026" w:type="dxa"/>
          </w:tcPr>
          <w:p w14:paraId="19D03D85" w14:textId="77777777" w:rsidR="009C578A" w:rsidRPr="00C155B0" w:rsidRDefault="009C578A" w:rsidP="009C578A">
            <w:pPr>
              <w:tabs>
                <w:tab w:val="left" w:pos="3799"/>
              </w:tabs>
              <w:jc w:val="center"/>
              <w:rPr>
                <w:rFonts w:ascii="Tahoma" w:hAnsi="Tahoma" w:cs="Tahoma"/>
                <w:b/>
                <w:noProof/>
              </w:rPr>
            </w:pPr>
            <w:r w:rsidRPr="00C155B0">
              <w:rPr>
                <w:rFonts w:ascii="Tahoma" w:hAnsi="Tahoma" w:cs="Tahoma"/>
                <w:b/>
                <w:i/>
                <w:noProof/>
              </w:rPr>
              <w:t>___________________</w:t>
            </w:r>
          </w:p>
        </w:tc>
      </w:tr>
    </w:tbl>
    <w:p w14:paraId="2FD70AF2" w14:textId="77777777" w:rsidR="009C578A" w:rsidRDefault="009C578A" w:rsidP="009C578A">
      <w:pPr>
        <w:rPr>
          <w:rFonts w:ascii="Tahoma" w:hAnsi="Tahoma" w:cs="Tahoma"/>
          <w:b/>
        </w:rPr>
      </w:pPr>
    </w:p>
    <w:sectPr w:rsidR="009C578A" w:rsidSect="00080227">
      <w:headerReference w:type="default" r:id="rId7"/>
      <w:footerReference w:type="even" r:id="rId8"/>
      <w:footerReference w:type="default" r:id="rId9"/>
      <w:footnotePr>
        <w:pos w:val="beneathText"/>
      </w:footnotePr>
      <w:pgSz w:w="11907" w:h="16839" w:code="9"/>
      <w:pgMar w:top="567" w:right="567" w:bottom="567" w:left="851" w:header="425"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DE197" w14:textId="77777777" w:rsidR="00F4335A" w:rsidRDefault="00F4335A">
      <w:r>
        <w:separator/>
      </w:r>
    </w:p>
  </w:endnote>
  <w:endnote w:type="continuationSeparator" w:id="0">
    <w:p w14:paraId="0FA9988C" w14:textId="77777777" w:rsidR="00F4335A" w:rsidRDefault="00F4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71BE" w14:textId="77777777" w:rsidR="00C04F76" w:rsidRDefault="00C04F76"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48792" w14:textId="77777777" w:rsidR="00C04F76" w:rsidRDefault="00C04F76" w:rsidP="00422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1464" w14:textId="3A8CB445" w:rsidR="00C04F76" w:rsidRDefault="00C04F76"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2DFC">
      <w:rPr>
        <w:rStyle w:val="PageNumber"/>
        <w:noProof/>
      </w:rPr>
      <w:t>3</w:t>
    </w:r>
    <w:r>
      <w:rPr>
        <w:rStyle w:val="PageNumber"/>
      </w:rPr>
      <w:fldChar w:fldCharType="end"/>
    </w:r>
  </w:p>
  <w:p w14:paraId="50761825" w14:textId="30F8EAEC" w:rsidR="00C04F76" w:rsidRDefault="00C04F76" w:rsidP="0042283D">
    <w:pPr>
      <w:pStyle w:val="Footer"/>
      <w:ind w:right="360"/>
    </w:pPr>
    <w:r>
      <w:rPr>
        <w:noProof/>
        <w:lang w:val="sr-Latn-BA" w:eastAsia="sr-Latn-BA"/>
      </w:rPr>
      <mc:AlternateContent>
        <mc:Choice Requires="wps">
          <w:drawing>
            <wp:anchor distT="0" distB="0" distL="0" distR="0" simplePos="0" relativeHeight="251657216" behindDoc="0" locked="0" layoutInCell="1" allowOverlap="1" wp14:anchorId="053041EB" wp14:editId="19641EA9">
              <wp:simplePos x="0" y="0"/>
              <wp:positionH relativeFrom="margin">
                <wp:align>center</wp:align>
              </wp:positionH>
              <wp:positionV relativeFrom="paragraph">
                <wp:posOffset>635</wp:posOffset>
              </wp:positionV>
              <wp:extent cx="27178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8AB36" w14:textId="77777777" w:rsidR="00C04F76" w:rsidRPr="002C43ED" w:rsidRDefault="00C04F76">
                          <w:pPr>
                            <w:pStyle w:val="Footer"/>
                            <w:rPr>
                              <w:rStyle w:val="PageNumber"/>
                              <w:rFonts w:ascii="Arial" w:hAnsi="Arial"/>
                              <w:sz w:val="24"/>
                              <w:lang w:val="sr-Cyr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041EB" id="_x0000_t202" coordsize="21600,21600" o:spt="202" path="m,l,21600r21600,l21600,xe">
              <v:stroke joinstyle="miter"/>
              <v:path gradientshapeok="t" o:connecttype="rect"/>
            </v:shapetype>
            <v:shape id="Text Box 1" o:spid="_x0000_s1027" type="#_x0000_t202" style="position:absolute;margin-left:0;margin-top:.05pt;width:21.4pt;height:13.7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" stroked="f">
              <v:fill opacity="0"/>
              <v:textbox inset="0,0,0,0">
                <w:txbxContent>
                  <w:p w14:paraId="76D8AB36" w14:textId="77777777" w:rsidR="00C04F76" w:rsidRPr="002C43ED" w:rsidRDefault="00C04F76">
                    <w:pPr>
                      <w:pStyle w:val="Footer"/>
                      <w:rPr>
                        <w:rStyle w:val="PageNumber"/>
                        <w:rFonts w:ascii="Arial" w:hAnsi="Arial"/>
                        <w:sz w:val="24"/>
                        <w:lang w:val="sr-Cyrl-CS"/>
                      </w:rP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6B36C" w14:textId="77777777" w:rsidR="00F4335A" w:rsidRDefault="00F4335A">
      <w:r>
        <w:separator/>
      </w:r>
    </w:p>
  </w:footnote>
  <w:footnote w:type="continuationSeparator" w:id="0">
    <w:p w14:paraId="49C23D7A" w14:textId="77777777" w:rsidR="00F4335A" w:rsidRDefault="00F4335A">
      <w:r>
        <w:continuationSeparator/>
      </w:r>
    </w:p>
  </w:footnote>
  <w:footnote w:id="1">
    <w:p w14:paraId="35637CBF" w14:textId="77777777" w:rsidR="00C04F76" w:rsidRPr="00790164" w:rsidRDefault="00C04F76" w:rsidP="00232D60">
      <w:pPr>
        <w:tabs>
          <w:tab w:val="left" w:pos="142"/>
        </w:tabs>
        <w:spacing w:after="120"/>
        <w:ind w:left="142" w:hanging="142"/>
        <w:rPr>
          <w:sz w:val="18"/>
          <w:szCs w:val="18"/>
        </w:rPr>
      </w:pPr>
      <w:r>
        <w:rPr>
          <w:rStyle w:val="FootnoteReference"/>
        </w:rPr>
        <w:footnoteRef/>
      </w:r>
      <w:r w:rsidRPr="00790164">
        <w:t xml:space="preserve"> </w:t>
      </w:r>
      <w:r w:rsidRPr="00790164">
        <w:rPr>
          <w:rFonts w:ascii="Tahoma" w:eastAsia="Calibri" w:hAnsi="Tahoma" w:cs="Tahoma"/>
          <w:sz w:val="18"/>
          <w:szCs w:val="18"/>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Извођач сноси одговорност према Наручиоцу за све повреде ових захтјева од стране радника Подизвођача.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F736F" w14:textId="45F7F7A1" w:rsidR="00C04F76" w:rsidRDefault="00C04F76">
    <w:pPr>
      <w:pStyle w:val="Header"/>
    </w:pPr>
    <w:r>
      <w:rPr>
        <w:noProof/>
        <w:lang w:val="sr-Latn-BA" w:eastAsia="sr-Latn-BA"/>
      </w:rPr>
      <mc:AlternateContent>
        <mc:Choice Requires="wps">
          <w:drawing>
            <wp:anchor distT="0" distB="0" distL="0" distR="0" simplePos="0" relativeHeight="251658240" behindDoc="0" locked="0" layoutInCell="1" allowOverlap="1" wp14:anchorId="6951E0F7" wp14:editId="09E58A51">
              <wp:simplePos x="0" y="0"/>
              <wp:positionH relativeFrom="page">
                <wp:posOffset>3109595</wp:posOffset>
              </wp:positionH>
              <wp:positionV relativeFrom="paragraph">
                <wp:posOffset>7620</wp:posOffset>
              </wp:positionV>
              <wp:extent cx="13970" cy="14605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D9436" w14:textId="77777777" w:rsidR="00C04F76" w:rsidRDefault="00C04F76">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1E0F7" id="_x0000_t202" coordsize="21600,21600" o:spt="202" path="m,l,21600r21600,l21600,xe">
              <v:stroke joinstyle="miter"/>
              <v:path gradientshapeok="t" o:connecttype="rect"/>
            </v:shapetype>
            <v:shape id="Text Box 2" o:spid="_x0000_s1026" type="#_x0000_t202" style="position:absolute;margin-left:244.85pt;margin-top:.6pt;width:1.1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" stroked="f">
              <v:fill opacity="0"/>
              <v:textbox inset="0,0,0,0">
                <w:txbxContent>
                  <w:p w14:paraId="275D9436" w14:textId="77777777" w:rsidR="00C04F76" w:rsidRDefault="00C04F76">
                    <w:pPr>
                      <w:pStyle w:val="Header"/>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26"/>
    <w:lvl w:ilvl="0">
      <w:start w:val="1"/>
      <w:numFmt w:val="bullet"/>
      <w:pStyle w:val="Spiegelstrich"/>
      <w:lvlText w:val=""/>
      <w:lvlJc w:val="left"/>
      <w:pPr>
        <w:tabs>
          <w:tab w:val="num" w:pos="1232"/>
        </w:tabs>
        <w:ind w:left="1232" w:hanging="360"/>
      </w:pPr>
      <w:rPr>
        <w:rFonts w:ascii="Wingdings" w:hAnsi="Wingdings"/>
      </w:rPr>
    </w:lvl>
  </w:abstractNum>
  <w:abstractNum w:abstractNumId="4" w15:restartNumberingAfterBreak="0">
    <w:nsid w:val="0350367B"/>
    <w:multiLevelType w:val="multilevel"/>
    <w:tmpl w:val="A5D0CAF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41612B"/>
    <w:multiLevelType w:val="hybridMultilevel"/>
    <w:tmpl w:val="B8A07B00"/>
    <w:lvl w:ilvl="0" w:tplc="D9C4C5B2">
      <w:numFmt w:val="bullet"/>
      <w:lvlText w:val="-"/>
      <w:lvlJc w:val="left"/>
      <w:pPr>
        <w:ind w:left="720" w:hanging="360"/>
      </w:pPr>
      <w:rPr>
        <w:rFonts w:ascii="Tahoma" w:eastAsia="Calibri" w:hAnsi="Tahoma" w:cs="Tahoma"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13A122A"/>
    <w:multiLevelType w:val="hybridMultilevel"/>
    <w:tmpl w:val="3FD2E040"/>
    <w:lvl w:ilvl="0" w:tplc="A3CE9D6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267AD"/>
    <w:multiLevelType w:val="hybridMultilevel"/>
    <w:tmpl w:val="5D20066A"/>
    <w:lvl w:ilvl="0" w:tplc="8EC0E16A">
      <w:start w:val="20"/>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C6756CB"/>
    <w:multiLevelType w:val="multilevel"/>
    <w:tmpl w:val="E762284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E4723"/>
    <w:multiLevelType w:val="hybridMultilevel"/>
    <w:tmpl w:val="CBB694CC"/>
    <w:lvl w:ilvl="0" w:tplc="0409000F">
      <w:start w:val="1"/>
      <w:numFmt w:val="decimal"/>
      <w:lvlText w:val="%1."/>
      <w:lvlJc w:val="left"/>
      <w:pPr>
        <w:tabs>
          <w:tab w:val="num" w:pos="720"/>
        </w:tabs>
        <w:ind w:left="720" w:hanging="360"/>
      </w:pPr>
      <w:rPr>
        <w:rFonts w:hint="default"/>
      </w:rPr>
    </w:lvl>
    <w:lvl w:ilvl="1" w:tplc="D12AF864">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D383C"/>
    <w:multiLevelType w:val="hybridMultilevel"/>
    <w:tmpl w:val="017C673A"/>
    <w:lvl w:ilvl="0" w:tplc="34CE464A">
      <w:start w:val="6"/>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1037BB3"/>
    <w:multiLevelType w:val="hybridMultilevel"/>
    <w:tmpl w:val="B09A9C0A"/>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F34E0"/>
    <w:multiLevelType w:val="multilevel"/>
    <w:tmpl w:val="640ED704"/>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56D630A"/>
    <w:multiLevelType w:val="hybridMultilevel"/>
    <w:tmpl w:val="EE0E3D8A"/>
    <w:lvl w:ilvl="0" w:tplc="4ED6E97C">
      <w:start w:val="4"/>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5E56056"/>
    <w:multiLevelType w:val="hybridMultilevel"/>
    <w:tmpl w:val="002E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A7BAC"/>
    <w:multiLevelType w:val="multilevel"/>
    <w:tmpl w:val="AC060F08"/>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6CF62E9"/>
    <w:multiLevelType w:val="hybridMultilevel"/>
    <w:tmpl w:val="9FCCF302"/>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11D31"/>
    <w:multiLevelType w:val="hybridMultilevel"/>
    <w:tmpl w:val="FF2857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4AD33598"/>
    <w:multiLevelType w:val="hybridMultilevel"/>
    <w:tmpl w:val="7998308E"/>
    <w:lvl w:ilvl="0" w:tplc="57BE8EFA">
      <w:start w:val="1"/>
      <w:numFmt w:val="decimal"/>
      <w:suff w:val="nothing"/>
      <w:lvlText w:val="%1."/>
      <w:lvlJc w:val="left"/>
      <w:pPr>
        <w:ind w:left="424"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5A06B79"/>
    <w:multiLevelType w:val="hybridMultilevel"/>
    <w:tmpl w:val="797E6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8"/>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11"/>
  </w:num>
  <w:num w:numId="20">
    <w:abstractNumId w:val="13"/>
  </w:num>
  <w:num w:numId="21">
    <w:abstractNumId w:val="14"/>
  </w:num>
  <w:num w:numId="22">
    <w:abstractNumId w:val="19"/>
  </w:num>
  <w:num w:numId="23">
    <w:abstractNumId w:val="5"/>
  </w:num>
  <w:num w:numId="24">
    <w:abstractNumId w:val="5"/>
  </w:num>
  <w:num w:numId="25">
    <w:abstractNumId w:val="1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30"/>
    <w:rsid w:val="00002BB0"/>
    <w:rsid w:val="000039AF"/>
    <w:rsid w:val="0000413D"/>
    <w:rsid w:val="00007C03"/>
    <w:rsid w:val="0001185A"/>
    <w:rsid w:val="000205A2"/>
    <w:rsid w:val="00020A24"/>
    <w:rsid w:val="0002131D"/>
    <w:rsid w:val="00022BE1"/>
    <w:rsid w:val="00023F8B"/>
    <w:rsid w:val="00024911"/>
    <w:rsid w:val="00025B13"/>
    <w:rsid w:val="0002721C"/>
    <w:rsid w:val="0003264B"/>
    <w:rsid w:val="000329D3"/>
    <w:rsid w:val="00036794"/>
    <w:rsid w:val="0004057D"/>
    <w:rsid w:val="0004557F"/>
    <w:rsid w:val="00047D32"/>
    <w:rsid w:val="00050993"/>
    <w:rsid w:val="00051F47"/>
    <w:rsid w:val="0005200F"/>
    <w:rsid w:val="00052B14"/>
    <w:rsid w:val="00053F3E"/>
    <w:rsid w:val="00054D05"/>
    <w:rsid w:val="00057093"/>
    <w:rsid w:val="00063953"/>
    <w:rsid w:val="000729BE"/>
    <w:rsid w:val="0007435D"/>
    <w:rsid w:val="000748DD"/>
    <w:rsid w:val="000755DF"/>
    <w:rsid w:val="00080227"/>
    <w:rsid w:val="00080B04"/>
    <w:rsid w:val="000830C9"/>
    <w:rsid w:val="00085546"/>
    <w:rsid w:val="00085613"/>
    <w:rsid w:val="00085D14"/>
    <w:rsid w:val="00086DBA"/>
    <w:rsid w:val="00087416"/>
    <w:rsid w:val="00092317"/>
    <w:rsid w:val="0009436D"/>
    <w:rsid w:val="00095CEE"/>
    <w:rsid w:val="000A1727"/>
    <w:rsid w:val="000A2271"/>
    <w:rsid w:val="000A2F95"/>
    <w:rsid w:val="000A5492"/>
    <w:rsid w:val="000A6AFD"/>
    <w:rsid w:val="000B3113"/>
    <w:rsid w:val="000B6168"/>
    <w:rsid w:val="000B7A30"/>
    <w:rsid w:val="000C1CEE"/>
    <w:rsid w:val="000C2094"/>
    <w:rsid w:val="000C3548"/>
    <w:rsid w:val="000C46B7"/>
    <w:rsid w:val="000C6236"/>
    <w:rsid w:val="000C649E"/>
    <w:rsid w:val="000D0E14"/>
    <w:rsid w:val="000D1255"/>
    <w:rsid w:val="000D4549"/>
    <w:rsid w:val="000D56E6"/>
    <w:rsid w:val="000D742B"/>
    <w:rsid w:val="000E1A8F"/>
    <w:rsid w:val="000E53AA"/>
    <w:rsid w:val="000E7928"/>
    <w:rsid w:val="000F0B4E"/>
    <w:rsid w:val="000F55D1"/>
    <w:rsid w:val="000F58F9"/>
    <w:rsid w:val="00100B9C"/>
    <w:rsid w:val="00106547"/>
    <w:rsid w:val="00107C6F"/>
    <w:rsid w:val="0011058B"/>
    <w:rsid w:val="00110B79"/>
    <w:rsid w:val="0011275F"/>
    <w:rsid w:val="00114837"/>
    <w:rsid w:val="00114FFA"/>
    <w:rsid w:val="001235B4"/>
    <w:rsid w:val="00126B17"/>
    <w:rsid w:val="001304D3"/>
    <w:rsid w:val="00131599"/>
    <w:rsid w:val="00134C42"/>
    <w:rsid w:val="00137779"/>
    <w:rsid w:val="00140E4B"/>
    <w:rsid w:val="001415F0"/>
    <w:rsid w:val="001416E0"/>
    <w:rsid w:val="001450C4"/>
    <w:rsid w:val="0014771D"/>
    <w:rsid w:val="001500C2"/>
    <w:rsid w:val="00150E46"/>
    <w:rsid w:val="001514EF"/>
    <w:rsid w:val="001614CC"/>
    <w:rsid w:val="001628D8"/>
    <w:rsid w:val="001653AF"/>
    <w:rsid w:val="00167E5B"/>
    <w:rsid w:val="00175635"/>
    <w:rsid w:val="0017629C"/>
    <w:rsid w:val="00176961"/>
    <w:rsid w:val="00180BA1"/>
    <w:rsid w:val="001825F5"/>
    <w:rsid w:val="00185347"/>
    <w:rsid w:val="001906C4"/>
    <w:rsid w:val="00197584"/>
    <w:rsid w:val="00197E52"/>
    <w:rsid w:val="001A2438"/>
    <w:rsid w:val="001A3D69"/>
    <w:rsid w:val="001A4012"/>
    <w:rsid w:val="001A58FF"/>
    <w:rsid w:val="001A6CC2"/>
    <w:rsid w:val="001A7BF6"/>
    <w:rsid w:val="001B0D7E"/>
    <w:rsid w:val="001B12CA"/>
    <w:rsid w:val="001B1665"/>
    <w:rsid w:val="001B37E5"/>
    <w:rsid w:val="001B67D7"/>
    <w:rsid w:val="001B6FD1"/>
    <w:rsid w:val="001B7E72"/>
    <w:rsid w:val="001C1FDA"/>
    <w:rsid w:val="001C3DCA"/>
    <w:rsid w:val="001C70DA"/>
    <w:rsid w:val="001D1047"/>
    <w:rsid w:val="001D20B3"/>
    <w:rsid w:val="001D2BA4"/>
    <w:rsid w:val="001D583A"/>
    <w:rsid w:val="001D6552"/>
    <w:rsid w:val="001D7FF8"/>
    <w:rsid w:val="001E2B67"/>
    <w:rsid w:val="001E431A"/>
    <w:rsid w:val="001E6769"/>
    <w:rsid w:val="001F05E7"/>
    <w:rsid w:val="001F1641"/>
    <w:rsid w:val="001F491C"/>
    <w:rsid w:val="001F508A"/>
    <w:rsid w:val="002008A8"/>
    <w:rsid w:val="002035F0"/>
    <w:rsid w:val="00205750"/>
    <w:rsid w:val="00214D56"/>
    <w:rsid w:val="00214DA2"/>
    <w:rsid w:val="0021519E"/>
    <w:rsid w:val="00216D25"/>
    <w:rsid w:val="002203A5"/>
    <w:rsid w:val="0022150A"/>
    <w:rsid w:val="00221EA2"/>
    <w:rsid w:val="0022385C"/>
    <w:rsid w:val="00226A56"/>
    <w:rsid w:val="00232D60"/>
    <w:rsid w:val="002332F6"/>
    <w:rsid w:val="00233F6E"/>
    <w:rsid w:val="00235224"/>
    <w:rsid w:val="00240267"/>
    <w:rsid w:val="00242B80"/>
    <w:rsid w:val="002433F7"/>
    <w:rsid w:val="00245C70"/>
    <w:rsid w:val="00246367"/>
    <w:rsid w:val="002511E4"/>
    <w:rsid w:val="00251522"/>
    <w:rsid w:val="00251C87"/>
    <w:rsid w:val="002528F8"/>
    <w:rsid w:val="00252E05"/>
    <w:rsid w:val="00252ECC"/>
    <w:rsid w:val="0025319F"/>
    <w:rsid w:val="002563F2"/>
    <w:rsid w:val="00256424"/>
    <w:rsid w:val="00257FFE"/>
    <w:rsid w:val="002635B5"/>
    <w:rsid w:val="002668E5"/>
    <w:rsid w:val="002720F4"/>
    <w:rsid w:val="00274580"/>
    <w:rsid w:val="00274D94"/>
    <w:rsid w:val="00275570"/>
    <w:rsid w:val="0027690C"/>
    <w:rsid w:val="002841D1"/>
    <w:rsid w:val="00286D19"/>
    <w:rsid w:val="00287FAC"/>
    <w:rsid w:val="00290F32"/>
    <w:rsid w:val="00296ADD"/>
    <w:rsid w:val="002A065F"/>
    <w:rsid w:val="002A07E5"/>
    <w:rsid w:val="002A0F01"/>
    <w:rsid w:val="002A1BDD"/>
    <w:rsid w:val="002A365B"/>
    <w:rsid w:val="002A53D8"/>
    <w:rsid w:val="002A6D4A"/>
    <w:rsid w:val="002B0174"/>
    <w:rsid w:val="002B06A0"/>
    <w:rsid w:val="002B18A3"/>
    <w:rsid w:val="002C071D"/>
    <w:rsid w:val="002C1996"/>
    <w:rsid w:val="002C2556"/>
    <w:rsid w:val="002C2ED0"/>
    <w:rsid w:val="002C43ED"/>
    <w:rsid w:val="002C511A"/>
    <w:rsid w:val="002C7946"/>
    <w:rsid w:val="002D1D3E"/>
    <w:rsid w:val="002D3117"/>
    <w:rsid w:val="002D7C09"/>
    <w:rsid w:val="002E023A"/>
    <w:rsid w:val="002E2351"/>
    <w:rsid w:val="002E442F"/>
    <w:rsid w:val="002E60F5"/>
    <w:rsid w:val="00304686"/>
    <w:rsid w:val="00304CA6"/>
    <w:rsid w:val="00310C83"/>
    <w:rsid w:val="0032145B"/>
    <w:rsid w:val="0032455C"/>
    <w:rsid w:val="00335E95"/>
    <w:rsid w:val="00335F6B"/>
    <w:rsid w:val="00336729"/>
    <w:rsid w:val="00336C03"/>
    <w:rsid w:val="00340065"/>
    <w:rsid w:val="00342528"/>
    <w:rsid w:val="00342803"/>
    <w:rsid w:val="00344149"/>
    <w:rsid w:val="00346866"/>
    <w:rsid w:val="0035120C"/>
    <w:rsid w:val="0035283C"/>
    <w:rsid w:val="003530A3"/>
    <w:rsid w:val="00355CCA"/>
    <w:rsid w:val="00356B3D"/>
    <w:rsid w:val="003619F1"/>
    <w:rsid w:val="00361C42"/>
    <w:rsid w:val="00362A7E"/>
    <w:rsid w:val="00364AC6"/>
    <w:rsid w:val="00365623"/>
    <w:rsid w:val="00365C2F"/>
    <w:rsid w:val="00366563"/>
    <w:rsid w:val="0037104F"/>
    <w:rsid w:val="0037431E"/>
    <w:rsid w:val="003754AD"/>
    <w:rsid w:val="003809C0"/>
    <w:rsid w:val="00382795"/>
    <w:rsid w:val="00383EA5"/>
    <w:rsid w:val="003850CD"/>
    <w:rsid w:val="003850D8"/>
    <w:rsid w:val="0039011C"/>
    <w:rsid w:val="00392892"/>
    <w:rsid w:val="00396436"/>
    <w:rsid w:val="00397061"/>
    <w:rsid w:val="003A1E6B"/>
    <w:rsid w:val="003A2088"/>
    <w:rsid w:val="003A39E8"/>
    <w:rsid w:val="003A68AA"/>
    <w:rsid w:val="003A7F0F"/>
    <w:rsid w:val="003B02FF"/>
    <w:rsid w:val="003B040F"/>
    <w:rsid w:val="003B36AC"/>
    <w:rsid w:val="003B4415"/>
    <w:rsid w:val="003B68B4"/>
    <w:rsid w:val="003B739A"/>
    <w:rsid w:val="003B7E28"/>
    <w:rsid w:val="003C0F85"/>
    <w:rsid w:val="003C4B2B"/>
    <w:rsid w:val="003C5F49"/>
    <w:rsid w:val="003C630D"/>
    <w:rsid w:val="003C697E"/>
    <w:rsid w:val="003C7C9E"/>
    <w:rsid w:val="003D1A95"/>
    <w:rsid w:val="003D1C43"/>
    <w:rsid w:val="003D1E49"/>
    <w:rsid w:val="003D2679"/>
    <w:rsid w:val="003D4417"/>
    <w:rsid w:val="003D6825"/>
    <w:rsid w:val="003E0F5E"/>
    <w:rsid w:val="003E1DDF"/>
    <w:rsid w:val="003E2144"/>
    <w:rsid w:val="003E2CB2"/>
    <w:rsid w:val="003E31E1"/>
    <w:rsid w:val="003E5206"/>
    <w:rsid w:val="003E5220"/>
    <w:rsid w:val="003E5BAE"/>
    <w:rsid w:val="003E799A"/>
    <w:rsid w:val="003F05DE"/>
    <w:rsid w:val="003F4295"/>
    <w:rsid w:val="003F4EB7"/>
    <w:rsid w:val="0040259F"/>
    <w:rsid w:val="00403AEF"/>
    <w:rsid w:val="00405DFA"/>
    <w:rsid w:val="004060F1"/>
    <w:rsid w:val="004074CF"/>
    <w:rsid w:val="00407A98"/>
    <w:rsid w:val="00407C91"/>
    <w:rsid w:val="004102A6"/>
    <w:rsid w:val="004135CE"/>
    <w:rsid w:val="00413A45"/>
    <w:rsid w:val="00413ACE"/>
    <w:rsid w:val="00413CF0"/>
    <w:rsid w:val="0041418C"/>
    <w:rsid w:val="004141EC"/>
    <w:rsid w:val="0041430E"/>
    <w:rsid w:val="00414C6E"/>
    <w:rsid w:val="00420BE2"/>
    <w:rsid w:val="0042283D"/>
    <w:rsid w:val="00425171"/>
    <w:rsid w:val="00425C92"/>
    <w:rsid w:val="00427D28"/>
    <w:rsid w:val="004303B6"/>
    <w:rsid w:val="00432DAB"/>
    <w:rsid w:val="004367D1"/>
    <w:rsid w:val="00437E02"/>
    <w:rsid w:val="00442354"/>
    <w:rsid w:val="004470E6"/>
    <w:rsid w:val="00451F0A"/>
    <w:rsid w:val="00455938"/>
    <w:rsid w:val="00455EDA"/>
    <w:rsid w:val="004600A5"/>
    <w:rsid w:val="00463775"/>
    <w:rsid w:val="0046414F"/>
    <w:rsid w:val="00464647"/>
    <w:rsid w:val="00470CFF"/>
    <w:rsid w:val="0047544B"/>
    <w:rsid w:val="00475AF3"/>
    <w:rsid w:val="00476DC9"/>
    <w:rsid w:val="00477CA0"/>
    <w:rsid w:val="00484A66"/>
    <w:rsid w:val="00484BF0"/>
    <w:rsid w:val="00492D71"/>
    <w:rsid w:val="00494503"/>
    <w:rsid w:val="00497594"/>
    <w:rsid w:val="004A0D7E"/>
    <w:rsid w:val="004A25E7"/>
    <w:rsid w:val="004A2EB0"/>
    <w:rsid w:val="004A4BFF"/>
    <w:rsid w:val="004A6AD1"/>
    <w:rsid w:val="004A70D4"/>
    <w:rsid w:val="004A75E1"/>
    <w:rsid w:val="004B2B90"/>
    <w:rsid w:val="004B428E"/>
    <w:rsid w:val="004B6091"/>
    <w:rsid w:val="004C02A2"/>
    <w:rsid w:val="004C1DC0"/>
    <w:rsid w:val="004D36FE"/>
    <w:rsid w:val="004D3F89"/>
    <w:rsid w:val="004D7081"/>
    <w:rsid w:val="004E39EC"/>
    <w:rsid w:val="004E4F32"/>
    <w:rsid w:val="004E75DE"/>
    <w:rsid w:val="004E7F40"/>
    <w:rsid w:val="004F054F"/>
    <w:rsid w:val="004F0C1B"/>
    <w:rsid w:val="004F2920"/>
    <w:rsid w:val="004F4145"/>
    <w:rsid w:val="004F53C8"/>
    <w:rsid w:val="004F5655"/>
    <w:rsid w:val="00500301"/>
    <w:rsid w:val="0050141E"/>
    <w:rsid w:val="005023FA"/>
    <w:rsid w:val="005037C8"/>
    <w:rsid w:val="00504275"/>
    <w:rsid w:val="00506654"/>
    <w:rsid w:val="0050698A"/>
    <w:rsid w:val="005145D4"/>
    <w:rsid w:val="005203F2"/>
    <w:rsid w:val="00520C9F"/>
    <w:rsid w:val="005302D2"/>
    <w:rsid w:val="00530A63"/>
    <w:rsid w:val="0053452B"/>
    <w:rsid w:val="00535245"/>
    <w:rsid w:val="00542A3A"/>
    <w:rsid w:val="005438E6"/>
    <w:rsid w:val="005444C9"/>
    <w:rsid w:val="0054568A"/>
    <w:rsid w:val="0054785B"/>
    <w:rsid w:val="00547904"/>
    <w:rsid w:val="00550813"/>
    <w:rsid w:val="00551ACE"/>
    <w:rsid w:val="005540CA"/>
    <w:rsid w:val="00554F57"/>
    <w:rsid w:val="00556D6D"/>
    <w:rsid w:val="00560002"/>
    <w:rsid w:val="00561D17"/>
    <w:rsid w:val="00561D73"/>
    <w:rsid w:val="00563E00"/>
    <w:rsid w:val="0056761D"/>
    <w:rsid w:val="00567983"/>
    <w:rsid w:val="00567EC8"/>
    <w:rsid w:val="00574949"/>
    <w:rsid w:val="005762EE"/>
    <w:rsid w:val="0058011C"/>
    <w:rsid w:val="00581E50"/>
    <w:rsid w:val="005826A4"/>
    <w:rsid w:val="00587E67"/>
    <w:rsid w:val="00592C11"/>
    <w:rsid w:val="00596C4E"/>
    <w:rsid w:val="005A0899"/>
    <w:rsid w:val="005A0B34"/>
    <w:rsid w:val="005A32A6"/>
    <w:rsid w:val="005A4C52"/>
    <w:rsid w:val="005A5C1B"/>
    <w:rsid w:val="005A6C52"/>
    <w:rsid w:val="005B0CA7"/>
    <w:rsid w:val="005B44DC"/>
    <w:rsid w:val="005B4624"/>
    <w:rsid w:val="005B6536"/>
    <w:rsid w:val="005C171F"/>
    <w:rsid w:val="005C2FA4"/>
    <w:rsid w:val="005C729D"/>
    <w:rsid w:val="005D0090"/>
    <w:rsid w:val="005D1376"/>
    <w:rsid w:val="005D24FD"/>
    <w:rsid w:val="005D36D2"/>
    <w:rsid w:val="005D6D23"/>
    <w:rsid w:val="005E01DE"/>
    <w:rsid w:val="005E1427"/>
    <w:rsid w:val="005E38C9"/>
    <w:rsid w:val="005E7179"/>
    <w:rsid w:val="005F17AC"/>
    <w:rsid w:val="005F4485"/>
    <w:rsid w:val="005F54DF"/>
    <w:rsid w:val="005F5CDC"/>
    <w:rsid w:val="006021E4"/>
    <w:rsid w:val="0060455D"/>
    <w:rsid w:val="006046C1"/>
    <w:rsid w:val="00604E2F"/>
    <w:rsid w:val="006050A0"/>
    <w:rsid w:val="00605FD1"/>
    <w:rsid w:val="006070AD"/>
    <w:rsid w:val="0061495E"/>
    <w:rsid w:val="00615834"/>
    <w:rsid w:val="006162B5"/>
    <w:rsid w:val="00625790"/>
    <w:rsid w:val="0062779F"/>
    <w:rsid w:val="00627E82"/>
    <w:rsid w:val="00630BD4"/>
    <w:rsid w:val="00633D74"/>
    <w:rsid w:val="00634880"/>
    <w:rsid w:val="006364FB"/>
    <w:rsid w:val="00637A35"/>
    <w:rsid w:val="006434AF"/>
    <w:rsid w:val="006528A8"/>
    <w:rsid w:val="006615F3"/>
    <w:rsid w:val="0066275E"/>
    <w:rsid w:val="00662787"/>
    <w:rsid w:val="00662F38"/>
    <w:rsid w:val="006649D9"/>
    <w:rsid w:val="0067183A"/>
    <w:rsid w:val="00674488"/>
    <w:rsid w:val="00681145"/>
    <w:rsid w:val="006826A2"/>
    <w:rsid w:val="00682E0B"/>
    <w:rsid w:val="00686D6F"/>
    <w:rsid w:val="00687E82"/>
    <w:rsid w:val="00687F5F"/>
    <w:rsid w:val="00690F12"/>
    <w:rsid w:val="006920AD"/>
    <w:rsid w:val="00693E53"/>
    <w:rsid w:val="00694771"/>
    <w:rsid w:val="00697711"/>
    <w:rsid w:val="006A0C54"/>
    <w:rsid w:val="006A70E9"/>
    <w:rsid w:val="006B4173"/>
    <w:rsid w:val="006C3331"/>
    <w:rsid w:val="006C64DA"/>
    <w:rsid w:val="006D1AB5"/>
    <w:rsid w:val="006E0ECA"/>
    <w:rsid w:val="006E3450"/>
    <w:rsid w:val="006E3B89"/>
    <w:rsid w:val="006E40B0"/>
    <w:rsid w:val="006E459C"/>
    <w:rsid w:val="006E607C"/>
    <w:rsid w:val="006E648A"/>
    <w:rsid w:val="006E6503"/>
    <w:rsid w:val="006E76F1"/>
    <w:rsid w:val="006E7D12"/>
    <w:rsid w:val="006F33B7"/>
    <w:rsid w:val="006F35F3"/>
    <w:rsid w:val="006F4D36"/>
    <w:rsid w:val="006F6797"/>
    <w:rsid w:val="007011D6"/>
    <w:rsid w:val="00702C97"/>
    <w:rsid w:val="00703441"/>
    <w:rsid w:val="00705060"/>
    <w:rsid w:val="007067FB"/>
    <w:rsid w:val="007078A9"/>
    <w:rsid w:val="00707CC0"/>
    <w:rsid w:val="007105A7"/>
    <w:rsid w:val="007106FD"/>
    <w:rsid w:val="00712DFC"/>
    <w:rsid w:val="0071460D"/>
    <w:rsid w:val="00715DCF"/>
    <w:rsid w:val="00717E22"/>
    <w:rsid w:val="00721E4B"/>
    <w:rsid w:val="0072255C"/>
    <w:rsid w:val="00730B19"/>
    <w:rsid w:val="00731096"/>
    <w:rsid w:val="00733F01"/>
    <w:rsid w:val="00737253"/>
    <w:rsid w:val="00741782"/>
    <w:rsid w:val="00742564"/>
    <w:rsid w:val="00744BDD"/>
    <w:rsid w:val="00746F87"/>
    <w:rsid w:val="007475D9"/>
    <w:rsid w:val="0074784C"/>
    <w:rsid w:val="0075491B"/>
    <w:rsid w:val="007579DF"/>
    <w:rsid w:val="00767CED"/>
    <w:rsid w:val="00772D8C"/>
    <w:rsid w:val="00773EF0"/>
    <w:rsid w:val="00776BA5"/>
    <w:rsid w:val="00781408"/>
    <w:rsid w:val="007817AA"/>
    <w:rsid w:val="00781908"/>
    <w:rsid w:val="00783DFA"/>
    <w:rsid w:val="00794C54"/>
    <w:rsid w:val="0079635B"/>
    <w:rsid w:val="00796B8C"/>
    <w:rsid w:val="0079758A"/>
    <w:rsid w:val="007A6FA0"/>
    <w:rsid w:val="007A7EDA"/>
    <w:rsid w:val="007B3D5D"/>
    <w:rsid w:val="007C0429"/>
    <w:rsid w:val="007C092C"/>
    <w:rsid w:val="007C35C3"/>
    <w:rsid w:val="007C44A8"/>
    <w:rsid w:val="007C684A"/>
    <w:rsid w:val="007C6BF9"/>
    <w:rsid w:val="007D33C1"/>
    <w:rsid w:val="007E0252"/>
    <w:rsid w:val="007E0587"/>
    <w:rsid w:val="007E0DCF"/>
    <w:rsid w:val="007E16F1"/>
    <w:rsid w:val="007E447D"/>
    <w:rsid w:val="007E4E08"/>
    <w:rsid w:val="007F032A"/>
    <w:rsid w:val="007F0617"/>
    <w:rsid w:val="007F2145"/>
    <w:rsid w:val="007F3252"/>
    <w:rsid w:val="007F59DC"/>
    <w:rsid w:val="007F63A6"/>
    <w:rsid w:val="007F6A96"/>
    <w:rsid w:val="007F7091"/>
    <w:rsid w:val="007F7A82"/>
    <w:rsid w:val="008011F9"/>
    <w:rsid w:val="00801E01"/>
    <w:rsid w:val="00806197"/>
    <w:rsid w:val="00806E8C"/>
    <w:rsid w:val="008122FB"/>
    <w:rsid w:val="008123E9"/>
    <w:rsid w:val="00822B4A"/>
    <w:rsid w:val="00825434"/>
    <w:rsid w:val="00825D20"/>
    <w:rsid w:val="00826602"/>
    <w:rsid w:val="0083066E"/>
    <w:rsid w:val="00836527"/>
    <w:rsid w:val="00840234"/>
    <w:rsid w:val="008446D8"/>
    <w:rsid w:val="00847DD8"/>
    <w:rsid w:val="008555FD"/>
    <w:rsid w:val="008565CD"/>
    <w:rsid w:val="00856E71"/>
    <w:rsid w:val="008603EC"/>
    <w:rsid w:val="008608FE"/>
    <w:rsid w:val="00860D75"/>
    <w:rsid w:val="00866014"/>
    <w:rsid w:val="0087360C"/>
    <w:rsid w:val="00880FF5"/>
    <w:rsid w:val="0088106B"/>
    <w:rsid w:val="00887A10"/>
    <w:rsid w:val="00887BE6"/>
    <w:rsid w:val="00895AB5"/>
    <w:rsid w:val="008A6BE9"/>
    <w:rsid w:val="008A6F89"/>
    <w:rsid w:val="008A7BC1"/>
    <w:rsid w:val="008B0A69"/>
    <w:rsid w:val="008B29B6"/>
    <w:rsid w:val="008B49B6"/>
    <w:rsid w:val="008B74F6"/>
    <w:rsid w:val="008C1A0E"/>
    <w:rsid w:val="008C2973"/>
    <w:rsid w:val="008C3B38"/>
    <w:rsid w:val="008D0BA6"/>
    <w:rsid w:val="008D5276"/>
    <w:rsid w:val="008D61B1"/>
    <w:rsid w:val="008D6C5E"/>
    <w:rsid w:val="008E1730"/>
    <w:rsid w:val="008E79D0"/>
    <w:rsid w:val="008F01B4"/>
    <w:rsid w:val="008F01FC"/>
    <w:rsid w:val="008F17CF"/>
    <w:rsid w:val="008F2B87"/>
    <w:rsid w:val="008F3541"/>
    <w:rsid w:val="008F4186"/>
    <w:rsid w:val="008F6B18"/>
    <w:rsid w:val="008F71A6"/>
    <w:rsid w:val="008F7F5C"/>
    <w:rsid w:val="009009CE"/>
    <w:rsid w:val="00901786"/>
    <w:rsid w:val="00903E07"/>
    <w:rsid w:val="00904AE1"/>
    <w:rsid w:val="00912670"/>
    <w:rsid w:val="0092212A"/>
    <w:rsid w:val="00923635"/>
    <w:rsid w:val="0092636C"/>
    <w:rsid w:val="00927CE1"/>
    <w:rsid w:val="0093019C"/>
    <w:rsid w:val="009325E6"/>
    <w:rsid w:val="00933D2F"/>
    <w:rsid w:val="0093763C"/>
    <w:rsid w:val="009462B9"/>
    <w:rsid w:val="0094632B"/>
    <w:rsid w:val="0095117B"/>
    <w:rsid w:val="009511A5"/>
    <w:rsid w:val="00954C52"/>
    <w:rsid w:val="0095624F"/>
    <w:rsid w:val="00957320"/>
    <w:rsid w:val="00960CB2"/>
    <w:rsid w:val="0096330C"/>
    <w:rsid w:val="00964175"/>
    <w:rsid w:val="0096610F"/>
    <w:rsid w:val="00966EB8"/>
    <w:rsid w:val="009673C6"/>
    <w:rsid w:val="00971872"/>
    <w:rsid w:val="0097282D"/>
    <w:rsid w:val="00974C63"/>
    <w:rsid w:val="00974C66"/>
    <w:rsid w:val="009753F3"/>
    <w:rsid w:val="00977EC6"/>
    <w:rsid w:val="009812FD"/>
    <w:rsid w:val="00982279"/>
    <w:rsid w:val="0098409D"/>
    <w:rsid w:val="00995172"/>
    <w:rsid w:val="00997DDB"/>
    <w:rsid w:val="00997FF6"/>
    <w:rsid w:val="009A1B2F"/>
    <w:rsid w:val="009A790A"/>
    <w:rsid w:val="009A79D7"/>
    <w:rsid w:val="009B10BC"/>
    <w:rsid w:val="009B34D7"/>
    <w:rsid w:val="009B449D"/>
    <w:rsid w:val="009B54FE"/>
    <w:rsid w:val="009B622D"/>
    <w:rsid w:val="009C0880"/>
    <w:rsid w:val="009C238F"/>
    <w:rsid w:val="009C3D21"/>
    <w:rsid w:val="009C3D27"/>
    <w:rsid w:val="009C578A"/>
    <w:rsid w:val="009C6026"/>
    <w:rsid w:val="009D1139"/>
    <w:rsid w:val="009D1FFE"/>
    <w:rsid w:val="009D2406"/>
    <w:rsid w:val="009D2DF5"/>
    <w:rsid w:val="009D30B7"/>
    <w:rsid w:val="009D61A8"/>
    <w:rsid w:val="009D791C"/>
    <w:rsid w:val="009E08B3"/>
    <w:rsid w:val="009E40EA"/>
    <w:rsid w:val="009E4554"/>
    <w:rsid w:val="009E501E"/>
    <w:rsid w:val="009E57B4"/>
    <w:rsid w:val="009E5B02"/>
    <w:rsid w:val="009E6EC9"/>
    <w:rsid w:val="009F0223"/>
    <w:rsid w:val="009F1184"/>
    <w:rsid w:val="009F1379"/>
    <w:rsid w:val="009F2961"/>
    <w:rsid w:val="009F51A3"/>
    <w:rsid w:val="00A00D76"/>
    <w:rsid w:val="00A01511"/>
    <w:rsid w:val="00A01788"/>
    <w:rsid w:val="00A0203C"/>
    <w:rsid w:val="00A028C6"/>
    <w:rsid w:val="00A02ACE"/>
    <w:rsid w:val="00A033C6"/>
    <w:rsid w:val="00A03CDF"/>
    <w:rsid w:val="00A03EFA"/>
    <w:rsid w:val="00A05310"/>
    <w:rsid w:val="00A115CD"/>
    <w:rsid w:val="00A12DAB"/>
    <w:rsid w:val="00A14243"/>
    <w:rsid w:val="00A2011F"/>
    <w:rsid w:val="00A23F84"/>
    <w:rsid w:val="00A24E5B"/>
    <w:rsid w:val="00A31B56"/>
    <w:rsid w:val="00A31B5E"/>
    <w:rsid w:val="00A32192"/>
    <w:rsid w:val="00A42E0B"/>
    <w:rsid w:val="00A44A84"/>
    <w:rsid w:val="00A44F65"/>
    <w:rsid w:val="00A450B3"/>
    <w:rsid w:val="00A45548"/>
    <w:rsid w:val="00A528EA"/>
    <w:rsid w:val="00A52D8E"/>
    <w:rsid w:val="00A56B67"/>
    <w:rsid w:val="00A56C61"/>
    <w:rsid w:val="00A57E75"/>
    <w:rsid w:val="00A62458"/>
    <w:rsid w:val="00A63084"/>
    <w:rsid w:val="00A66037"/>
    <w:rsid w:val="00A660FE"/>
    <w:rsid w:val="00A678CA"/>
    <w:rsid w:val="00A75040"/>
    <w:rsid w:val="00A7558E"/>
    <w:rsid w:val="00A762B7"/>
    <w:rsid w:val="00A76560"/>
    <w:rsid w:val="00A809D8"/>
    <w:rsid w:val="00A81571"/>
    <w:rsid w:val="00A856FF"/>
    <w:rsid w:val="00A85931"/>
    <w:rsid w:val="00A90B72"/>
    <w:rsid w:val="00A90C2C"/>
    <w:rsid w:val="00A92EA9"/>
    <w:rsid w:val="00A95D1F"/>
    <w:rsid w:val="00A96760"/>
    <w:rsid w:val="00A97D30"/>
    <w:rsid w:val="00AA0149"/>
    <w:rsid w:val="00AA2484"/>
    <w:rsid w:val="00AB0B94"/>
    <w:rsid w:val="00AB6BA1"/>
    <w:rsid w:val="00AC100B"/>
    <w:rsid w:val="00AC31AD"/>
    <w:rsid w:val="00AC4B6F"/>
    <w:rsid w:val="00AD1064"/>
    <w:rsid w:val="00AD1306"/>
    <w:rsid w:val="00AD15C4"/>
    <w:rsid w:val="00AD54F1"/>
    <w:rsid w:val="00AD592D"/>
    <w:rsid w:val="00AD635A"/>
    <w:rsid w:val="00AD71A9"/>
    <w:rsid w:val="00AD79F6"/>
    <w:rsid w:val="00AE25B5"/>
    <w:rsid w:val="00AE31F2"/>
    <w:rsid w:val="00AE79CC"/>
    <w:rsid w:val="00AE7ACE"/>
    <w:rsid w:val="00AF0959"/>
    <w:rsid w:val="00AF0ACF"/>
    <w:rsid w:val="00AF310B"/>
    <w:rsid w:val="00AF376F"/>
    <w:rsid w:val="00AF436D"/>
    <w:rsid w:val="00B02212"/>
    <w:rsid w:val="00B03D68"/>
    <w:rsid w:val="00B03EBF"/>
    <w:rsid w:val="00B04FC2"/>
    <w:rsid w:val="00B054CF"/>
    <w:rsid w:val="00B055FE"/>
    <w:rsid w:val="00B0747C"/>
    <w:rsid w:val="00B078ED"/>
    <w:rsid w:val="00B11D11"/>
    <w:rsid w:val="00B14A14"/>
    <w:rsid w:val="00B21748"/>
    <w:rsid w:val="00B25C7E"/>
    <w:rsid w:val="00B2714A"/>
    <w:rsid w:val="00B32D38"/>
    <w:rsid w:val="00B356E1"/>
    <w:rsid w:val="00B36B6D"/>
    <w:rsid w:val="00B37D0C"/>
    <w:rsid w:val="00B4030C"/>
    <w:rsid w:val="00B42E7F"/>
    <w:rsid w:val="00B433CA"/>
    <w:rsid w:val="00B44D34"/>
    <w:rsid w:val="00B45047"/>
    <w:rsid w:val="00B4731C"/>
    <w:rsid w:val="00B47505"/>
    <w:rsid w:val="00B53A4E"/>
    <w:rsid w:val="00B546CD"/>
    <w:rsid w:val="00B5590F"/>
    <w:rsid w:val="00B6156A"/>
    <w:rsid w:val="00B66490"/>
    <w:rsid w:val="00B664D3"/>
    <w:rsid w:val="00B6730D"/>
    <w:rsid w:val="00B706D1"/>
    <w:rsid w:val="00B7283C"/>
    <w:rsid w:val="00B76245"/>
    <w:rsid w:val="00B817E3"/>
    <w:rsid w:val="00B8183E"/>
    <w:rsid w:val="00B83238"/>
    <w:rsid w:val="00B877DE"/>
    <w:rsid w:val="00BA2BA8"/>
    <w:rsid w:val="00BA2D37"/>
    <w:rsid w:val="00BA33BD"/>
    <w:rsid w:val="00BB23BD"/>
    <w:rsid w:val="00BB2F63"/>
    <w:rsid w:val="00BB591B"/>
    <w:rsid w:val="00BC1715"/>
    <w:rsid w:val="00BC23A7"/>
    <w:rsid w:val="00BC2784"/>
    <w:rsid w:val="00BD27C9"/>
    <w:rsid w:val="00BD3FD5"/>
    <w:rsid w:val="00BE03EF"/>
    <w:rsid w:val="00BE2CA2"/>
    <w:rsid w:val="00BE3765"/>
    <w:rsid w:val="00BE61FE"/>
    <w:rsid w:val="00BE7596"/>
    <w:rsid w:val="00BF37E0"/>
    <w:rsid w:val="00BF3959"/>
    <w:rsid w:val="00BF430D"/>
    <w:rsid w:val="00C00EE8"/>
    <w:rsid w:val="00C03655"/>
    <w:rsid w:val="00C04A1B"/>
    <w:rsid w:val="00C04F76"/>
    <w:rsid w:val="00C05A13"/>
    <w:rsid w:val="00C106C7"/>
    <w:rsid w:val="00C11F07"/>
    <w:rsid w:val="00C16AC9"/>
    <w:rsid w:val="00C17DCE"/>
    <w:rsid w:val="00C2329E"/>
    <w:rsid w:val="00C2790D"/>
    <w:rsid w:val="00C317D1"/>
    <w:rsid w:val="00C37302"/>
    <w:rsid w:val="00C4022D"/>
    <w:rsid w:val="00C410B8"/>
    <w:rsid w:val="00C42E90"/>
    <w:rsid w:val="00C42ECC"/>
    <w:rsid w:val="00C43710"/>
    <w:rsid w:val="00C44BB3"/>
    <w:rsid w:val="00C4535B"/>
    <w:rsid w:val="00C50ECA"/>
    <w:rsid w:val="00C518F2"/>
    <w:rsid w:val="00C56644"/>
    <w:rsid w:val="00C60EFF"/>
    <w:rsid w:val="00C62BC0"/>
    <w:rsid w:val="00C62C35"/>
    <w:rsid w:val="00C63917"/>
    <w:rsid w:val="00C64104"/>
    <w:rsid w:val="00C650A8"/>
    <w:rsid w:val="00C66AE5"/>
    <w:rsid w:val="00C76520"/>
    <w:rsid w:val="00C82282"/>
    <w:rsid w:val="00C83201"/>
    <w:rsid w:val="00C85618"/>
    <w:rsid w:val="00C858D6"/>
    <w:rsid w:val="00C858E6"/>
    <w:rsid w:val="00C90B6D"/>
    <w:rsid w:val="00C91074"/>
    <w:rsid w:val="00C96176"/>
    <w:rsid w:val="00CA4941"/>
    <w:rsid w:val="00CA577C"/>
    <w:rsid w:val="00CA7948"/>
    <w:rsid w:val="00CB02A9"/>
    <w:rsid w:val="00CB0645"/>
    <w:rsid w:val="00CB0F8D"/>
    <w:rsid w:val="00CB5A1E"/>
    <w:rsid w:val="00CB5A56"/>
    <w:rsid w:val="00CC32DF"/>
    <w:rsid w:val="00CC3E43"/>
    <w:rsid w:val="00CD066C"/>
    <w:rsid w:val="00CD0AD3"/>
    <w:rsid w:val="00CD24CD"/>
    <w:rsid w:val="00CD2940"/>
    <w:rsid w:val="00CD3A66"/>
    <w:rsid w:val="00CD3B15"/>
    <w:rsid w:val="00CD4063"/>
    <w:rsid w:val="00CD7091"/>
    <w:rsid w:val="00CE29DA"/>
    <w:rsid w:val="00CE2D56"/>
    <w:rsid w:val="00CE5FBB"/>
    <w:rsid w:val="00CE6D6D"/>
    <w:rsid w:val="00CF0821"/>
    <w:rsid w:val="00CF2A3C"/>
    <w:rsid w:val="00CF2C41"/>
    <w:rsid w:val="00CF5564"/>
    <w:rsid w:val="00CF5BB0"/>
    <w:rsid w:val="00CF7BFE"/>
    <w:rsid w:val="00D00A8E"/>
    <w:rsid w:val="00D01ACB"/>
    <w:rsid w:val="00D076FE"/>
    <w:rsid w:val="00D07C70"/>
    <w:rsid w:val="00D10224"/>
    <w:rsid w:val="00D11ED7"/>
    <w:rsid w:val="00D1298C"/>
    <w:rsid w:val="00D12BC2"/>
    <w:rsid w:val="00D14522"/>
    <w:rsid w:val="00D14D74"/>
    <w:rsid w:val="00D210BB"/>
    <w:rsid w:val="00D219DA"/>
    <w:rsid w:val="00D24AD5"/>
    <w:rsid w:val="00D347B7"/>
    <w:rsid w:val="00D34FB5"/>
    <w:rsid w:val="00D356F8"/>
    <w:rsid w:val="00D40E71"/>
    <w:rsid w:val="00D43222"/>
    <w:rsid w:val="00D44268"/>
    <w:rsid w:val="00D46F0E"/>
    <w:rsid w:val="00D54773"/>
    <w:rsid w:val="00D55CEF"/>
    <w:rsid w:val="00D5702E"/>
    <w:rsid w:val="00D60E7B"/>
    <w:rsid w:val="00D61762"/>
    <w:rsid w:val="00D63B7F"/>
    <w:rsid w:val="00D6433C"/>
    <w:rsid w:val="00D6447A"/>
    <w:rsid w:val="00D64A23"/>
    <w:rsid w:val="00D71590"/>
    <w:rsid w:val="00D71B95"/>
    <w:rsid w:val="00D723B5"/>
    <w:rsid w:val="00D73899"/>
    <w:rsid w:val="00D80A0D"/>
    <w:rsid w:val="00D8135D"/>
    <w:rsid w:val="00D83A5B"/>
    <w:rsid w:val="00D842A0"/>
    <w:rsid w:val="00D91F32"/>
    <w:rsid w:val="00D93424"/>
    <w:rsid w:val="00D9535F"/>
    <w:rsid w:val="00DA3D75"/>
    <w:rsid w:val="00DA46DC"/>
    <w:rsid w:val="00DA5141"/>
    <w:rsid w:val="00DA62C1"/>
    <w:rsid w:val="00DB010B"/>
    <w:rsid w:val="00DC0561"/>
    <w:rsid w:val="00DC0ACD"/>
    <w:rsid w:val="00DC4350"/>
    <w:rsid w:val="00DD04B3"/>
    <w:rsid w:val="00DD2A70"/>
    <w:rsid w:val="00DD39BC"/>
    <w:rsid w:val="00DD569F"/>
    <w:rsid w:val="00DD61BA"/>
    <w:rsid w:val="00DD7D89"/>
    <w:rsid w:val="00DE2820"/>
    <w:rsid w:val="00DE3F6C"/>
    <w:rsid w:val="00DE5C81"/>
    <w:rsid w:val="00DE7BDA"/>
    <w:rsid w:val="00DF107A"/>
    <w:rsid w:val="00DF19CD"/>
    <w:rsid w:val="00DF3529"/>
    <w:rsid w:val="00DF4606"/>
    <w:rsid w:val="00DF47AC"/>
    <w:rsid w:val="00E016AC"/>
    <w:rsid w:val="00E0252E"/>
    <w:rsid w:val="00E0398A"/>
    <w:rsid w:val="00E03EDC"/>
    <w:rsid w:val="00E05764"/>
    <w:rsid w:val="00E05F47"/>
    <w:rsid w:val="00E1524E"/>
    <w:rsid w:val="00E15EF1"/>
    <w:rsid w:val="00E22296"/>
    <w:rsid w:val="00E25EEB"/>
    <w:rsid w:val="00E32271"/>
    <w:rsid w:val="00E32BC7"/>
    <w:rsid w:val="00E32E1E"/>
    <w:rsid w:val="00E34D28"/>
    <w:rsid w:val="00E36BE3"/>
    <w:rsid w:val="00E36F81"/>
    <w:rsid w:val="00E3772E"/>
    <w:rsid w:val="00E45DEF"/>
    <w:rsid w:val="00E507F4"/>
    <w:rsid w:val="00E547FF"/>
    <w:rsid w:val="00E54C65"/>
    <w:rsid w:val="00E6160F"/>
    <w:rsid w:val="00E62F37"/>
    <w:rsid w:val="00E67028"/>
    <w:rsid w:val="00E679DF"/>
    <w:rsid w:val="00E706F4"/>
    <w:rsid w:val="00E70F30"/>
    <w:rsid w:val="00E724CC"/>
    <w:rsid w:val="00E72FE8"/>
    <w:rsid w:val="00E73F7C"/>
    <w:rsid w:val="00E74098"/>
    <w:rsid w:val="00E76E57"/>
    <w:rsid w:val="00E7775E"/>
    <w:rsid w:val="00E82056"/>
    <w:rsid w:val="00E8277F"/>
    <w:rsid w:val="00E905FE"/>
    <w:rsid w:val="00E90DA8"/>
    <w:rsid w:val="00E9735D"/>
    <w:rsid w:val="00EA43BD"/>
    <w:rsid w:val="00EA606E"/>
    <w:rsid w:val="00EA7C7D"/>
    <w:rsid w:val="00EB02E8"/>
    <w:rsid w:val="00EB349A"/>
    <w:rsid w:val="00EB42C4"/>
    <w:rsid w:val="00EB4BED"/>
    <w:rsid w:val="00EC1587"/>
    <w:rsid w:val="00EC1CEF"/>
    <w:rsid w:val="00EC4E04"/>
    <w:rsid w:val="00EC62F8"/>
    <w:rsid w:val="00ED1572"/>
    <w:rsid w:val="00ED1739"/>
    <w:rsid w:val="00ED2054"/>
    <w:rsid w:val="00EE10B5"/>
    <w:rsid w:val="00EE2E59"/>
    <w:rsid w:val="00EE4ECA"/>
    <w:rsid w:val="00EF2715"/>
    <w:rsid w:val="00EF31D5"/>
    <w:rsid w:val="00F00C2A"/>
    <w:rsid w:val="00F02CC7"/>
    <w:rsid w:val="00F07E8A"/>
    <w:rsid w:val="00F103C6"/>
    <w:rsid w:val="00F107F5"/>
    <w:rsid w:val="00F10AE5"/>
    <w:rsid w:val="00F11A6E"/>
    <w:rsid w:val="00F137C2"/>
    <w:rsid w:val="00F140A7"/>
    <w:rsid w:val="00F156AA"/>
    <w:rsid w:val="00F16F69"/>
    <w:rsid w:val="00F21498"/>
    <w:rsid w:val="00F26010"/>
    <w:rsid w:val="00F30EF1"/>
    <w:rsid w:val="00F335AF"/>
    <w:rsid w:val="00F35BA9"/>
    <w:rsid w:val="00F42624"/>
    <w:rsid w:val="00F4335A"/>
    <w:rsid w:val="00F46997"/>
    <w:rsid w:val="00F46CF0"/>
    <w:rsid w:val="00F55CF2"/>
    <w:rsid w:val="00F55F94"/>
    <w:rsid w:val="00F578F5"/>
    <w:rsid w:val="00F57E89"/>
    <w:rsid w:val="00F64D14"/>
    <w:rsid w:val="00F6785A"/>
    <w:rsid w:val="00F71237"/>
    <w:rsid w:val="00F842FF"/>
    <w:rsid w:val="00F87363"/>
    <w:rsid w:val="00F937C9"/>
    <w:rsid w:val="00F95E13"/>
    <w:rsid w:val="00FA5E5C"/>
    <w:rsid w:val="00FA7DD2"/>
    <w:rsid w:val="00FB7FA2"/>
    <w:rsid w:val="00FC2C46"/>
    <w:rsid w:val="00FC3167"/>
    <w:rsid w:val="00FC3254"/>
    <w:rsid w:val="00FC3D9D"/>
    <w:rsid w:val="00FC6CCA"/>
    <w:rsid w:val="00FC7EFA"/>
    <w:rsid w:val="00FD02F2"/>
    <w:rsid w:val="00FD0C00"/>
    <w:rsid w:val="00FD0DB2"/>
    <w:rsid w:val="00FD15C3"/>
    <w:rsid w:val="00FD172E"/>
    <w:rsid w:val="00FD3AB0"/>
    <w:rsid w:val="00FD42FA"/>
    <w:rsid w:val="00FD4347"/>
    <w:rsid w:val="00FD54AA"/>
    <w:rsid w:val="00FD6CAC"/>
    <w:rsid w:val="00FD6FB1"/>
    <w:rsid w:val="00FD7B4A"/>
    <w:rsid w:val="00FE1722"/>
    <w:rsid w:val="00FE5835"/>
    <w:rsid w:val="00FF0823"/>
    <w:rsid w:val="00FF2CC9"/>
    <w:rsid w:val="00FF51DA"/>
    <w:rsid w:val="00F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BBBFAF"/>
  <w15:docId w15:val="{8E1D62F2-616B-4951-ABD8-E1532F85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201"/>
    <w:pPr>
      <w:suppressAutoHyphens/>
    </w:pPr>
    <w:rPr>
      <w:lang w:val="ru-RU" w:eastAsia="ar-SA"/>
    </w:rPr>
  </w:style>
  <w:style w:type="paragraph" w:styleId="Heading1">
    <w:name w:val="heading 1"/>
    <w:basedOn w:val="Normal"/>
    <w:next w:val="Normal"/>
    <w:qFormat/>
    <w:pPr>
      <w:keepNext/>
      <w:widowControl w:val="0"/>
      <w:numPr>
        <w:numId w:val="1"/>
      </w:numPr>
      <w:outlineLvl w:val="0"/>
    </w:pPr>
    <w:rPr>
      <w:rFonts w:ascii="Arial" w:hAnsi="Arial"/>
      <w:b/>
    </w:rPr>
  </w:style>
  <w:style w:type="paragraph" w:styleId="Heading2">
    <w:name w:val="heading 2"/>
    <w:basedOn w:val="Normal"/>
    <w:next w:val="Normal"/>
    <w:qFormat/>
    <w:pPr>
      <w:keepNext/>
      <w:widowControl w:val="0"/>
      <w:numPr>
        <w:ilvl w:val="1"/>
        <w:numId w:val="1"/>
      </w:numPr>
      <w:outlineLvl w:val="1"/>
    </w:pPr>
    <w:rPr>
      <w:rFonts w:ascii="Arial" w:hAnsi="Arial"/>
      <w:b/>
      <w:i/>
      <w:lang w:val="en-US"/>
    </w:rPr>
  </w:style>
  <w:style w:type="paragraph" w:styleId="Heading4">
    <w:name w:val="heading 4"/>
    <w:basedOn w:val="Normal"/>
    <w:next w:val="BodyText"/>
    <w:qFormat/>
    <w:pPr>
      <w:numPr>
        <w:ilvl w:val="3"/>
        <w:numId w:val="1"/>
      </w:numPr>
      <w:spacing w:before="100" w:after="10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i/>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6z0">
    <w:name w:val="WW8Num16z0"/>
    <w:rPr>
      <w:i/>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5z0">
    <w:name w:val="WW8Num35z0"/>
    <w:rPr>
      <w:rFonts w:ascii="Symbol" w:hAnsi="Symbol"/>
      <w:sz w:val="20"/>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St11z0">
    <w:name w:val="WW8NumSt11z0"/>
    <w:rPr>
      <w:rFonts w:ascii="Symbol" w:hAnsi="Symbol"/>
    </w:rPr>
  </w:style>
  <w:style w:type="character" w:styleId="PageNumber">
    <w:name w:val="page number"/>
    <w:basedOn w:val="DefaultParagraphFont"/>
  </w:style>
  <w:style w:type="character" w:styleId="Strong">
    <w:name w:val="Strong"/>
    <w:qFormat/>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1Car">
    <w:name w:val="Para1 Car"/>
    <w:rPr>
      <w:rFonts w:ascii="Arial" w:hAnsi="Arial" w:cs="Angsana New"/>
      <w:sz w:val="18"/>
      <w:szCs w:val="18"/>
      <w:lang w:val="en-US" w:eastAsia="ar-SA" w:bidi="ar-SA"/>
    </w:rPr>
  </w:style>
  <w:style w:type="character" w:customStyle="1" w:styleId="orange">
    <w:name w:val="orange"/>
    <w:basedOn w:val="DefaultParagraphFont"/>
  </w:style>
  <w:style w:type="character" w:customStyle="1" w:styleId="subhead666666">
    <w:name w:val="subhead666666"/>
    <w:basedOn w:val="DefaultParagraphFont"/>
  </w:style>
  <w:style w:type="character" w:customStyle="1" w:styleId="maincontenttext">
    <w:name w:val="maincontenttext"/>
    <w:basedOn w:val="DefaultParagraphFont"/>
  </w:style>
  <w:style w:type="character" w:customStyle="1" w:styleId="maincontenttitle">
    <w:name w:val="maincontenttitle"/>
    <w:basedOn w:val="DefaultParagraphFont"/>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odyTextIndent">
    <w:name w:val="Body Text Indent"/>
    <w:basedOn w:val="Normal"/>
    <w:pPr>
      <w:widowControl w:val="0"/>
      <w:ind w:left="220" w:hanging="220"/>
    </w:pPr>
    <w:rPr>
      <w:rFonts w:ascii="Arial" w:hAnsi="Arial"/>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PlainText">
    <w:name w:val="Plain Text"/>
    <w:basedOn w:val="Normal"/>
    <w:link w:val="PlainTextChar"/>
    <w:pPr>
      <w:widowControl w:val="0"/>
    </w:pPr>
    <w:rPr>
      <w:rFonts w:ascii="Courier New" w:hAnsi="Courier New"/>
    </w:rPr>
  </w:style>
  <w:style w:type="paragraph" w:styleId="BalloonText">
    <w:name w:val="Balloon Text"/>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Universaldokument">
    <w:name w:val="Universaldokument"/>
    <w:basedOn w:val="Normal"/>
    <w:pPr>
      <w:tabs>
        <w:tab w:val="left" w:pos="993"/>
        <w:tab w:val="decimal" w:pos="7655"/>
        <w:tab w:val="decimal" w:pos="9073"/>
      </w:tabs>
    </w:pPr>
    <w:rPr>
      <w:rFonts w:ascii="Arial" w:hAnsi="Arial"/>
      <w:color w:val="000080"/>
    </w:rPr>
  </w:style>
  <w:style w:type="paragraph" w:customStyle="1" w:styleId="Angebotstext">
    <w:name w:val="Angebotstext"/>
    <w:basedOn w:val="Normal"/>
    <w:pPr>
      <w:tabs>
        <w:tab w:val="left" w:pos="993"/>
        <w:tab w:val="decimal" w:pos="7655"/>
        <w:tab w:val="decimal" w:pos="9073"/>
      </w:tabs>
      <w:jc w:val="both"/>
    </w:pPr>
    <w:rPr>
      <w:rFonts w:ascii="Arial" w:hAnsi="Arial"/>
      <w:b/>
      <w:color w:val="000080"/>
    </w:rPr>
  </w:style>
  <w:style w:type="paragraph" w:customStyle="1" w:styleId="Para1">
    <w:name w:val="Para1"/>
    <w:basedOn w:val="Normal"/>
    <w:pPr>
      <w:spacing w:before="40"/>
      <w:ind w:left="992"/>
      <w:jc w:val="both"/>
    </w:pPr>
    <w:rPr>
      <w:rFonts w:ascii="Arial" w:hAnsi="Arial" w:cs="Angsana New"/>
      <w:sz w:val="18"/>
      <w:szCs w:val="18"/>
      <w:lang w:val="en-US"/>
    </w:rPr>
  </w:style>
  <w:style w:type="paragraph" w:styleId="NormalWeb">
    <w:name w:val="Normal (Web)"/>
    <w:basedOn w:val="Normal"/>
    <w:pPr>
      <w:spacing w:before="100" w:after="100"/>
    </w:pPr>
    <w:rPr>
      <w:sz w:val="24"/>
      <w:szCs w:val="24"/>
    </w:rPr>
  </w:style>
  <w:style w:type="paragraph" w:customStyle="1" w:styleId="noprint">
    <w:name w:val="noprint"/>
    <w:basedOn w:val="Normal"/>
    <w:pPr>
      <w:spacing w:before="100" w:after="100"/>
    </w:pPr>
    <w:rPr>
      <w:sz w:val="24"/>
      <w:szCs w:val="24"/>
    </w:rPr>
  </w:style>
  <w:style w:type="paragraph" w:customStyle="1" w:styleId="FloatingText">
    <w:name w:val="Floating Text"/>
    <w:basedOn w:val="Normal"/>
    <w:pPr>
      <w:spacing w:before="40" w:after="40"/>
    </w:pPr>
    <w:rPr>
      <w:rFonts w:ascii="Arial" w:hAnsi="Arial"/>
      <w:lang w:val="en-US"/>
    </w:rPr>
  </w:style>
  <w:style w:type="paragraph" w:customStyle="1" w:styleId="Spiegelstrich">
    <w:name w:val="Spiegelstrich"/>
    <w:basedOn w:val="Normal"/>
    <w:pPr>
      <w:numPr>
        <w:numId w:val="4"/>
      </w:numPr>
      <w:spacing w:after="60"/>
    </w:pPr>
    <w:rPr>
      <w:rFonts w:ascii="Arial" w:hAnsi="Arial"/>
      <w:lang w:val="en-US"/>
    </w:rPr>
  </w:style>
  <w:style w:type="paragraph" w:styleId="BodyText3">
    <w:name w:val="Body Text 3"/>
    <w:basedOn w:val="Normal"/>
    <w:pPr>
      <w:jc w:val="both"/>
    </w:pPr>
    <w:rPr>
      <w:sz w:val="22"/>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rsid w:val="002511E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44A84"/>
    <w:pPr>
      <w:suppressAutoHyphens w:val="0"/>
      <w:spacing w:after="200"/>
      <w:ind w:left="720"/>
      <w:contextualSpacing/>
    </w:pPr>
    <w:rPr>
      <w:rFonts w:ascii="Calibri" w:eastAsia="Calibri" w:hAnsi="Calibri"/>
      <w:sz w:val="22"/>
      <w:szCs w:val="22"/>
      <w:lang w:val="en-US" w:eastAsia="en-US"/>
    </w:rPr>
  </w:style>
  <w:style w:type="paragraph" w:customStyle="1" w:styleId="CharCharCharChar">
    <w:name w:val="Знак Знак Char Char Знак Знак Char Char"/>
    <w:basedOn w:val="Normal"/>
    <w:rsid w:val="002C43ED"/>
    <w:pPr>
      <w:suppressAutoHyphens w:val="0"/>
      <w:spacing w:after="160" w:line="240" w:lineRule="exact"/>
    </w:pPr>
    <w:rPr>
      <w:rFonts w:ascii="Symbol" w:eastAsia="Calibri" w:hAnsi="Symbol" w:cs="Calibri"/>
      <w:lang w:val="en-US" w:eastAsia="en-US"/>
    </w:rPr>
  </w:style>
  <w:style w:type="character" w:customStyle="1" w:styleId="hps">
    <w:name w:val="hps"/>
    <w:rsid w:val="00EB02E8"/>
  </w:style>
  <w:style w:type="paragraph" w:styleId="NoSpacing">
    <w:name w:val="No Spacing"/>
    <w:uiPriority w:val="1"/>
    <w:qFormat/>
    <w:rsid w:val="00C2329E"/>
    <w:pPr>
      <w:suppressAutoHyphens/>
    </w:pPr>
    <w:rPr>
      <w:lang w:val="ru-RU" w:eastAsia="ar-SA"/>
    </w:rPr>
  </w:style>
  <w:style w:type="character" w:customStyle="1" w:styleId="shorttext">
    <w:name w:val="short_text"/>
    <w:rsid w:val="00344149"/>
  </w:style>
  <w:style w:type="character" w:customStyle="1" w:styleId="ListParagraphChar">
    <w:name w:val="List Paragraph Char"/>
    <w:link w:val="ListParagraph"/>
    <w:uiPriority w:val="34"/>
    <w:locked/>
    <w:rsid w:val="00662F38"/>
    <w:rPr>
      <w:rFonts w:ascii="Calibri" w:eastAsia="Calibri" w:hAnsi="Calibri"/>
      <w:sz w:val="22"/>
      <w:szCs w:val="22"/>
    </w:rPr>
  </w:style>
  <w:style w:type="paragraph" w:styleId="NormalIndent">
    <w:name w:val="Normal Indent"/>
    <w:basedOn w:val="Normal"/>
    <w:uiPriority w:val="99"/>
    <w:rsid w:val="00A44F65"/>
    <w:pPr>
      <w:suppressAutoHyphens w:val="0"/>
      <w:ind w:left="720"/>
      <w:jc w:val="both"/>
    </w:pPr>
    <w:rPr>
      <w:rFonts w:ascii="Arial" w:hAnsi="Arial" w:cs="Arial"/>
      <w:sz w:val="22"/>
      <w:szCs w:val="22"/>
      <w:lang w:val="en-US" w:eastAsia="ru-RU"/>
    </w:rPr>
  </w:style>
  <w:style w:type="paragraph" w:customStyle="1" w:styleId="2">
    <w:name w:val="Знак Знак2"/>
    <w:basedOn w:val="Normal"/>
    <w:rsid w:val="003B7E28"/>
    <w:pPr>
      <w:suppressAutoHyphens w:val="0"/>
      <w:spacing w:after="160" w:line="240" w:lineRule="exact"/>
    </w:pPr>
    <w:rPr>
      <w:rFonts w:ascii="Symbol" w:eastAsia="Calibri" w:hAnsi="Symbol" w:cs="Calibri"/>
      <w:lang w:val="en-US" w:eastAsia="en-US"/>
    </w:rPr>
  </w:style>
  <w:style w:type="character" w:customStyle="1" w:styleId="PlainTextChar">
    <w:name w:val="Plain Text Char"/>
    <w:link w:val="PlainText"/>
    <w:rsid w:val="00DD04B3"/>
    <w:rPr>
      <w:rFonts w:ascii="Courier New" w:hAnsi="Courier New"/>
      <w:lang w:val="ru-RU" w:eastAsia="ar-SA"/>
    </w:rPr>
  </w:style>
  <w:style w:type="character" w:styleId="CommentReference">
    <w:name w:val="annotation reference"/>
    <w:basedOn w:val="DefaultParagraphFont"/>
    <w:semiHidden/>
    <w:unhideWhenUsed/>
    <w:rsid w:val="00FD7B4A"/>
    <w:rPr>
      <w:sz w:val="16"/>
      <w:szCs w:val="16"/>
    </w:rPr>
  </w:style>
  <w:style w:type="paragraph" w:styleId="CommentText">
    <w:name w:val="annotation text"/>
    <w:basedOn w:val="Normal"/>
    <w:link w:val="CommentTextChar"/>
    <w:unhideWhenUsed/>
    <w:rsid w:val="00FD7B4A"/>
  </w:style>
  <w:style w:type="character" w:customStyle="1" w:styleId="CommentTextChar">
    <w:name w:val="Comment Text Char"/>
    <w:basedOn w:val="DefaultParagraphFont"/>
    <w:link w:val="CommentText"/>
    <w:rsid w:val="00FD7B4A"/>
    <w:rPr>
      <w:lang w:val="ru-RU" w:eastAsia="ar-SA"/>
    </w:rPr>
  </w:style>
  <w:style w:type="paragraph" w:styleId="CommentSubject">
    <w:name w:val="annotation subject"/>
    <w:basedOn w:val="CommentText"/>
    <w:next w:val="CommentText"/>
    <w:link w:val="CommentSubjectChar"/>
    <w:semiHidden/>
    <w:unhideWhenUsed/>
    <w:rsid w:val="00FD7B4A"/>
    <w:rPr>
      <w:b/>
      <w:bCs/>
    </w:rPr>
  </w:style>
  <w:style w:type="character" w:customStyle="1" w:styleId="CommentSubjectChar">
    <w:name w:val="Comment Subject Char"/>
    <w:basedOn w:val="CommentTextChar"/>
    <w:link w:val="CommentSubject"/>
    <w:semiHidden/>
    <w:rsid w:val="00FD7B4A"/>
    <w:rPr>
      <w:b/>
      <w:bCs/>
      <w:lang w:val="ru-RU" w:eastAsia="ar-SA"/>
    </w:rPr>
  </w:style>
  <w:style w:type="character" w:styleId="FootnoteReference">
    <w:name w:val="footnote reference"/>
    <w:rsid w:val="00232D60"/>
    <w:rPr>
      <w:vertAlign w:val="superscript"/>
    </w:rPr>
  </w:style>
  <w:style w:type="character" w:customStyle="1" w:styleId="tlid-translation">
    <w:name w:val="tlid-translation"/>
    <w:basedOn w:val="DefaultParagraphFont"/>
    <w:rsid w:val="009C5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2701">
      <w:bodyDiv w:val="1"/>
      <w:marLeft w:val="0"/>
      <w:marRight w:val="0"/>
      <w:marTop w:val="0"/>
      <w:marBottom w:val="0"/>
      <w:divBdr>
        <w:top w:val="none" w:sz="0" w:space="0" w:color="auto"/>
        <w:left w:val="none" w:sz="0" w:space="0" w:color="auto"/>
        <w:bottom w:val="none" w:sz="0" w:space="0" w:color="auto"/>
        <w:right w:val="none" w:sz="0" w:space="0" w:color="auto"/>
      </w:divBdr>
    </w:div>
    <w:div w:id="136341386">
      <w:bodyDiv w:val="1"/>
      <w:marLeft w:val="0"/>
      <w:marRight w:val="0"/>
      <w:marTop w:val="0"/>
      <w:marBottom w:val="0"/>
      <w:divBdr>
        <w:top w:val="none" w:sz="0" w:space="0" w:color="auto"/>
        <w:left w:val="none" w:sz="0" w:space="0" w:color="auto"/>
        <w:bottom w:val="none" w:sz="0" w:space="0" w:color="auto"/>
        <w:right w:val="none" w:sz="0" w:space="0" w:color="auto"/>
      </w:divBdr>
    </w:div>
    <w:div w:id="147673350">
      <w:bodyDiv w:val="1"/>
      <w:marLeft w:val="0"/>
      <w:marRight w:val="0"/>
      <w:marTop w:val="0"/>
      <w:marBottom w:val="0"/>
      <w:divBdr>
        <w:top w:val="none" w:sz="0" w:space="0" w:color="auto"/>
        <w:left w:val="none" w:sz="0" w:space="0" w:color="auto"/>
        <w:bottom w:val="none" w:sz="0" w:space="0" w:color="auto"/>
        <w:right w:val="none" w:sz="0" w:space="0" w:color="auto"/>
      </w:divBdr>
    </w:div>
    <w:div w:id="153105321">
      <w:bodyDiv w:val="1"/>
      <w:marLeft w:val="0"/>
      <w:marRight w:val="0"/>
      <w:marTop w:val="0"/>
      <w:marBottom w:val="0"/>
      <w:divBdr>
        <w:top w:val="none" w:sz="0" w:space="0" w:color="auto"/>
        <w:left w:val="none" w:sz="0" w:space="0" w:color="auto"/>
        <w:bottom w:val="none" w:sz="0" w:space="0" w:color="auto"/>
        <w:right w:val="none" w:sz="0" w:space="0" w:color="auto"/>
      </w:divBdr>
    </w:div>
    <w:div w:id="236401958">
      <w:bodyDiv w:val="1"/>
      <w:marLeft w:val="0"/>
      <w:marRight w:val="0"/>
      <w:marTop w:val="0"/>
      <w:marBottom w:val="0"/>
      <w:divBdr>
        <w:top w:val="none" w:sz="0" w:space="0" w:color="auto"/>
        <w:left w:val="none" w:sz="0" w:space="0" w:color="auto"/>
        <w:bottom w:val="none" w:sz="0" w:space="0" w:color="auto"/>
        <w:right w:val="none" w:sz="0" w:space="0" w:color="auto"/>
      </w:divBdr>
    </w:div>
    <w:div w:id="282808525">
      <w:bodyDiv w:val="1"/>
      <w:marLeft w:val="0"/>
      <w:marRight w:val="0"/>
      <w:marTop w:val="0"/>
      <w:marBottom w:val="0"/>
      <w:divBdr>
        <w:top w:val="none" w:sz="0" w:space="0" w:color="auto"/>
        <w:left w:val="none" w:sz="0" w:space="0" w:color="auto"/>
        <w:bottom w:val="none" w:sz="0" w:space="0" w:color="auto"/>
        <w:right w:val="none" w:sz="0" w:space="0" w:color="auto"/>
      </w:divBdr>
    </w:div>
    <w:div w:id="314144463">
      <w:bodyDiv w:val="1"/>
      <w:marLeft w:val="0"/>
      <w:marRight w:val="0"/>
      <w:marTop w:val="0"/>
      <w:marBottom w:val="0"/>
      <w:divBdr>
        <w:top w:val="none" w:sz="0" w:space="0" w:color="auto"/>
        <w:left w:val="none" w:sz="0" w:space="0" w:color="auto"/>
        <w:bottom w:val="none" w:sz="0" w:space="0" w:color="auto"/>
        <w:right w:val="none" w:sz="0" w:space="0" w:color="auto"/>
      </w:divBdr>
    </w:div>
    <w:div w:id="330183378">
      <w:bodyDiv w:val="1"/>
      <w:marLeft w:val="0"/>
      <w:marRight w:val="0"/>
      <w:marTop w:val="0"/>
      <w:marBottom w:val="0"/>
      <w:divBdr>
        <w:top w:val="none" w:sz="0" w:space="0" w:color="auto"/>
        <w:left w:val="none" w:sz="0" w:space="0" w:color="auto"/>
        <w:bottom w:val="none" w:sz="0" w:space="0" w:color="auto"/>
        <w:right w:val="none" w:sz="0" w:space="0" w:color="auto"/>
      </w:divBdr>
    </w:div>
    <w:div w:id="402681103">
      <w:bodyDiv w:val="1"/>
      <w:marLeft w:val="0"/>
      <w:marRight w:val="0"/>
      <w:marTop w:val="0"/>
      <w:marBottom w:val="0"/>
      <w:divBdr>
        <w:top w:val="none" w:sz="0" w:space="0" w:color="auto"/>
        <w:left w:val="none" w:sz="0" w:space="0" w:color="auto"/>
        <w:bottom w:val="none" w:sz="0" w:space="0" w:color="auto"/>
        <w:right w:val="none" w:sz="0" w:space="0" w:color="auto"/>
      </w:divBdr>
    </w:div>
    <w:div w:id="475995644">
      <w:bodyDiv w:val="1"/>
      <w:marLeft w:val="0"/>
      <w:marRight w:val="0"/>
      <w:marTop w:val="0"/>
      <w:marBottom w:val="0"/>
      <w:divBdr>
        <w:top w:val="none" w:sz="0" w:space="0" w:color="auto"/>
        <w:left w:val="none" w:sz="0" w:space="0" w:color="auto"/>
        <w:bottom w:val="none" w:sz="0" w:space="0" w:color="auto"/>
        <w:right w:val="none" w:sz="0" w:space="0" w:color="auto"/>
      </w:divBdr>
    </w:div>
    <w:div w:id="526406473">
      <w:bodyDiv w:val="1"/>
      <w:marLeft w:val="0"/>
      <w:marRight w:val="0"/>
      <w:marTop w:val="0"/>
      <w:marBottom w:val="0"/>
      <w:divBdr>
        <w:top w:val="none" w:sz="0" w:space="0" w:color="auto"/>
        <w:left w:val="none" w:sz="0" w:space="0" w:color="auto"/>
        <w:bottom w:val="none" w:sz="0" w:space="0" w:color="auto"/>
        <w:right w:val="none" w:sz="0" w:space="0" w:color="auto"/>
      </w:divBdr>
    </w:div>
    <w:div w:id="680621328">
      <w:bodyDiv w:val="1"/>
      <w:marLeft w:val="0"/>
      <w:marRight w:val="0"/>
      <w:marTop w:val="0"/>
      <w:marBottom w:val="0"/>
      <w:divBdr>
        <w:top w:val="none" w:sz="0" w:space="0" w:color="auto"/>
        <w:left w:val="none" w:sz="0" w:space="0" w:color="auto"/>
        <w:bottom w:val="none" w:sz="0" w:space="0" w:color="auto"/>
        <w:right w:val="none" w:sz="0" w:space="0" w:color="auto"/>
      </w:divBdr>
    </w:div>
    <w:div w:id="685640706">
      <w:bodyDiv w:val="1"/>
      <w:marLeft w:val="0"/>
      <w:marRight w:val="0"/>
      <w:marTop w:val="0"/>
      <w:marBottom w:val="0"/>
      <w:divBdr>
        <w:top w:val="none" w:sz="0" w:space="0" w:color="auto"/>
        <w:left w:val="none" w:sz="0" w:space="0" w:color="auto"/>
        <w:bottom w:val="none" w:sz="0" w:space="0" w:color="auto"/>
        <w:right w:val="none" w:sz="0" w:space="0" w:color="auto"/>
      </w:divBdr>
    </w:div>
    <w:div w:id="704135274">
      <w:bodyDiv w:val="1"/>
      <w:marLeft w:val="0"/>
      <w:marRight w:val="0"/>
      <w:marTop w:val="0"/>
      <w:marBottom w:val="0"/>
      <w:divBdr>
        <w:top w:val="none" w:sz="0" w:space="0" w:color="auto"/>
        <w:left w:val="none" w:sz="0" w:space="0" w:color="auto"/>
        <w:bottom w:val="none" w:sz="0" w:space="0" w:color="auto"/>
        <w:right w:val="none" w:sz="0" w:space="0" w:color="auto"/>
      </w:divBdr>
    </w:div>
    <w:div w:id="727142704">
      <w:bodyDiv w:val="1"/>
      <w:marLeft w:val="0"/>
      <w:marRight w:val="0"/>
      <w:marTop w:val="0"/>
      <w:marBottom w:val="0"/>
      <w:divBdr>
        <w:top w:val="none" w:sz="0" w:space="0" w:color="auto"/>
        <w:left w:val="none" w:sz="0" w:space="0" w:color="auto"/>
        <w:bottom w:val="none" w:sz="0" w:space="0" w:color="auto"/>
        <w:right w:val="none" w:sz="0" w:space="0" w:color="auto"/>
      </w:divBdr>
    </w:div>
    <w:div w:id="754471260">
      <w:bodyDiv w:val="1"/>
      <w:marLeft w:val="0"/>
      <w:marRight w:val="0"/>
      <w:marTop w:val="0"/>
      <w:marBottom w:val="0"/>
      <w:divBdr>
        <w:top w:val="none" w:sz="0" w:space="0" w:color="auto"/>
        <w:left w:val="none" w:sz="0" w:space="0" w:color="auto"/>
        <w:bottom w:val="none" w:sz="0" w:space="0" w:color="auto"/>
        <w:right w:val="none" w:sz="0" w:space="0" w:color="auto"/>
      </w:divBdr>
    </w:div>
    <w:div w:id="755630968">
      <w:bodyDiv w:val="1"/>
      <w:marLeft w:val="0"/>
      <w:marRight w:val="0"/>
      <w:marTop w:val="0"/>
      <w:marBottom w:val="0"/>
      <w:divBdr>
        <w:top w:val="none" w:sz="0" w:space="0" w:color="auto"/>
        <w:left w:val="none" w:sz="0" w:space="0" w:color="auto"/>
        <w:bottom w:val="none" w:sz="0" w:space="0" w:color="auto"/>
        <w:right w:val="none" w:sz="0" w:space="0" w:color="auto"/>
      </w:divBdr>
    </w:div>
    <w:div w:id="791509803">
      <w:bodyDiv w:val="1"/>
      <w:marLeft w:val="0"/>
      <w:marRight w:val="0"/>
      <w:marTop w:val="0"/>
      <w:marBottom w:val="0"/>
      <w:divBdr>
        <w:top w:val="none" w:sz="0" w:space="0" w:color="auto"/>
        <w:left w:val="none" w:sz="0" w:space="0" w:color="auto"/>
        <w:bottom w:val="none" w:sz="0" w:space="0" w:color="auto"/>
        <w:right w:val="none" w:sz="0" w:space="0" w:color="auto"/>
      </w:divBdr>
      <w:divsChild>
        <w:div w:id="14311338">
          <w:marLeft w:val="0"/>
          <w:marRight w:val="0"/>
          <w:marTop w:val="0"/>
          <w:marBottom w:val="0"/>
          <w:divBdr>
            <w:top w:val="none" w:sz="0" w:space="0" w:color="auto"/>
            <w:left w:val="none" w:sz="0" w:space="0" w:color="auto"/>
            <w:bottom w:val="none" w:sz="0" w:space="0" w:color="auto"/>
            <w:right w:val="none" w:sz="0" w:space="0" w:color="auto"/>
          </w:divBdr>
          <w:divsChild>
            <w:div w:id="1105154377">
              <w:marLeft w:val="0"/>
              <w:marRight w:val="0"/>
              <w:marTop w:val="0"/>
              <w:marBottom w:val="0"/>
              <w:divBdr>
                <w:top w:val="none" w:sz="0" w:space="0" w:color="auto"/>
                <w:left w:val="none" w:sz="0" w:space="0" w:color="auto"/>
                <w:bottom w:val="none" w:sz="0" w:space="0" w:color="auto"/>
                <w:right w:val="none" w:sz="0" w:space="0" w:color="auto"/>
              </w:divBdr>
              <w:divsChild>
                <w:div w:id="1178425675">
                  <w:marLeft w:val="0"/>
                  <w:marRight w:val="0"/>
                  <w:marTop w:val="0"/>
                  <w:marBottom w:val="0"/>
                  <w:divBdr>
                    <w:top w:val="none" w:sz="0" w:space="0" w:color="auto"/>
                    <w:left w:val="none" w:sz="0" w:space="0" w:color="auto"/>
                    <w:bottom w:val="none" w:sz="0" w:space="0" w:color="auto"/>
                    <w:right w:val="none" w:sz="0" w:space="0" w:color="auto"/>
                  </w:divBdr>
                  <w:divsChild>
                    <w:div w:id="1521894236">
                      <w:marLeft w:val="0"/>
                      <w:marRight w:val="0"/>
                      <w:marTop w:val="0"/>
                      <w:marBottom w:val="0"/>
                      <w:divBdr>
                        <w:top w:val="none" w:sz="0" w:space="0" w:color="auto"/>
                        <w:left w:val="none" w:sz="0" w:space="0" w:color="auto"/>
                        <w:bottom w:val="none" w:sz="0" w:space="0" w:color="auto"/>
                        <w:right w:val="none" w:sz="0" w:space="0" w:color="auto"/>
                      </w:divBdr>
                      <w:divsChild>
                        <w:div w:id="1873298586">
                          <w:marLeft w:val="0"/>
                          <w:marRight w:val="0"/>
                          <w:marTop w:val="0"/>
                          <w:marBottom w:val="0"/>
                          <w:divBdr>
                            <w:top w:val="none" w:sz="0" w:space="0" w:color="auto"/>
                            <w:left w:val="none" w:sz="0" w:space="0" w:color="auto"/>
                            <w:bottom w:val="none" w:sz="0" w:space="0" w:color="auto"/>
                            <w:right w:val="none" w:sz="0" w:space="0" w:color="auto"/>
                          </w:divBdr>
                          <w:divsChild>
                            <w:div w:id="672729175">
                              <w:marLeft w:val="0"/>
                              <w:marRight w:val="0"/>
                              <w:marTop w:val="0"/>
                              <w:marBottom w:val="0"/>
                              <w:divBdr>
                                <w:top w:val="none" w:sz="0" w:space="0" w:color="auto"/>
                                <w:left w:val="none" w:sz="0" w:space="0" w:color="auto"/>
                                <w:bottom w:val="none" w:sz="0" w:space="0" w:color="auto"/>
                                <w:right w:val="none" w:sz="0" w:space="0" w:color="auto"/>
                              </w:divBdr>
                              <w:divsChild>
                                <w:div w:id="1724868806">
                                  <w:marLeft w:val="0"/>
                                  <w:marRight w:val="0"/>
                                  <w:marTop w:val="0"/>
                                  <w:marBottom w:val="0"/>
                                  <w:divBdr>
                                    <w:top w:val="none" w:sz="0" w:space="0" w:color="auto"/>
                                    <w:left w:val="none" w:sz="0" w:space="0" w:color="auto"/>
                                    <w:bottom w:val="none" w:sz="0" w:space="0" w:color="auto"/>
                                    <w:right w:val="none" w:sz="0" w:space="0" w:color="auto"/>
                                  </w:divBdr>
                                  <w:divsChild>
                                    <w:div w:id="2039355666">
                                      <w:marLeft w:val="60"/>
                                      <w:marRight w:val="0"/>
                                      <w:marTop w:val="0"/>
                                      <w:marBottom w:val="0"/>
                                      <w:divBdr>
                                        <w:top w:val="none" w:sz="0" w:space="0" w:color="auto"/>
                                        <w:left w:val="none" w:sz="0" w:space="0" w:color="auto"/>
                                        <w:bottom w:val="none" w:sz="0" w:space="0" w:color="auto"/>
                                        <w:right w:val="none" w:sz="0" w:space="0" w:color="auto"/>
                                      </w:divBdr>
                                      <w:divsChild>
                                        <w:div w:id="711343528">
                                          <w:marLeft w:val="0"/>
                                          <w:marRight w:val="0"/>
                                          <w:marTop w:val="0"/>
                                          <w:marBottom w:val="0"/>
                                          <w:divBdr>
                                            <w:top w:val="none" w:sz="0" w:space="0" w:color="auto"/>
                                            <w:left w:val="none" w:sz="0" w:space="0" w:color="auto"/>
                                            <w:bottom w:val="none" w:sz="0" w:space="0" w:color="auto"/>
                                            <w:right w:val="none" w:sz="0" w:space="0" w:color="auto"/>
                                          </w:divBdr>
                                          <w:divsChild>
                                            <w:div w:id="1749645124">
                                              <w:marLeft w:val="0"/>
                                              <w:marRight w:val="0"/>
                                              <w:marTop w:val="0"/>
                                              <w:marBottom w:val="120"/>
                                              <w:divBdr>
                                                <w:top w:val="single" w:sz="6" w:space="0" w:color="F5F5F5"/>
                                                <w:left w:val="single" w:sz="6" w:space="0" w:color="F5F5F5"/>
                                                <w:bottom w:val="single" w:sz="6" w:space="0" w:color="F5F5F5"/>
                                                <w:right w:val="single" w:sz="6" w:space="0" w:color="F5F5F5"/>
                                              </w:divBdr>
                                              <w:divsChild>
                                                <w:div w:id="1507671888">
                                                  <w:marLeft w:val="0"/>
                                                  <w:marRight w:val="0"/>
                                                  <w:marTop w:val="0"/>
                                                  <w:marBottom w:val="0"/>
                                                  <w:divBdr>
                                                    <w:top w:val="none" w:sz="0" w:space="0" w:color="auto"/>
                                                    <w:left w:val="none" w:sz="0" w:space="0" w:color="auto"/>
                                                    <w:bottom w:val="none" w:sz="0" w:space="0" w:color="auto"/>
                                                    <w:right w:val="none" w:sz="0" w:space="0" w:color="auto"/>
                                                  </w:divBdr>
                                                  <w:divsChild>
                                                    <w:div w:id="6112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4354327">
      <w:bodyDiv w:val="1"/>
      <w:marLeft w:val="0"/>
      <w:marRight w:val="0"/>
      <w:marTop w:val="0"/>
      <w:marBottom w:val="0"/>
      <w:divBdr>
        <w:top w:val="none" w:sz="0" w:space="0" w:color="auto"/>
        <w:left w:val="none" w:sz="0" w:space="0" w:color="auto"/>
        <w:bottom w:val="none" w:sz="0" w:space="0" w:color="auto"/>
        <w:right w:val="none" w:sz="0" w:space="0" w:color="auto"/>
      </w:divBdr>
    </w:div>
    <w:div w:id="943003615">
      <w:bodyDiv w:val="1"/>
      <w:marLeft w:val="0"/>
      <w:marRight w:val="0"/>
      <w:marTop w:val="0"/>
      <w:marBottom w:val="0"/>
      <w:divBdr>
        <w:top w:val="none" w:sz="0" w:space="0" w:color="auto"/>
        <w:left w:val="none" w:sz="0" w:space="0" w:color="auto"/>
        <w:bottom w:val="none" w:sz="0" w:space="0" w:color="auto"/>
        <w:right w:val="none" w:sz="0" w:space="0" w:color="auto"/>
      </w:divBdr>
    </w:div>
    <w:div w:id="994914542">
      <w:bodyDiv w:val="1"/>
      <w:marLeft w:val="0"/>
      <w:marRight w:val="0"/>
      <w:marTop w:val="0"/>
      <w:marBottom w:val="0"/>
      <w:divBdr>
        <w:top w:val="none" w:sz="0" w:space="0" w:color="auto"/>
        <w:left w:val="none" w:sz="0" w:space="0" w:color="auto"/>
        <w:bottom w:val="none" w:sz="0" w:space="0" w:color="auto"/>
        <w:right w:val="none" w:sz="0" w:space="0" w:color="auto"/>
      </w:divBdr>
    </w:div>
    <w:div w:id="1010714808">
      <w:bodyDiv w:val="1"/>
      <w:marLeft w:val="0"/>
      <w:marRight w:val="0"/>
      <w:marTop w:val="0"/>
      <w:marBottom w:val="0"/>
      <w:divBdr>
        <w:top w:val="none" w:sz="0" w:space="0" w:color="auto"/>
        <w:left w:val="none" w:sz="0" w:space="0" w:color="auto"/>
        <w:bottom w:val="none" w:sz="0" w:space="0" w:color="auto"/>
        <w:right w:val="none" w:sz="0" w:space="0" w:color="auto"/>
      </w:divBdr>
    </w:div>
    <w:div w:id="1041512702">
      <w:bodyDiv w:val="1"/>
      <w:marLeft w:val="0"/>
      <w:marRight w:val="0"/>
      <w:marTop w:val="0"/>
      <w:marBottom w:val="0"/>
      <w:divBdr>
        <w:top w:val="none" w:sz="0" w:space="0" w:color="auto"/>
        <w:left w:val="none" w:sz="0" w:space="0" w:color="auto"/>
        <w:bottom w:val="none" w:sz="0" w:space="0" w:color="auto"/>
        <w:right w:val="none" w:sz="0" w:space="0" w:color="auto"/>
      </w:divBdr>
    </w:div>
    <w:div w:id="1047682105">
      <w:bodyDiv w:val="1"/>
      <w:marLeft w:val="0"/>
      <w:marRight w:val="0"/>
      <w:marTop w:val="0"/>
      <w:marBottom w:val="0"/>
      <w:divBdr>
        <w:top w:val="none" w:sz="0" w:space="0" w:color="auto"/>
        <w:left w:val="none" w:sz="0" w:space="0" w:color="auto"/>
        <w:bottom w:val="none" w:sz="0" w:space="0" w:color="auto"/>
        <w:right w:val="none" w:sz="0" w:space="0" w:color="auto"/>
      </w:divBdr>
    </w:div>
    <w:div w:id="1047682625">
      <w:bodyDiv w:val="1"/>
      <w:marLeft w:val="0"/>
      <w:marRight w:val="0"/>
      <w:marTop w:val="0"/>
      <w:marBottom w:val="0"/>
      <w:divBdr>
        <w:top w:val="none" w:sz="0" w:space="0" w:color="auto"/>
        <w:left w:val="none" w:sz="0" w:space="0" w:color="auto"/>
        <w:bottom w:val="none" w:sz="0" w:space="0" w:color="auto"/>
        <w:right w:val="none" w:sz="0" w:space="0" w:color="auto"/>
      </w:divBdr>
    </w:div>
    <w:div w:id="1055007269">
      <w:bodyDiv w:val="1"/>
      <w:marLeft w:val="0"/>
      <w:marRight w:val="0"/>
      <w:marTop w:val="0"/>
      <w:marBottom w:val="0"/>
      <w:divBdr>
        <w:top w:val="none" w:sz="0" w:space="0" w:color="auto"/>
        <w:left w:val="none" w:sz="0" w:space="0" w:color="auto"/>
        <w:bottom w:val="none" w:sz="0" w:space="0" w:color="auto"/>
        <w:right w:val="none" w:sz="0" w:space="0" w:color="auto"/>
      </w:divBdr>
    </w:div>
    <w:div w:id="1069352619">
      <w:bodyDiv w:val="1"/>
      <w:marLeft w:val="0"/>
      <w:marRight w:val="0"/>
      <w:marTop w:val="0"/>
      <w:marBottom w:val="0"/>
      <w:divBdr>
        <w:top w:val="none" w:sz="0" w:space="0" w:color="auto"/>
        <w:left w:val="none" w:sz="0" w:space="0" w:color="auto"/>
        <w:bottom w:val="none" w:sz="0" w:space="0" w:color="auto"/>
        <w:right w:val="none" w:sz="0" w:space="0" w:color="auto"/>
      </w:divBdr>
    </w:div>
    <w:div w:id="1084911106">
      <w:bodyDiv w:val="1"/>
      <w:marLeft w:val="0"/>
      <w:marRight w:val="0"/>
      <w:marTop w:val="0"/>
      <w:marBottom w:val="0"/>
      <w:divBdr>
        <w:top w:val="none" w:sz="0" w:space="0" w:color="auto"/>
        <w:left w:val="none" w:sz="0" w:space="0" w:color="auto"/>
        <w:bottom w:val="none" w:sz="0" w:space="0" w:color="auto"/>
        <w:right w:val="none" w:sz="0" w:space="0" w:color="auto"/>
      </w:divBdr>
    </w:div>
    <w:div w:id="1143427984">
      <w:bodyDiv w:val="1"/>
      <w:marLeft w:val="0"/>
      <w:marRight w:val="0"/>
      <w:marTop w:val="0"/>
      <w:marBottom w:val="0"/>
      <w:divBdr>
        <w:top w:val="none" w:sz="0" w:space="0" w:color="auto"/>
        <w:left w:val="none" w:sz="0" w:space="0" w:color="auto"/>
        <w:bottom w:val="none" w:sz="0" w:space="0" w:color="auto"/>
        <w:right w:val="none" w:sz="0" w:space="0" w:color="auto"/>
      </w:divBdr>
    </w:div>
    <w:div w:id="1143963419">
      <w:bodyDiv w:val="1"/>
      <w:marLeft w:val="0"/>
      <w:marRight w:val="0"/>
      <w:marTop w:val="0"/>
      <w:marBottom w:val="0"/>
      <w:divBdr>
        <w:top w:val="none" w:sz="0" w:space="0" w:color="auto"/>
        <w:left w:val="none" w:sz="0" w:space="0" w:color="auto"/>
        <w:bottom w:val="none" w:sz="0" w:space="0" w:color="auto"/>
        <w:right w:val="none" w:sz="0" w:space="0" w:color="auto"/>
      </w:divBdr>
    </w:div>
    <w:div w:id="1237281823">
      <w:bodyDiv w:val="1"/>
      <w:marLeft w:val="0"/>
      <w:marRight w:val="0"/>
      <w:marTop w:val="0"/>
      <w:marBottom w:val="0"/>
      <w:divBdr>
        <w:top w:val="none" w:sz="0" w:space="0" w:color="auto"/>
        <w:left w:val="none" w:sz="0" w:space="0" w:color="auto"/>
        <w:bottom w:val="none" w:sz="0" w:space="0" w:color="auto"/>
        <w:right w:val="none" w:sz="0" w:space="0" w:color="auto"/>
      </w:divBdr>
    </w:div>
    <w:div w:id="1258949340">
      <w:bodyDiv w:val="1"/>
      <w:marLeft w:val="0"/>
      <w:marRight w:val="0"/>
      <w:marTop w:val="0"/>
      <w:marBottom w:val="0"/>
      <w:divBdr>
        <w:top w:val="none" w:sz="0" w:space="0" w:color="auto"/>
        <w:left w:val="none" w:sz="0" w:space="0" w:color="auto"/>
        <w:bottom w:val="none" w:sz="0" w:space="0" w:color="auto"/>
        <w:right w:val="none" w:sz="0" w:space="0" w:color="auto"/>
      </w:divBdr>
    </w:div>
    <w:div w:id="1289700680">
      <w:bodyDiv w:val="1"/>
      <w:marLeft w:val="0"/>
      <w:marRight w:val="0"/>
      <w:marTop w:val="0"/>
      <w:marBottom w:val="0"/>
      <w:divBdr>
        <w:top w:val="none" w:sz="0" w:space="0" w:color="auto"/>
        <w:left w:val="none" w:sz="0" w:space="0" w:color="auto"/>
        <w:bottom w:val="none" w:sz="0" w:space="0" w:color="auto"/>
        <w:right w:val="none" w:sz="0" w:space="0" w:color="auto"/>
      </w:divBdr>
    </w:div>
    <w:div w:id="1308902305">
      <w:bodyDiv w:val="1"/>
      <w:marLeft w:val="0"/>
      <w:marRight w:val="0"/>
      <w:marTop w:val="0"/>
      <w:marBottom w:val="0"/>
      <w:divBdr>
        <w:top w:val="none" w:sz="0" w:space="0" w:color="auto"/>
        <w:left w:val="none" w:sz="0" w:space="0" w:color="auto"/>
        <w:bottom w:val="none" w:sz="0" w:space="0" w:color="auto"/>
        <w:right w:val="none" w:sz="0" w:space="0" w:color="auto"/>
      </w:divBdr>
    </w:div>
    <w:div w:id="1324315433">
      <w:bodyDiv w:val="1"/>
      <w:marLeft w:val="0"/>
      <w:marRight w:val="0"/>
      <w:marTop w:val="0"/>
      <w:marBottom w:val="0"/>
      <w:divBdr>
        <w:top w:val="none" w:sz="0" w:space="0" w:color="auto"/>
        <w:left w:val="none" w:sz="0" w:space="0" w:color="auto"/>
        <w:bottom w:val="none" w:sz="0" w:space="0" w:color="auto"/>
        <w:right w:val="none" w:sz="0" w:space="0" w:color="auto"/>
      </w:divBdr>
    </w:div>
    <w:div w:id="1389038318">
      <w:bodyDiv w:val="1"/>
      <w:marLeft w:val="0"/>
      <w:marRight w:val="0"/>
      <w:marTop w:val="0"/>
      <w:marBottom w:val="0"/>
      <w:divBdr>
        <w:top w:val="none" w:sz="0" w:space="0" w:color="auto"/>
        <w:left w:val="none" w:sz="0" w:space="0" w:color="auto"/>
        <w:bottom w:val="none" w:sz="0" w:space="0" w:color="auto"/>
        <w:right w:val="none" w:sz="0" w:space="0" w:color="auto"/>
      </w:divBdr>
    </w:div>
    <w:div w:id="1469014319">
      <w:bodyDiv w:val="1"/>
      <w:marLeft w:val="0"/>
      <w:marRight w:val="0"/>
      <w:marTop w:val="0"/>
      <w:marBottom w:val="0"/>
      <w:divBdr>
        <w:top w:val="none" w:sz="0" w:space="0" w:color="auto"/>
        <w:left w:val="none" w:sz="0" w:space="0" w:color="auto"/>
        <w:bottom w:val="none" w:sz="0" w:space="0" w:color="auto"/>
        <w:right w:val="none" w:sz="0" w:space="0" w:color="auto"/>
      </w:divBdr>
    </w:div>
    <w:div w:id="1625230870">
      <w:bodyDiv w:val="1"/>
      <w:marLeft w:val="0"/>
      <w:marRight w:val="0"/>
      <w:marTop w:val="0"/>
      <w:marBottom w:val="0"/>
      <w:divBdr>
        <w:top w:val="none" w:sz="0" w:space="0" w:color="auto"/>
        <w:left w:val="none" w:sz="0" w:space="0" w:color="auto"/>
        <w:bottom w:val="none" w:sz="0" w:space="0" w:color="auto"/>
        <w:right w:val="none" w:sz="0" w:space="0" w:color="auto"/>
      </w:divBdr>
    </w:div>
    <w:div w:id="1737361887">
      <w:bodyDiv w:val="1"/>
      <w:marLeft w:val="0"/>
      <w:marRight w:val="0"/>
      <w:marTop w:val="0"/>
      <w:marBottom w:val="0"/>
      <w:divBdr>
        <w:top w:val="none" w:sz="0" w:space="0" w:color="auto"/>
        <w:left w:val="none" w:sz="0" w:space="0" w:color="auto"/>
        <w:bottom w:val="none" w:sz="0" w:space="0" w:color="auto"/>
        <w:right w:val="none" w:sz="0" w:space="0" w:color="auto"/>
      </w:divBdr>
    </w:div>
    <w:div w:id="1824929623">
      <w:bodyDiv w:val="1"/>
      <w:marLeft w:val="0"/>
      <w:marRight w:val="0"/>
      <w:marTop w:val="0"/>
      <w:marBottom w:val="0"/>
      <w:divBdr>
        <w:top w:val="none" w:sz="0" w:space="0" w:color="auto"/>
        <w:left w:val="none" w:sz="0" w:space="0" w:color="auto"/>
        <w:bottom w:val="none" w:sz="0" w:space="0" w:color="auto"/>
        <w:right w:val="none" w:sz="0" w:space="0" w:color="auto"/>
      </w:divBdr>
    </w:div>
    <w:div w:id="1880706742">
      <w:bodyDiv w:val="1"/>
      <w:marLeft w:val="0"/>
      <w:marRight w:val="0"/>
      <w:marTop w:val="0"/>
      <w:marBottom w:val="0"/>
      <w:divBdr>
        <w:top w:val="none" w:sz="0" w:space="0" w:color="auto"/>
        <w:left w:val="none" w:sz="0" w:space="0" w:color="auto"/>
        <w:bottom w:val="none" w:sz="0" w:space="0" w:color="auto"/>
        <w:right w:val="none" w:sz="0" w:space="0" w:color="auto"/>
      </w:divBdr>
    </w:div>
    <w:div w:id="195140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12</Pages>
  <Words>5994</Words>
  <Characters>34166</Characters>
  <Application>Microsoft Office Word</Application>
  <DocSecurity>0</DocSecurity>
  <Lines>284</Lines>
  <Paragraphs>80</Paragraphs>
  <ScaleCrop>false</ScaleCrop>
  <HeadingPairs>
    <vt:vector size="6" baseType="variant">
      <vt:variant>
        <vt:lpstr>Title</vt:lpstr>
      </vt:variant>
      <vt:variant>
        <vt:i4>1</vt:i4>
      </vt:variant>
      <vt:variant>
        <vt:lpstr>Название</vt:lpstr>
      </vt:variant>
      <vt:variant>
        <vt:i4>1</vt:i4>
      </vt:variant>
      <vt:variant>
        <vt:lpstr>Naslov</vt:lpstr>
      </vt:variant>
      <vt:variant>
        <vt:i4>1</vt:i4>
      </vt:variant>
    </vt:vector>
  </HeadingPairs>
  <TitlesOfParts>
    <vt:vector size="3" baseType="lpstr">
      <vt:lpstr>CONTRACT No</vt:lpstr>
      <vt:lpstr>CONTRACT No</vt:lpstr>
      <vt:lpstr>CONTRACT No</vt:lpstr>
    </vt:vector>
  </TitlesOfParts>
  <Company/>
  <LinksUpToDate>false</LinksUpToDate>
  <CharactersWithSpaces>40080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subject/>
  <dc:creator>Renato</dc:creator>
  <cp:keywords/>
  <cp:lastModifiedBy>Jovičić Zoran</cp:lastModifiedBy>
  <cp:revision>21</cp:revision>
  <cp:lastPrinted>2015-01-15T09:46:00Z</cp:lastPrinted>
  <dcterms:created xsi:type="dcterms:W3CDTF">2022-12-06T12:31:00Z</dcterms:created>
  <dcterms:modified xsi:type="dcterms:W3CDTF">2026-01-12T09:22:00Z</dcterms:modified>
</cp:coreProperties>
</file>